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jc w:val="center"/>
        <w:rPr>
          <w:sz w:val="24"/>
          <w:szCs w:val="24"/>
        </w:rPr>
      </w:pPr>
      <w:r w:rsidRPr="00A56B69">
        <w:rPr>
          <w:sz w:val="24"/>
          <w:szCs w:val="24"/>
        </w:rPr>
        <w:t>МОУ «</w:t>
      </w:r>
      <w:proofErr w:type="spellStart"/>
      <w:r w:rsidRPr="00A56B69">
        <w:rPr>
          <w:sz w:val="24"/>
          <w:szCs w:val="24"/>
        </w:rPr>
        <w:t>Зотинская</w:t>
      </w:r>
      <w:proofErr w:type="spellEnd"/>
      <w:r w:rsidRPr="00A56B69">
        <w:rPr>
          <w:sz w:val="24"/>
          <w:szCs w:val="24"/>
        </w:rPr>
        <w:t xml:space="preserve"> СОШ»</w:t>
      </w: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jc w:val="center"/>
        <w:rPr>
          <w:b/>
          <w:bCs/>
          <w:sz w:val="72"/>
          <w:szCs w:val="72"/>
        </w:rPr>
      </w:pPr>
      <w:r w:rsidRPr="00A56B69">
        <w:rPr>
          <w:b/>
          <w:bCs/>
          <w:sz w:val="72"/>
          <w:szCs w:val="72"/>
        </w:rPr>
        <w:t>План</w:t>
      </w:r>
    </w:p>
    <w:p w:rsidR="00D10B92" w:rsidRPr="00A56B69" w:rsidRDefault="00D10B92" w:rsidP="00A56B69">
      <w:pPr>
        <w:pStyle w:val="a7"/>
        <w:spacing w:before="0" w:after="0"/>
        <w:jc w:val="center"/>
        <w:rPr>
          <w:b/>
          <w:bCs/>
          <w:sz w:val="72"/>
          <w:szCs w:val="72"/>
        </w:rPr>
      </w:pPr>
      <w:r w:rsidRPr="00A56B69">
        <w:rPr>
          <w:b/>
          <w:bCs/>
          <w:sz w:val="72"/>
          <w:szCs w:val="72"/>
        </w:rPr>
        <w:t>работы школьной библиотеки</w:t>
      </w:r>
    </w:p>
    <w:p w:rsidR="00D10B92" w:rsidRPr="00A56B69" w:rsidRDefault="00D10B92" w:rsidP="00A56B69">
      <w:pPr>
        <w:pStyle w:val="a7"/>
        <w:spacing w:before="0" w:after="0"/>
        <w:jc w:val="center"/>
        <w:rPr>
          <w:b/>
          <w:bCs/>
          <w:sz w:val="72"/>
          <w:szCs w:val="72"/>
        </w:rPr>
      </w:pPr>
      <w:r w:rsidRPr="00A56B69">
        <w:rPr>
          <w:b/>
          <w:bCs/>
          <w:sz w:val="72"/>
          <w:szCs w:val="72"/>
        </w:rPr>
        <w:t>Зотинской средней школы</w:t>
      </w:r>
    </w:p>
    <w:p w:rsidR="00D10B92" w:rsidRPr="00A56B69" w:rsidRDefault="001B125D" w:rsidP="00A56B69">
      <w:pPr>
        <w:pStyle w:val="a7"/>
        <w:spacing w:before="0" w:after="0"/>
        <w:jc w:val="center"/>
        <w:rPr>
          <w:b/>
          <w:bCs/>
          <w:sz w:val="72"/>
          <w:szCs w:val="72"/>
        </w:rPr>
      </w:pPr>
      <w:r>
        <w:rPr>
          <w:b/>
          <w:bCs/>
          <w:sz w:val="72"/>
          <w:szCs w:val="72"/>
        </w:rPr>
        <w:t>на 2013 — 2014</w:t>
      </w:r>
      <w:r w:rsidR="00D10B92" w:rsidRPr="00A56B69">
        <w:rPr>
          <w:b/>
          <w:bCs/>
          <w:sz w:val="72"/>
          <w:szCs w:val="72"/>
        </w:rPr>
        <w:t xml:space="preserve"> учебный год.</w:t>
      </w:r>
    </w:p>
    <w:p w:rsidR="00D10B92" w:rsidRPr="00A56B69" w:rsidRDefault="00D10B92" w:rsidP="00A56B69">
      <w:pPr>
        <w:pStyle w:val="a7"/>
        <w:spacing w:before="0" w:after="0"/>
        <w:jc w:val="center"/>
        <w:rPr>
          <w:sz w:val="72"/>
          <w:szCs w:val="72"/>
        </w:rPr>
      </w:pP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</w:p>
    <w:p w:rsidR="00A56B69" w:rsidRDefault="00A56B69" w:rsidP="00A56B69">
      <w:pPr>
        <w:pStyle w:val="a7"/>
        <w:spacing w:before="0" w:after="0"/>
        <w:rPr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  <w:r w:rsidRPr="00A56B69">
        <w:rPr>
          <w:b/>
          <w:bCs/>
          <w:i/>
          <w:iCs/>
          <w:sz w:val="24"/>
          <w:szCs w:val="24"/>
        </w:rPr>
        <w:lastRenderedPageBreak/>
        <w:t>Цель:</w:t>
      </w:r>
      <w:r w:rsidRPr="00A56B69">
        <w:rPr>
          <w:sz w:val="24"/>
          <w:szCs w:val="24"/>
        </w:rPr>
        <w:t xml:space="preserve"> Содействие процессу образования и творческого развития учащихся.</w:t>
      </w: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b/>
          <w:bCs/>
          <w:i/>
          <w:iCs/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b/>
          <w:bCs/>
          <w:i/>
          <w:iCs/>
          <w:sz w:val="24"/>
          <w:szCs w:val="24"/>
        </w:rPr>
      </w:pPr>
      <w:r w:rsidRPr="00A56B69">
        <w:rPr>
          <w:b/>
          <w:bCs/>
          <w:i/>
          <w:iCs/>
          <w:sz w:val="24"/>
          <w:szCs w:val="24"/>
        </w:rPr>
        <w:t>Задачи:</w:t>
      </w: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  <w:r w:rsidRPr="00A56B69">
        <w:rPr>
          <w:sz w:val="24"/>
          <w:szCs w:val="24"/>
        </w:rPr>
        <w:t>1) Всеми формами и методами работы прививать школьникам потребность в систематическом чтении литературы для успешного усвоения учебной программы.</w:t>
      </w: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  <w:r w:rsidRPr="00A56B69">
        <w:rPr>
          <w:sz w:val="24"/>
          <w:szCs w:val="24"/>
        </w:rPr>
        <w:t>2) Воспитывать у учащихся информационную культуру, любовь к книге, культуру чтения, умения пользоваться библиотекой.</w:t>
      </w: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  <w:r w:rsidRPr="00A56B69">
        <w:rPr>
          <w:sz w:val="24"/>
          <w:szCs w:val="24"/>
        </w:rPr>
        <w:t>3) Систематически оказывать помощь в повышении методического мастерства учителей, воспитателей, других работников школы путем пропаганды методической литературы и информации о ней.</w:t>
      </w: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  <w:r w:rsidRPr="00A56B69">
        <w:rPr>
          <w:sz w:val="24"/>
          <w:szCs w:val="24"/>
        </w:rPr>
        <w:t>4) Совместно с администрацией школы комплектовать фонд согласно запросам учителей и учащихся. Следить за сохранностью фонда и учебников. Проводить своевременный ремонт и уход за книгами.</w:t>
      </w: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  <w:r w:rsidRPr="00A56B69">
        <w:rPr>
          <w:sz w:val="24"/>
          <w:szCs w:val="24"/>
        </w:rPr>
        <w:t>5) Проводить совместную работу с сельской библиотекой.</w:t>
      </w: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  <w:r w:rsidRPr="00A56B69">
        <w:rPr>
          <w:sz w:val="24"/>
          <w:szCs w:val="24"/>
        </w:rPr>
        <w:t>6) Знакомство с основными информационными понятиями и источниками информации.</w:t>
      </w: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  <w:r w:rsidRPr="00A56B69">
        <w:rPr>
          <w:sz w:val="24"/>
          <w:szCs w:val="24"/>
        </w:rPr>
        <w:t>7) Освоение рациональных приемов и способов самостоятельного поиска информации в соответствии с возникающими в ходе обучения задачами.</w:t>
      </w: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  <w:r w:rsidRPr="00A56B69">
        <w:rPr>
          <w:sz w:val="24"/>
          <w:szCs w:val="24"/>
        </w:rPr>
        <w:t>8) Применение в самостоятельной учебной деятельности учащихся современных информационных технологий.</w:t>
      </w:r>
    </w:p>
    <w:p w:rsidR="00D10B92" w:rsidRPr="00A56B69" w:rsidRDefault="00D10B92" w:rsidP="00A56B69">
      <w:pPr>
        <w:pStyle w:val="a7"/>
        <w:spacing w:before="0" w:after="0"/>
        <w:rPr>
          <w:color w:val="003366"/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rFonts w:ascii="Arial" w:eastAsia="Arial" w:hAnsi="Arial" w:cs="Arial"/>
          <w:color w:val="800000"/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rFonts w:ascii="Arial" w:eastAsia="Arial" w:hAnsi="Arial" w:cs="Arial"/>
          <w:color w:val="800000"/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rFonts w:ascii="Arial" w:eastAsia="Arial" w:hAnsi="Arial" w:cs="Arial"/>
          <w:color w:val="800000"/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rFonts w:ascii="Arial" w:eastAsia="Arial" w:hAnsi="Arial" w:cs="Arial"/>
          <w:color w:val="800000"/>
          <w:sz w:val="24"/>
          <w:szCs w:val="24"/>
        </w:rPr>
      </w:pPr>
    </w:p>
    <w:p w:rsidR="00A56B69" w:rsidRDefault="00A56B69" w:rsidP="00A56B69">
      <w:pPr>
        <w:pStyle w:val="a7"/>
        <w:spacing w:before="0" w:after="0"/>
        <w:rPr>
          <w:rFonts w:ascii="Arial" w:eastAsia="Arial" w:hAnsi="Arial" w:cs="Arial"/>
          <w:b/>
          <w:bCs/>
          <w:color w:val="800000"/>
          <w:sz w:val="24"/>
          <w:szCs w:val="24"/>
        </w:rPr>
      </w:pPr>
    </w:p>
    <w:p w:rsidR="00A56B69" w:rsidRDefault="00A56B69" w:rsidP="00A56B69">
      <w:pPr>
        <w:pStyle w:val="a7"/>
        <w:spacing w:before="0" w:after="0"/>
        <w:rPr>
          <w:rFonts w:ascii="Arial" w:eastAsia="Arial" w:hAnsi="Arial" w:cs="Arial"/>
          <w:b/>
          <w:bCs/>
          <w:color w:val="800000"/>
          <w:sz w:val="24"/>
          <w:szCs w:val="24"/>
        </w:rPr>
      </w:pPr>
    </w:p>
    <w:p w:rsidR="00A56B69" w:rsidRDefault="00A56B69" w:rsidP="00A56B69">
      <w:pPr>
        <w:pStyle w:val="a7"/>
        <w:spacing w:before="0" w:after="0"/>
        <w:rPr>
          <w:rFonts w:ascii="Arial" w:eastAsia="Arial" w:hAnsi="Arial" w:cs="Arial"/>
          <w:b/>
          <w:bCs/>
          <w:color w:val="800000"/>
          <w:sz w:val="24"/>
          <w:szCs w:val="24"/>
        </w:rPr>
      </w:pPr>
    </w:p>
    <w:p w:rsidR="00A56B69" w:rsidRDefault="00A56B69" w:rsidP="00A56B69">
      <w:pPr>
        <w:pStyle w:val="a7"/>
        <w:spacing w:before="0" w:after="0"/>
        <w:rPr>
          <w:rFonts w:ascii="Arial" w:eastAsia="Arial" w:hAnsi="Arial" w:cs="Arial"/>
          <w:b/>
          <w:bCs/>
          <w:color w:val="800000"/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rFonts w:ascii="Arial" w:eastAsia="Arial" w:hAnsi="Arial" w:cs="Arial"/>
          <w:b/>
          <w:bCs/>
          <w:color w:val="800000"/>
          <w:sz w:val="24"/>
          <w:szCs w:val="24"/>
        </w:rPr>
      </w:pPr>
      <w:r w:rsidRPr="00A56B69">
        <w:rPr>
          <w:rFonts w:ascii="Arial" w:eastAsia="Arial" w:hAnsi="Arial" w:cs="Arial"/>
          <w:b/>
          <w:bCs/>
          <w:color w:val="800000"/>
          <w:sz w:val="24"/>
          <w:szCs w:val="24"/>
        </w:rPr>
        <w:lastRenderedPageBreak/>
        <w:t>2.Общие сведения</w:t>
      </w:r>
    </w:p>
    <w:p w:rsidR="00D10B92" w:rsidRPr="00A56B69" w:rsidRDefault="00D10B92" w:rsidP="00A56B69">
      <w:pPr>
        <w:pStyle w:val="a7"/>
        <w:spacing w:before="0" w:after="0"/>
        <w:rPr>
          <w:rFonts w:ascii="Arial" w:eastAsia="Arial" w:hAnsi="Arial" w:cs="Arial"/>
          <w:color w:val="800000"/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rFonts w:ascii="Arial" w:eastAsia="Arial" w:hAnsi="Arial" w:cs="Arial"/>
          <w:color w:val="800000"/>
          <w:sz w:val="24"/>
          <w:szCs w:val="24"/>
        </w:rPr>
      </w:pPr>
    </w:p>
    <w:p w:rsidR="00D10B92" w:rsidRPr="00A56B69" w:rsidRDefault="00234604" w:rsidP="00A56B69">
      <w:pPr>
        <w:pStyle w:val="a7"/>
        <w:spacing w:before="0" w:after="0"/>
        <w:rPr>
          <w:sz w:val="24"/>
          <w:szCs w:val="24"/>
        </w:rPr>
      </w:pPr>
      <w:r>
        <w:rPr>
          <w:sz w:val="24"/>
          <w:szCs w:val="24"/>
        </w:rPr>
        <w:t>Количество учащихся 70</w:t>
      </w:r>
      <w:r w:rsidR="001B125D">
        <w:rPr>
          <w:sz w:val="24"/>
          <w:szCs w:val="24"/>
        </w:rPr>
        <w:t>чел., из них читателей 65</w:t>
      </w:r>
      <w:r w:rsidR="00D10B92" w:rsidRPr="00A56B69">
        <w:rPr>
          <w:sz w:val="24"/>
          <w:szCs w:val="24"/>
        </w:rPr>
        <w:t xml:space="preserve"> чел.</w:t>
      </w:r>
    </w:p>
    <w:p w:rsidR="00D10B92" w:rsidRPr="00A56B69" w:rsidRDefault="005108A8" w:rsidP="00A56B69">
      <w:pPr>
        <w:pStyle w:val="a7"/>
        <w:spacing w:before="0" w:after="0"/>
        <w:rPr>
          <w:sz w:val="24"/>
          <w:szCs w:val="24"/>
        </w:rPr>
      </w:pPr>
      <w:r>
        <w:rPr>
          <w:sz w:val="24"/>
          <w:szCs w:val="24"/>
        </w:rPr>
        <w:t>Количество учителей – 18</w:t>
      </w:r>
      <w:r w:rsidR="00D10B92" w:rsidRPr="00A56B69">
        <w:rPr>
          <w:sz w:val="24"/>
          <w:szCs w:val="24"/>
        </w:rPr>
        <w:t xml:space="preserve"> чел.,</w:t>
      </w:r>
      <w:r w:rsidR="00747094">
        <w:rPr>
          <w:sz w:val="24"/>
          <w:szCs w:val="24"/>
        </w:rPr>
        <w:t xml:space="preserve"> </w:t>
      </w:r>
      <w:r>
        <w:rPr>
          <w:sz w:val="24"/>
          <w:szCs w:val="24"/>
        </w:rPr>
        <w:t>из них читателей 18</w:t>
      </w:r>
      <w:r w:rsidR="00D10B92" w:rsidRPr="00A56B69">
        <w:rPr>
          <w:sz w:val="24"/>
          <w:szCs w:val="24"/>
        </w:rPr>
        <w:t xml:space="preserve"> чел.</w:t>
      </w: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  <w:r w:rsidRPr="00A56B69">
        <w:rPr>
          <w:sz w:val="24"/>
          <w:szCs w:val="24"/>
        </w:rPr>
        <w:t>Др</w:t>
      </w:r>
      <w:r w:rsidR="005108A8">
        <w:rPr>
          <w:sz w:val="24"/>
          <w:szCs w:val="24"/>
        </w:rPr>
        <w:t>угих работников и родителей – 15</w:t>
      </w:r>
      <w:r w:rsidRPr="00A56B69">
        <w:rPr>
          <w:sz w:val="24"/>
          <w:szCs w:val="24"/>
        </w:rPr>
        <w:t>чел.</w:t>
      </w:r>
    </w:p>
    <w:p w:rsidR="00D10B92" w:rsidRPr="00A56B69" w:rsidRDefault="00B1445E" w:rsidP="00A56B69">
      <w:pPr>
        <w:pStyle w:val="a7"/>
        <w:spacing w:before="0" w:after="0"/>
        <w:rPr>
          <w:sz w:val="24"/>
          <w:szCs w:val="24"/>
        </w:rPr>
      </w:pPr>
      <w:r>
        <w:rPr>
          <w:sz w:val="24"/>
          <w:szCs w:val="24"/>
        </w:rPr>
        <w:t>Общий объем фонда –  7819</w:t>
      </w:r>
      <w:r w:rsidR="00D10B92" w:rsidRPr="00A56B69">
        <w:rPr>
          <w:sz w:val="24"/>
          <w:szCs w:val="24"/>
        </w:rPr>
        <w:t xml:space="preserve"> экз.</w:t>
      </w: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  <w:r w:rsidRPr="00A56B69">
        <w:rPr>
          <w:sz w:val="24"/>
          <w:szCs w:val="24"/>
        </w:rPr>
        <w:t>Объем</w:t>
      </w:r>
      <w:r w:rsidR="00B1445E">
        <w:rPr>
          <w:sz w:val="24"/>
          <w:szCs w:val="24"/>
        </w:rPr>
        <w:t xml:space="preserve"> фонда учебной литературы — 265</w:t>
      </w:r>
      <w:r w:rsidR="005108A8">
        <w:rPr>
          <w:sz w:val="24"/>
          <w:szCs w:val="24"/>
        </w:rPr>
        <w:t>9</w:t>
      </w:r>
      <w:r w:rsidRPr="00A56B69">
        <w:rPr>
          <w:sz w:val="24"/>
          <w:szCs w:val="24"/>
        </w:rPr>
        <w:t xml:space="preserve"> экз.</w:t>
      </w: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  <w:r w:rsidRPr="00A56B69">
        <w:rPr>
          <w:sz w:val="24"/>
          <w:szCs w:val="24"/>
        </w:rPr>
        <w:t xml:space="preserve"> </w:t>
      </w:r>
      <w:r w:rsidR="00A56B69">
        <w:rPr>
          <w:sz w:val="24"/>
          <w:szCs w:val="24"/>
        </w:rPr>
        <w:t>Объем фонда методической литературы – 1996 экз.</w:t>
      </w:r>
      <w:r w:rsidRPr="00A56B69">
        <w:rPr>
          <w:sz w:val="24"/>
          <w:szCs w:val="24"/>
        </w:rPr>
        <w:t xml:space="preserve">   </w:t>
      </w:r>
    </w:p>
    <w:p w:rsidR="00D10B92" w:rsidRPr="00A56B69" w:rsidRDefault="00A56B69" w:rsidP="00A56B69">
      <w:pPr>
        <w:pStyle w:val="a7"/>
        <w:spacing w:before="0" w:after="0"/>
        <w:rPr>
          <w:iCs/>
          <w:color w:val="003366"/>
          <w:sz w:val="24"/>
          <w:szCs w:val="24"/>
        </w:rPr>
      </w:pPr>
      <w:r>
        <w:rPr>
          <w:sz w:val="24"/>
          <w:szCs w:val="24"/>
        </w:rPr>
        <w:t>Объем фонда художественной ли</w:t>
      </w:r>
      <w:r w:rsidR="00B1445E">
        <w:rPr>
          <w:sz w:val="24"/>
          <w:szCs w:val="24"/>
        </w:rPr>
        <w:t>тературы – 3164</w:t>
      </w:r>
      <w:r>
        <w:rPr>
          <w:sz w:val="24"/>
          <w:szCs w:val="24"/>
        </w:rPr>
        <w:t xml:space="preserve"> экз.</w:t>
      </w:r>
    </w:p>
    <w:p w:rsidR="00D10B92" w:rsidRPr="00A56B69" w:rsidRDefault="00B1445E" w:rsidP="00A56B69">
      <w:pPr>
        <w:pStyle w:val="a7"/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Объём фонда периодических изданий – 1055 экз. </w:t>
      </w: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b/>
          <w:bCs/>
          <w:sz w:val="24"/>
          <w:szCs w:val="24"/>
        </w:rPr>
      </w:pPr>
      <w:r w:rsidRPr="00A56B69">
        <w:rPr>
          <w:b/>
          <w:bCs/>
          <w:sz w:val="24"/>
          <w:szCs w:val="24"/>
        </w:rPr>
        <w:t xml:space="preserve"> 3. Основные функции библиотеки</w:t>
      </w: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  <w:r w:rsidRPr="00A56B69">
        <w:rPr>
          <w:sz w:val="24"/>
          <w:szCs w:val="24"/>
        </w:rPr>
        <w:t>Образовательная.</w:t>
      </w: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  <w:r w:rsidRPr="00A56B69">
        <w:rPr>
          <w:sz w:val="24"/>
          <w:szCs w:val="24"/>
        </w:rPr>
        <w:t>Информационная.</w:t>
      </w: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  <w:r w:rsidRPr="00A56B69">
        <w:rPr>
          <w:sz w:val="24"/>
          <w:szCs w:val="24"/>
        </w:rPr>
        <w:t>Культурная.</w:t>
      </w: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</w:p>
    <w:p w:rsidR="00A56B69" w:rsidRDefault="00A56B69" w:rsidP="00A56B69">
      <w:pPr>
        <w:pStyle w:val="a7"/>
        <w:spacing w:before="0" w:after="0"/>
        <w:jc w:val="center"/>
        <w:rPr>
          <w:b/>
          <w:bCs/>
          <w:sz w:val="24"/>
          <w:szCs w:val="24"/>
        </w:rPr>
      </w:pPr>
    </w:p>
    <w:p w:rsidR="00A56B69" w:rsidRDefault="00A56B69" w:rsidP="00A56B69">
      <w:pPr>
        <w:pStyle w:val="a7"/>
        <w:spacing w:before="0" w:after="0"/>
        <w:jc w:val="center"/>
        <w:rPr>
          <w:b/>
          <w:bCs/>
          <w:sz w:val="24"/>
          <w:szCs w:val="24"/>
        </w:rPr>
      </w:pPr>
    </w:p>
    <w:p w:rsidR="00A56B69" w:rsidRDefault="00A56B69" w:rsidP="00A56B69">
      <w:pPr>
        <w:pStyle w:val="a7"/>
        <w:spacing w:before="0" w:after="0"/>
        <w:jc w:val="center"/>
        <w:rPr>
          <w:b/>
          <w:bCs/>
          <w:sz w:val="24"/>
          <w:szCs w:val="24"/>
        </w:rPr>
      </w:pPr>
    </w:p>
    <w:p w:rsidR="00A56B69" w:rsidRDefault="00A56B69" w:rsidP="00A56B69">
      <w:pPr>
        <w:pStyle w:val="a7"/>
        <w:spacing w:before="0" w:after="0"/>
        <w:jc w:val="center"/>
        <w:rPr>
          <w:b/>
          <w:bCs/>
          <w:sz w:val="24"/>
          <w:szCs w:val="24"/>
        </w:rPr>
      </w:pPr>
    </w:p>
    <w:p w:rsidR="00A56B69" w:rsidRDefault="00A56B69" w:rsidP="00A56B69">
      <w:pPr>
        <w:pStyle w:val="a7"/>
        <w:spacing w:before="0" w:after="0"/>
        <w:jc w:val="center"/>
        <w:rPr>
          <w:b/>
          <w:bCs/>
          <w:sz w:val="24"/>
          <w:szCs w:val="24"/>
        </w:rPr>
      </w:pPr>
    </w:p>
    <w:p w:rsidR="00A56B69" w:rsidRDefault="00A56B69" w:rsidP="00A56B69">
      <w:pPr>
        <w:pStyle w:val="a7"/>
        <w:spacing w:before="0" w:after="0"/>
        <w:jc w:val="center"/>
        <w:rPr>
          <w:b/>
          <w:bCs/>
          <w:sz w:val="24"/>
          <w:szCs w:val="24"/>
        </w:rPr>
      </w:pPr>
    </w:p>
    <w:p w:rsidR="00A56B69" w:rsidRDefault="00A56B69" w:rsidP="00A56B69">
      <w:pPr>
        <w:pStyle w:val="a7"/>
        <w:spacing w:before="0" w:after="0"/>
        <w:jc w:val="center"/>
        <w:rPr>
          <w:b/>
          <w:bCs/>
          <w:sz w:val="24"/>
          <w:szCs w:val="24"/>
        </w:rPr>
      </w:pPr>
    </w:p>
    <w:p w:rsidR="00A56B69" w:rsidRDefault="00A56B69" w:rsidP="00A56B69">
      <w:pPr>
        <w:pStyle w:val="a7"/>
        <w:spacing w:before="0" w:after="0"/>
        <w:jc w:val="center"/>
        <w:rPr>
          <w:b/>
          <w:bCs/>
          <w:sz w:val="24"/>
          <w:szCs w:val="24"/>
        </w:rPr>
      </w:pPr>
    </w:p>
    <w:p w:rsidR="00A56B69" w:rsidRDefault="00A56B69" w:rsidP="00A56B69">
      <w:pPr>
        <w:pStyle w:val="a7"/>
        <w:spacing w:before="0" w:after="0"/>
        <w:jc w:val="center"/>
        <w:rPr>
          <w:b/>
          <w:bCs/>
          <w:sz w:val="24"/>
          <w:szCs w:val="24"/>
        </w:rPr>
      </w:pPr>
    </w:p>
    <w:p w:rsidR="00A56B69" w:rsidRDefault="00A56B69" w:rsidP="00A56B69">
      <w:pPr>
        <w:pStyle w:val="a7"/>
        <w:spacing w:before="0" w:after="0"/>
        <w:jc w:val="center"/>
        <w:rPr>
          <w:b/>
          <w:bCs/>
          <w:sz w:val="24"/>
          <w:szCs w:val="24"/>
        </w:rPr>
      </w:pPr>
    </w:p>
    <w:p w:rsidR="00A56B69" w:rsidRDefault="00A56B69" w:rsidP="00A56B69">
      <w:pPr>
        <w:pStyle w:val="a7"/>
        <w:spacing w:before="0" w:after="0"/>
        <w:jc w:val="center"/>
        <w:rPr>
          <w:b/>
          <w:bCs/>
          <w:sz w:val="24"/>
          <w:szCs w:val="24"/>
        </w:rPr>
      </w:pPr>
    </w:p>
    <w:p w:rsidR="00A56B69" w:rsidRDefault="00A56B69" w:rsidP="00A56B69">
      <w:pPr>
        <w:pStyle w:val="a7"/>
        <w:spacing w:before="0" w:after="0"/>
        <w:jc w:val="center"/>
        <w:rPr>
          <w:b/>
          <w:bCs/>
          <w:sz w:val="24"/>
          <w:szCs w:val="24"/>
        </w:rPr>
      </w:pPr>
    </w:p>
    <w:p w:rsidR="00A56B69" w:rsidRDefault="00A56B69" w:rsidP="00A56B69">
      <w:pPr>
        <w:pStyle w:val="a7"/>
        <w:spacing w:before="0" w:after="0"/>
        <w:jc w:val="center"/>
        <w:rPr>
          <w:b/>
          <w:bCs/>
          <w:sz w:val="24"/>
          <w:szCs w:val="24"/>
        </w:rPr>
      </w:pPr>
    </w:p>
    <w:p w:rsidR="00A56B69" w:rsidRDefault="00A56B69" w:rsidP="00A56B69">
      <w:pPr>
        <w:pStyle w:val="a7"/>
        <w:spacing w:before="0" w:after="0"/>
        <w:jc w:val="center"/>
        <w:rPr>
          <w:b/>
          <w:bCs/>
          <w:sz w:val="24"/>
          <w:szCs w:val="24"/>
        </w:rPr>
      </w:pPr>
    </w:p>
    <w:p w:rsidR="00A56B69" w:rsidRDefault="00A56B69" w:rsidP="00A56B69">
      <w:pPr>
        <w:pStyle w:val="a7"/>
        <w:spacing w:before="0" w:after="0"/>
        <w:jc w:val="center"/>
        <w:rPr>
          <w:b/>
          <w:bCs/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jc w:val="center"/>
        <w:rPr>
          <w:b/>
          <w:bCs/>
          <w:sz w:val="24"/>
          <w:szCs w:val="24"/>
        </w:rPr>
      </w:pPr>
      <w:r w:rsidRPr="00B1445E">
        <w:rPr>
          <w:b/>
          <w:bCs/>
          <w:sz w:val="24"/>
          <w:szCs w:val="24"/>
        </w:rPr>
        <w:lastRenderedPageBreak/>
        <w:t>4.</w:t>
      </w:r>
      <w:r w:rsidRPr="00A56B69">
        <w:rPr>
          <w:b/>
          <w:bCs/>
          <w:sz w:val="24"/>
          <w:szCs w:val="24"/>
        </w:rPr>
        <w:t xml:space="preserve"> Формирование библиотечного фонда</w:t>
      </w: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810"/>
        <w:gridCol w:w="2740"/>
      </w:tblGrid>
      <w:tr w:rsidR="00D10B92" w:rsidRPr="00A56B69"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b/>
                <w:bCs/>
                <w:sz w:val="24"/>
                <w:szCs w:val="24"/>
              </w:rPr>
            </w:pPr>
            <w:r w:rsidRPr="00A56B69">
              <w:rPr>
                <w:b/>
                <w:bCs/>
                <w:sz w:val="24"/>
                <w:szCs w:val="24"/>
              </w:rPr>
              <w:t>Содержание работы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b/>
                <w:bCs/>
                <w:sz w:val="24"/>
                <w:szCs w:val="24"/>
              </w:rPr>
            </w:pPr>
            <w:r w:rsidRPr="00A56B69">
              <w:rPr>
                <w:b/>
                <w:bCs/>
                <w:sz w:val="24"/>
                <w:szCs w:val="24"/>
              </w:rPr>
              <w:t>Срок исполнения</w:t>
            </w:r>
          </w:p>
        </w:tc>
      </w:tr>
      <w:tr w:rsidR="00D10B92" w:rsidRPr="00A56B69"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 xml:space="preserve">- формирование общешкольного заказа на учебники и учебные пособия с учетом замечаний 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декабрь</w:t>
            </w:r>
          </w:p>
        </w:tc>
      </w:tr>
      <w:tr w:rsidR="00D10B92" w:rsidRPr="00A56B69"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Комплектование фонда</w:t>
            </w:r>
            <w:proofErr w:type="gramStart"/>
            <w:r w:rsidRPr="00A56B69">
              <w:rPr>
                <w:sz w:val="24"/>
                <w:szCs w:val="24"/>
              </w:rPr>
              <w:t xml:space="preserve"> :</w:t>
            </w:r>
            <w:proofErr w:type="gramEnd"/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- оформление подписки на периодические издания;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- прием, учет и обработка литературы, полученной в дар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февраль, август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по мере поступления</w:t>
            </w:r>
          </w:p>
        </w:tc>
      </w:tr>
      <w:tr w:rsidR="00D10B92" w:rsidRPr="00A56B69"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Изъятие и списание ветхой, морально устаревшей и непрофильной литературы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июнь</w:t>
            </w:r>
          </w:p>
        </w:tc>
      </w:tr>
      <w:tr w:rsidR="00D10B92" w:rsidRPr="00A56B69"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Прием и техническая обработка новых учебных изданий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В течение года</w:t>
            </w:r>
          </w:p>
        </w:tc>
      </w:tr>
      <w:tr w:rsidR="00D10B92" w:rsidRPr="00A56B69"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 xml:space="preserve"> Учет новых поступлений, пополнение и редактирование учетной картотеки «Учебники и учебные пособия»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в течение года</w:t>
            </w:r>
          </w:p>
        </w:tc>
      </w:tr>
      <w:tr w:rsidR="00D10B92" w:rsidRPr="00A56B69"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Расстановка новых изданий в фонде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по мере поступления</w:t>
            </w:r>
          </w:p>
        </w:tc>
      </w:tr>
      <w:tr w:rsidR="00D10B92" w:rsidRPr="00A56B69"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Организация открытого доступа к фонду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в течение года</w:t>
            </w:r>
          </w:p>
        </w:tc>
      </w:tr>
      <w:tr w:rsidR="00D10B92" w:rsidRPr="00A56B69"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Обеспечение сохранности фонда: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- рейды по проверке сохранности учебников совместно с родителями;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- проверка учебного фонда;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- мелкий ремонт книг с привлечением читателей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- санитарный день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2 раза в год /декабрь, апрель/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июнь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1 раз в месяц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1 раз в месяц</w:t>
            </w:r>
          </w:p>
        </w:tc>
      </w:tr>
    </w:tbl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b/>
          <w:bCs/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b/>
          <w:bCs/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b/>
          <w:bCs/>
          <w:sz w:val="24"/>
          <w:szCs w:val="24"/>
        </w:rPr>
      </w:pPr>
    </w:p>
    <w:p w:rsidR="00A56B69" w:rsidRDefault="00A56B69" w:rsidP="00A56B69">
      <w:pPr>
        <w:pStyle w:val="a7"/>
        <w:spacing w:before="0" w:after="0"/>
        <w:jc w:val="center"/>
        <w:rPr>
          <w:b/>
          <w:bCs/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jc w:val="center"/>
        <w:rPr>
          <w:b/>
          <w:bCs/>
          <w:sz w:val="24"/>
          <w:szCs w:val="24"/>
        </w:rPr>
      </w:pPr>
      <w:r w:rsidRPr="00A56B69">
        <w:rPr>
          <w:b/>
          <w:bCs/>
          <w:sz w:val="24"/>
          <w:szCs w:val="24"/>
        </w:rPr>
        <w:lastRenderedPageBreak/>
        <w:t>5.Работа по пропаганде библиотечно-библиографических знаний.</w:t>
      </w:r>
    </w:p>
    <w:p w:rsidR="00D10B92" w:rsidRPr="00A56B69" w:rsidRDefault="00D10B92" w:rsidP="00A56B69">
      <w:pPr>
        <w:pStyle w:val="a7"/>
        <w:spacing w:before="0" w:after="0"/>
        <w:jc w:val="center"/>
        <w:rPr>
          <w:b/>
          <w:sz w:val="24"/>
          <w:szCs w:val="24"/>
        </w:rPr>
      </w:pPr>
      <w:r w:rsidRPr="00A56B69">
        <w:rPr>
          <w:b/>
          <w:sz w:val="24"/>
          <w:szCs w:val="24"/>
        </w:rPr>
        <w:t>Справочно-библиографическая работа</w:t>
      </w:r>
    </w:p>
    <w:p w:rsidR="00D10B92" w:rsidRPr="00A56B69" w:rsidRDefault="00D10B92" w:rsidP="00A56B69">
      <w:pPr>
        <w:pStyle w:val="a7"/>
        <w:spacing w:before="0" w:after="0"/>
        <w:jc w:val="center"/>
        <w:rPr>
          <w:b/>
          <w:sz w:val="24"/>
          <w:szCs w:val="24"/>
        </w:rPr>
      </w:pPr>
    </w:p>
    <w:tbl>
      <w:tblPr>
        <w:tblW w:w="0" w:type="auto"/>
        <w:tblInd w:w="355" w:type="dxa"/>
        <w:tblLayout w:type="fixed"/>
        <w:tblLook w:val="0000"/>
      </w:tblPr>
      <w:tblGrid>
        <w:gridCol w:w="531"/>
        <w:gridCol w:w="6354"/>
        <w:gridCol w:w="2336"/>
      </w:tblGrid>
      <w:tr w:rsidR="00D10B92" w:rsidRPr="00A56B6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b/>
                <w:bCs/>
                <w:sz w:val="24"/>
                <w:szCs w:val="24"/>
              </w:rPr>
            </w:pPr>
            <w:r w:rsidRPr="00A56B69">
              <w:rPr>
                <w:b/>
                <w:bCs/>
                <w:sz w:val="24"/>
                <w:szCs w:val="24"/>
              </w:rPr>
              <w:t>№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A56B69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A56B69">
              <w:rPr>
                <w:b/>
                <w:bCs/>
                <w:sz w:val="24"/>
                <w:szCs w:val="24"/>
              </w:rPr>
              <w:t>/</w:t>
            </w:r>
            <w:proofErr w:type="spellStart"/>
            <w:r w:rsidRPr="00A56B69"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b/>
                <w:bCs/>
                <w:sz w:val="24"/>
                <w:szCs w:val="24"/>
              </w:rPr>
            </w:pPr>
            <w:r w:rsidRPr="00A56B69">
              <w:rPr>
                <w:b/>
                <w:bCs/>
                <w:sz w:val="24"/>
                <w:szCs w:val="24"/>
              </w:rPr>
              <w:t>Содержание работы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b/>
                <w:bCs/>
                <w:sz w:val="24"/>
                <w:szCs w:val="24"/>
              </w:rPr>
            </w:pPr>
            <w:r w:rsidRPr="00A56B69">
              <w:rPr>
                <w:b/>
                <w:bCs/>
                <w:sz w:val="24"/>
                <w:szCs w:val="24"/>
              </w:rPr>
              <w:t>Срок исполнения</w:t>
            </w:r>
          </w:p>
        </w:tc>
      </w:tr>
      <w:tr w:rsidR="00D10B92" w:rsidRPr="00A56B6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1.</w:t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Привлечение новых читателей в библиотеку</w:t>
            </w:r>
            <w:proofErr w:type="gramStart"/>
            <w:r w:rsidRPr="00A56B69">
              <w:rPr>
                <w:sz w:val="24"/>
                <w:szCs w:val="24"/>
              </w:rPr>
              <w:t>.</w:t>
            </w:r>
            <w:proofErr w:type="gramEnd"/>
            <w:r w:rsidRPr="00A56B69">
              <w:rPr>
                <w:sz w:val="24"/>
                <w:szCs w:val="24"/>
              </w:rPr>
              <w:t xml:space="preserve"> </w:t>
            </w:r>
            <w:proofErr w:type="gramStart"/>
            <w:r w:rsidRPr="00A56B69">
              <w:rPr>
                <w:sz w:val="24"/>
                <w:szCs w:val="24"/>
              </w:rPr>
              <w:t>з</w:t>
            </w:r>
            <w:proofErr w:type="gramEnd"/>
            <w:r w:rsidRPr="00A56B69">
              <w:rPr>
                <w:sz w:val="24"/>
                <w:szCs w:val="24"/>
              </w:rPr>
              <w:t>накомство с библиотекой (1 класс)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декабрь</w:t>
            </w:r>
          </w:p>
        </w:tc>
      </w:tr>
      <w:tr w:rsidR="00D10B92" w:rsidRPr="00A56B69"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2</w:t>
            </w:r>
          </w:p>
        </w:tc>
        <w:tc>
          <w:tcPr>
            <w:tcW w:w="6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 xml:space="preserve">Понятие «читатель», «библиотекарь». Умение обращаться с книгой. 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 xml:space="preserve">Игра «Читаем сами». 1 </w:t>
            </w:r>
            <w:proofErr w:type="spellStart"/>
            <w:r w:rsidRPr="00A56B69">
              <w:rPr>
                <w:sz w:val="24"/>
                <w:szCs w:val="24"/>
              </w:rPr>
              <w:t>кл</w:t>
            </w:r>
            <w:proofErr w:type="spellEnd"/>
            <w:r w:rsidRPr="00A56B69">
              <w:rPr>
                <w:sz w:val="24"/>
                <w:szCs w:val="24"/>
              </w:rPr>
              <w:t>.</w:t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 xml:space="preserve"> май</w:t>
            </w:r>
          </w:p>
        </w:tc>
      </w:tr>
      <w:tr w:rsidR="00D10B92" w:rsidRPr="00A56B69"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3</w:t>
            </w:r>
          </w:p>
        </w:tc>
        <w:tc>
          <w:tcPr>
            <w:tcW w:w="6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Путешествие в царство книг</w:t>
            </w:r>
            <w:proofErr w:type="gramStart"/>
            <w:r w:rsidRPr="00A56B69">
              <w:rPr>
                <w:sz w:val="24"/>
                <w:szCs w:val="24"/>
              </w:rPr>
              <w:t xml:space="preserve"> .</w:t>
            </w:r>
            <w:proofErr w:type="gramEnd"/>
            <w:r w:rsidRPr="00A56B69">
              <w:rPr>
                <w:sz w:val="24"/>
                <w:szCs w:val="24"/>
              </w:rPr>
              <w:t xml:space="preserve"> Выставка -конкурс. 2 </w:t>
            </w:r>
            <w:proofErr w:type="spellStart"/>
            <w:r w:rsidRPr="00A56B69">
              <w:rPr>
                <w:sz w:val="24"/>
                <w:szCs w:val="24"/>
              </w:rPr>
              <w:t>кл</w:t>
            </w:r>
            <w:proofErr w:type="spellEnd"/>
            <w:r w:rsidRPr="00A56B69">
              <w:rPr>
                <w:sz w:val="24"/>
                <w:szCs w:val="24"/>
              </w:rPr>
              <w:t>.</w:t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сентябрь</w:t>
            </w:r>
          </w:p>
        </w:tc>
      </w:tr>
      <w:tr w:rsidR="00D10B92" w:rsidRPr="00A56B69"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4</w:t>
            </w:r>
          </w:p>
        </w:tc>
        <w:tc>
          <w:tcPr>
            <w:tcW w:w="6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Поиск книг ведут ученики.  Беседа</w:t>
            </w:r>
            <w:proofErr w:type="gramStart"/>
            <w:r w:rsidRPr="00A56B69">
              <w:rPr>
                <w:sz w:val="24"/>
                <w:szCs w:val="24"/>
              </w:rPr>
              <w:t xml:space="preserve"> ,</w:t>
            </w:r>
            <w:proofErr w:type="gramEnd"/>
            <w:r w:rsidRPr="00A56B69">
              <w:rPr>
                <w:sz w:val="24"/>
                <w:szCs w:val="24"/>
              </w:rPr>
              <w:t xml:space="preserve"> ролевая игра «Найди книгу». 2 </w:t>
            </w:r>
            <w:proofErr w:type="spellStart"/>
            <w:r w:rsidRPr="00A56B69">
              <w:rPr>
                <w:sz w:val="24"/>
                <w:szCs w:val="24"/>
              </w:rPr>
              <w:t>кл</w:t>
            </w:r>
            <w:proofErr w:type="spellEnd"/>
            <w:r w:rsidRPr="00A56B69">
              <w:rPr>
                <w:sz w:val="24"/>
                <w:szCs w:val="24"/>
              </w:rPr>
              <w:t>.</w:t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февраль</w:t>
            </w:r>
          </w:p>
        </w:tc>
      </w:tr>
      <w:tr w:rsidR="00D10B92" w:rsidRPr="00A56B69"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5</w:t>
            </w:r>
          </w:p>
        </w:tc>
        <w:tc>
          <w:tcPr>
            <w:tcW w:w="6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 xml:space="preserve">Как найти нужную книгу. Практикум. 3 </w:t>
            </w:r>
            <w:proofErr w:type="spellStart"/>
            <w:r w:rsidRPr="00A56B69">
              <w:rPr>
                <w:sz w:val="24"/>
                <w:szCs w:val="24"/>
              </w:rPr>
              <w:t>кл</w:t>
            </w:r>
            <w:proofErr w:type="spellEnd"/>
            <w:r w:rsidRPr="00A56B69">
              <w:rPr>
                <w:sz w:val="24"/>
                <w:szCs w:val="24"/>
              </w:rPr>
              <w:t>.</w:t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октябрь</w:t>
            </w:r>
          </w:p>
        </w:tc>
      </w:tr>
      <w:tr w:rsidR="00D10B92" w:rsidRPr="00A56B69"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6</w:t>
            </w:r>
          </w:p>
        </w:tc>
        <w:tc>
          <w:tcPr>
            <w:tcW w:w="6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 xml:space="preserve">Твоя первая энциклопедия. Беседа. 3 </w:t>
            </w:r>
            <w:proofErr w:type="spellStart"/>
            <w:r w:rsidRPr="00A56B69">
              <w:rPr>
                <w:sz w:val="24"/>
                <w:szCs w:val="24"/>
              </w:rPr>
              <w:t>кл</w:t>
            </w:r>
            <w:proofErr w:type="spellEnd"/>
            <w:r w:rsidRPr="00A56B69">
              <w:rPr>
                <w:sz w:val="24"/>
                <w:szCs w:val="24"/>
              </w:rPr>
              <w:t>.</w:t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март</w:t>
            </w:r>
          </w:p>
        </w:tc>
      </w:tr>
      <w:tr w:rsidR="00D10B92" w:rsidRPr="00A56B69"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7</w:t>
            </w:r>
          </w:p>
        </w:tc>
        <w:tc>
          <w:tcPr>
            <w:tcW w:w="6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 xml:space="preserve">Детские журналы и газеты. Обзор, выставка. 4 </w:t>
            </w:r>
            <w:proofErr w:type="spellStart"/>
            <w:r w:rsidRPr="00A56B69">
              <w:rPr>
                <w:sz w:val="24"/>
                <w:szCs w:val="24"/>
              </w:rPr>
              <w:t>кл</w:t>
            </w:r>
            <w:proofErr w:type="spellEnd"/>
            <w:r w:rsidRPr="00A56B69">
              <w:rPr>
                <w:sz w:val="24"/>
                <w:szCs w:val="24"/>
              </w:rPr>
              <w:t xml:space="preserve">.   </w:t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ноябрь</w:t>
            </w:r>
          </w:p>
        </w:tc>
      </w:tr>
      <w:tr w:rsidR="00D10B92" w:rsidRPr="00A56B69"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8</w:t>
            </w:r>
          </w:p>
        </w:tc>
        <w:tc>
          <w:tcPr>
            <w:tcW w:w="6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 xml:space="preserve">Они ответят на вопрос Что? Где? Когда? Почему? Беседа. Выставка. 4 </w:t>
            </w:r>
            <w:proofErr w:type="spellStart"/>
            <w:r w:rsidRPr="00A56B69">
              <w:rPr>
                <w:sz w:val="24"/>
                <w:szCs w:val="24"/>
              </w:rPr>
              <w:t>кл</w:t>
            </w:r>
            <w:proofErr w:type="spellEnd"/>
            <w:r w:rsidRPr="00A56B69">
              <w:rPr>
                <w:sz w:val="24"/>
                <w:szCs w:val="24"/>
              </w:rPr>
              <w:t>.</w:t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апрель</w:t>
            </w:r>
          </w:p>
        </w:tc>
      </w:tr>
      <w:tr w:rsidR="00D10B92" w:rsidRPr="00A56B69"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9</w:t>
            </w:r>
          </w:p>
        </w:tc>
        <w:tc>
          <w:tcPr>
            <w:tcW w:w="6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Вдумчивый читатель. Беседа</w:t>
            </w:r>
            <w:proofErr w:type="gramStart"/>
            <w:r w:rsidRPr="00A56B69">
              <w:rPr>
                <w:sz w:val="24"/>
                <w:szCs w:val="24"/>
              </w:rPr>
              <w:t xml:space="preserve"> ,</w:t>
            </w:r>
            <w:proofErr w:type="gramEnd"/>
            <w:r w:rsidRPr="00A56B69">
              <w:rPr>
                <w:sz w:val="24"/>
                <w:szCs w:val="24"/>
              </w:rPr>
              <w:t xml:space="preserve"> практикум. 5 </w:t>
            </w:r>
            <w:proofErr w:type="spellStart"/>
            <w:r w:rsidRPr="00A56B69">
              <w:rPr>
                <w:sz w:val="24"/>
                <w:szCs w:val="24"/>
              </w:rPr>
              <w:t>кл</w:t>
            </w:r>
            <w:proofErr w:type="spellEnd"/>
            <w:r w:rsidRPr="00A56B69">
              <w:rPr>
                <w:sz w:val="24"/>
                <w:szCs w:val="24"/>
              </w:rPr>
              <w:t>.</w:t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январь</w:t>
            </w:r>
          </w:p>
        </w:tc>
      </w:tr>
      <w:tr w:rsidR="00D10B92" w:rsidRPr="00A56B69"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10</w:t>
            </w:r>
          </w:p>
        </w:tc>
        <w:tc>
          <w:tcPr>
            <w:tcW w:w="6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proofErr w:type="spellStart"/>
            <w:r w:rsidRPr="00A56B69">
              <w:rPr>
                <w:sz w:val="24"/>
                <w:szCs w:val="24"/>
              </w:rPr>
              <w:t>Библио</w:t>
            </w:r>
            <w:proofErr w:type="spellEnd"/>
            <w:r w:rsidRPr="00A56B69">
              <w:rPr>
                <w:sz w:val="24"/>
                <w:szCs w:val="24"/>
              </w:rPr>
              <w:t xml:space="preserve"> — книга, графо _ пишу. 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 xml:space="preserve">Отзыв о книге. 5 </w:t>
            </w:r>
            <w:proofErr w:type="spellStart"/>
            <w:r w:rsidRPr="00A56B69">
              <w:rPr>
                <w:sz w:val="24"/>
                <w:szCs w:val="24"/>
              </w:rPr>
              <w:t>кл</w:t>
            </w:r>
            <w:proofErr w:type="spellEnd"/>
            <w:r w:rsidRPr="00A56B69">
              <w:rPr>
                <w:sz w:val="24"/>
                <w:szCs w:val="24"/>
              </w:rPr>
              <w:t>.</w:t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май</w:t>
            </w:r>
          </w:p>
        </w:tc>
      </w:tr>
      <w:tr w:rsidR="00D10B92" w:rsidRPr="00A56B69"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11</w:t>
            </w:r>
          </w:p>
        </w:tc>
        <w:tc>
          <w:tcPr>
            <w:tcW w:w="6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 xml:space="preserve">С информацией на «ты». Час самообразования. 6 </w:t>
            </w:r>
            <w:proofErr w:type="spellStart"/>
            <w:r w:rsidRPr="00A56B69">
              <w:rPr>
                <w:sz w:val="24"/>
                <w:szCs w:val="24"/>
              </w:rPr>
              <w:t>кл</w:t>
            </w:r>
            <w:proofErr w:type="spellEnd"/>
            <w:r w:rsidRPr="00A56B69">
              <w:rPr>
                <w:sz w:val="24"/>
                <w:szCs w:val="24"/>
              </w:rPr>
              <w:t>.</w:t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ноябрь</w:t>
            </w:r>
          </w:p>
        </w:tc>
      </w:tr>
      <w:tr w:rsidR="00D10B92" w:rsidRPr="00A56B69"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</w:tc>
      </w:tr>
      <w:tr w:rsidR="00D10B92" w:rsidRPr="00A56B69"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</w:tc>
      </w:tr>
      <w:tr w:rsidR="00D10B92" w:rsidRPr="00A56B69"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</w:tc>
      </w:tr>
      <w:tr w:rsidR="00D10B92" w:rsidRPr="00A56B69"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</w:tc>
      </w:tr>
    </w:tbl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b/>
          <w:bCs/>
          <w:sz w:val="24"/>
          <w:szCs w:val="24"/>
          <w:lang w:val="en-US"/>
        </w:rPr>
      </w:pPr>
    </w:p>
    <w:p w:rsidR="00D10B92" w:rsidRPr="00A56B69" w:rsidRDefault="00D10B92" w:rsidP="00A56B69">
      <w:pPr>
        <w:pStyle w:val="a7"/>
        <w:spacing w:before="0" w:after="0"/>
        <w:rPr>
          <w:b/>
          <w:bCs/>
          <w:sz w:val="24"/>
          <w:szCs w:val="24"/>
          <w:lang w:val="en-US"/>
        </w:rPr>
      </w:pPr>
    </w:p>
    <w:p w:rsidR="00D10B92" w:rsidRPr="00A56B69" w:rsidRDefault="00D10B92" w:rsidP="00A56B69">
      <w:pPr>
        <w:pStyle w:val="a7"/>
        <w:spacing w:before="0" w:after="0"/>
        <w:rPr>
          <w:b/>
          <w:bCs/>
          <w:sz w:val="24"/>
          <w:szCs w:val="24"/>
          <w:lang w:val="en-US"/>
        </w:rPr>
      </w:pPr>
    </w:p>
    <w:p w:rsidR="00D10B92" w:rsidRPr="00A56B69" w:rsidRDefault="00D10B92" w:rsidP="00A56B69">
      <w:pPr>
        <w:pStyle w:val="a7"/>
        <w:spacing w:before="0" w:after="0"/>
        <w:rPr>
          <w:b/>
          <w:bCs/>
          <w:sz w:val="24"/>
          <w:szCs w:val="24"/>
          <w:lang w:val="en-US"/>
        </w:rPr>
      </w:pPr>
    </w:p>
    <w:p w:rsidR="00A56B69" w:rsidRDefault="00A56B69" w:rsidP="00A56B69">
      <w:pPr>
        <w:pStyle w:val="a7"/>
        <w:spacing w:before="0" w:after="0"/>
        <w:jc w:val="center"/>
        <w:rPr>
          <w:b/>
          <w:bCs/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jc w:val="center"/>
        <w:rPr>
          <w:b/>
          <w:bCs/>
          <w:sz w:val="24"/>
          <w:szCs w:val="24"/>
        </w:rPr>
      </w:pPr>
      <w:r w:rsidRPr="00A56B69">
        <w:rPr>
          <w:b/>
          <w:bCs/>
          <w:sz w:val="24"/>
          <w:szCs w:val="24"/>
          <w:lang w:val="en-US"/>
        </w:rPr>
        <w:lastRenderedPageBreak/>
        <w:t>6.</w:t>
      </w:r>
      <w:r w:rsidRPr="00A56B69">
        <w:rPr>
          <w:b/>
          <w:bCs/>
          <w:sz w:val="24"/>
          <w:szCs w:val="24"/>
        </w:rPr>
        <w:t>Работа с читателями</w:t>
      </w: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</w:p>
    <w:tbl>
      <w:tblPr>
        <w:tblW w:w="0" w:type="auto"/>
        <w:tblInd w:w="355" w:type="dxa"/>
        <w:tblLayout w:type="fixed"/>
        <w:tblLook w:val="0000"/>
      </w:tblPr>
      <w:tblGrid>
        <w:gridCol w:w="647"/>
        <w:gridCol w:w="5343"/>
        <w:gridCol w:w="1276"/>
        <w:gridCol w:w="2229"/>
      </w:tblGrid>
      <w:tr w:rsidR="00D10B92" w:rsidRPr="00A56B69" w:rsidTr="00734340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b/>
                <w:bCs/>
                <w:sz w:val="24"/>
                <w:szCs w:val="24"/>
              </w:rPr>
            </w:pPr>
            <w:r w:rsidRPr="00A56B69"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6B69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A56B69">
              <w:rPr>
                <w:b/>
                <w:bCs/>
                <w:sz w:val="24"/>
                <w:szCs w:val="24"/>
              </w:rPr>
              <w:t>/</w:t>
            </w:r>
            <w:proofErr w:type="spellStart"/>
            <w:r w:rsidRPr="00A56B69"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Содержание работы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b/>
                <w:bCs/>
                <w:sz w:val="24"/>
                <w:szCs w:val="24"/>
              </w:rPr>
            </w:pPr>
            <w:r w:rsidRPr="00A56B69">
              <w:rPr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b/>
                <w:bCs/>
                <w:sz w:val="24"/>
                <w:szCs w:val="24"/>
              </w:rPr>
            </w:pPr>
            <w:r w:rsidRPr="00A56B69">
              <w:rPr>
                <w:b/>
                <w:bCs/>
                <w:sz w:val="24"/>
                <w:szCs w:val="24"/>
              </w:rPr>
              <w:t xml:space="preserve">Срок </w:t>
            </w:r>
            <w:proofErr w:type="spellStart"/>
            <w:proofErr w:type="gramStart"/>
            <w:r w:rsidRPr="00A56B69">
              <w:rPr>
                <w:b/>
                <w:bCs/>
                <w:sz w:val="24"/>
                <w:szCs w:val="24"/>
              </w:rPr>
              <w:t>исполне-ния</w:t>
            </w:r>
            <w:proofErr w:type="spellEnd"/>
            <w:proofErr w:type="gramEnd"/>
          </w:p>
        </w:tc>
      </w:tr>
      <w:tr w:rsidR="00D10B92" w:rsidRPr="00A56B69" w:rsidTr="00734340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b/>
                <w:sz w:val="24"/>
                <w:szCs w:val="24"/>
              </w:rPr>
            </w:pPr>
            <w:r w:rsidRPr="00A56B69">
              <w:rPr>
                <w:b/>
                <w:sz w:val="24"/>
                <w:szCs w:val="24"/>
              </w:rPr>
              <w:t xml:space="preserve">М а с </w:t>
            </w:r>
            <w:proofErr w:type="spellStart"/>
            <w:proofErr w:type="gramStart"/>
            <w:r w:rsidRPr="00A56B69">
              <w:rPr>
                <w:b/>
                <w:sz w:val="24"/>
                <w:szCs w:val="24"/>
              </w:rPr>
              <w:t>с</w:t>
            </w:r>
            <w:proofErr w:type="spellEnd"/>
            <w:proofErr w:type="gramEnd"/>
            <w:r w:rsidRPr="00A56B69">
              <w:rPr>
                <w:b/>
                <w:sz w:val="24"/>
                <w:szCs w:val="24"/>
              </w:rPr>
              <w:t xml:space="preserve"> о в а я  </w:t>
            </w:r>
            <w:proofErr w:type="spellStart"/>
            <w:r w:rsidRPr="00A56B69">
              <w:rPr>
                <w:b/>
                <w:sz w:val="24"/>
                <w:szCs w:val="24"/>
              </w:rPr>
              <w:t>р</w:t>
            </w:r>
            <w:proofErr w:type="spellEnd"/>
            <w:r w:rsidRPr="00A56B69">
              <w:rPr>
                <w:b/>
                <w:sz w:val="24"/>
                <w:szCs w:val="24"/>
              </w:rPr>
              <w:t xml:space="preserve"> а б о т 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</w:tc>
      </w:tr>
      <w:tr w:rsidR="00D10B92" w:rsidRPr="00A56B69" w:rsidTr="00734340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1.</w:t>
            </w:r>
          </w:p>
        </w:tc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i/>
                <w:sz w:val="24"/>
                <w:szCs w:val="24"/>
              </w:rPr>
            </w:pPr>
            <w:r w:rsidRPr="00A56B69">
              <w:rPr>
                <w:i/>
                <w:sz w:val="24"/>
                <w:szCs w:val="24"/>
              </w:rPr>
              <w:t>В помощь учебному процессу: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- выставка учебно-методических комплектов «Знакомьтесь, новый учебник!»;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- выставка учебных изданий к предметным неделям (неделя математики, химии и т.д.)</w:t>
            </w:r>
          </w:p>
          <w:p w:rsidR="004042B5" w:rsidRDefault="004042B5" w:rsidP="004042B5">
            <w:pPr>
              <w:pStyle w:val="a7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-выставка «книги просят защит</w:t>
            </w:r>
            <w:r w:rsidR="00D10B92" w:rsidRPr="00A56B69">
              <w:rPr>
                <w:sz w:val="24"/>
                <w:szCs w:val="24"/>
              </w:rPr>
              <w:t>».</w:t>
            </w:r>
          </w:p>
          <w:p w:rsidR="004042B5" w:rsidRPr="004042B5" w:rsidRDefault="004042B5" w:rsidP="004042B5">
            <w:pPr>
              <w:pStyle w:val="a7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-подготовить буклеты «Писатели в начальной школе» /портрет + биография/</w:t>
            </w:r>
          </w:p>
          <w:p w:rsidR="00F073F4" w:rsidRDefault="00942B76" w:rsidP="00F073F4">
            <w:pPr>
              <w:pStyle w:val="a7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42B76">
              <w:rPr>
                <w:sz w:val="24"/>
                <w:szCs w:val="24"/>
              </w:rPr>
              <w:t>180 лет со времени написания сказки А.С. Пушкина «Сказка о золотом петушке» (1834). Завершён цикл сказок (1830–1834)</w:t>
            </w:r>
          </w:p>
          <w:p w:rsidR="00F073F4" w:rsidRPr="00F073F4" w:rsidRDefault="00F073F4" w:rsidP="00F073F4">
            <w:pPr>
              <w:pStyle w:val="a7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 лет со времени публикации сборника рассказов и сказок «Волшебное слово» В.А. Осеевой.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«Россия чтит их имена!»- оформление книжных выставок к юбилейным датам.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b/>
                <w:bCs/>
                <w:sz w:val="24"/>
                <w:szCs w:val="24"/>
              </w:rPr>
            </w:pPr>
            <w:r w:rsidRPr="00A56B69">
              <w:rPr>
                <w:b/>
                <w:bCs/>
                <w:sz w:val="24"/>
                <w:szCs w:val="24"/>
              </w:rPr>
              <w:t>Юбилеи книг:</w:t>
            </w:r>
          </w:p>
          <w:p w:rsidR="00D10B92" w:rsidRPr="00A56B69" w:rsidRDefault="00942B76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942B76">
              <w:rPr>
                <w:sz w:val="24"/>
                <w:szCs w:val="24"/>
              </w:rPr>
              <w:t>75 лет со времени публикации сказов П.П.Бажова «Малахитовая шкатулка» (1939)</w:t>
            </w:r>
          </w:p>
          <w:p w:rsidR="00D10B92" w:rsidRPr="00A56B69" w:rsidRDefault="00942B76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942B76">
              <w:rPr>
                <w:sz w:val="24"/>
                <w:szCs w:val="24"/>
              </w:rPr>
              <w:t>70 лет со времени написания С.Я.Маршаком пьесы «Двенадцать месяцев»</w:t>
            </w:r>
          </w:p>
          <w:p w:rsidR="00D10B92" w:rsidRPr="00A56B69" w:rsidRDefault="00942B76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942B76">
              <w:rPr>
                <w:sz w:val="24"/>
                <w:szCs w:val="24"/>
              </w:rPr>
              <w:t xml:space="preserve">65 лет со времени издания сборника «Стихи детям» Агнии </w:t>
            </w:r>
            <w:proofErr w:type="spellStart"/>
            <w:r w:rsidRPr="00942B76">
              <w:rPr>
                <w:sz w:val="24"/>
                <w:szCs w:val="24"/>
              </w:rPr>
              <w:t>Барто</w:t>
            </w:r>
            <w:proofErr w:type="spellEnd"/>
            <w:r w:rsidRPr="00942B76">
              <w:rPr>
                <w:sz w:val="24"/>
                <w:szCs w:val="24"/>
              </w:rPr>
              <w:t xml:space="preserve"> (1949)</w:t>
            </w:r>
          </w:p>
          <w:p w:rsidR="00D10B92" w:rsidRPr="00A56B69" w:rsidRDefault="00942B76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942B76">
              <w:rPr>
                <w:sz w:val="24"/>
                <w:szCs w:val="24"/>
              </w:rPr>
              <w:t>35 лет со времени выхода сборника стихов, сказок и пьес «</w:t>
            </w:r>
            <w:proofErr w:type="spellStart"/>
            <w:r w:rsidRPr="00942B76">
              <w:rPr>
                <w:sz w:val="24"/>
                <w:szCs w:val="24"/>
              </w:rPr>
              <w:t>Считалия</w:t>
            </w:r>
            <w:proofErr w:type="spellEnd"/>
            <w:r w:rsidRPr="00942B76">
              <w:rPr>
                <w:sz w:val="24"/>
                <w:szCs w:val="24"/>
              </w:rPr>
              <w:t xml:space="preserve">» Бориса </w:t>
            </w:r>
            <w:proofErr w:type="spellStart"/>
            <w:r w:rsidRPr="00942B76">
              <w:rPr>
                <w:sz w:val="24"/>
                <w:szCs w:val="24"/>
              </w:rPr>
              <w:t>Заходера</w:t>
            </w:r>
            <w:proofErr w:type="spellEnd"/>
            <w:r w:rsidRPr="00942B76">
              <w:rPr>
                <w:sz w:val="24"/>
                <w:szCs w:val="24"/>
              </w:rPr>
              <w:t xml:space="preserve"> (1979)</w:t>
            </w:r>
          </w:p>
          <w:p w:rsidR="00D10B92" w:rsidRPr="00A56B69" w:rsidRDefault="00942B76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942B76">
              <w:rPr>
                <w:sz w:val="24"/>
                <w:szCs w:val="24"/>
              </w:rPr>
              <w:t xml:space="preserve">185 лет со времени издания повести Антония Погорельского «Чёрная курица, или </w:t>
            </w:r>
            <w:r w:rsidRPr="00942B76">
              <w:rPr>
                <w:sz w:val="24"/>
                <w:szCs w:val="24"/>
              </w:rPr>
              <w:lastRenderedPageBreak/>
              <w:t>Подземные жители» (1829)</w:t>
            </w:r>
          </w:p>
          <w:p w:rsidR="00D10B92" w:rsidRPr="00A56B69" w:rsidRDefault="00942B76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942B76">
              <w:rPr>
                <w:sz w:val="24"/>
                <w:szCs w:val="24"/>
              </w:rPr>
              <w:t>120 лет со времени завершения работы над сказками Р.Дж. Киплинга «Книга джунглей» (1894)</w:t>
            </w:r>
          </w:p>
          <w:p w:rsidR="00D10B92" w:rsidRPr="00A56B69" w:rsidRDefault="00942B76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942B76">
              <w:rPr>
                <w:sz w:val="24"/>
                <w:szCs w:val="24"/>
              </w:rPr>
              <w:t>180 лет со времени выхода сказки Петра Павловича Ершова «Конёк-Горбунок» (1834)</w:t>
            </w:r>
          </w:p>
          <w:p w:rsidR="00D10B92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734340" w:rsidRPr="00734340" w:rsidRDefault="00734340" w:rsidP="00734340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все уч-ся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все уч-ся</w:t>
            </w:r>
          </w:p>
          <w:p w:rsidR="00B1445E" w:rsidRDefault="00B1445E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все уч-ся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F95FC6" w:rsidRPr="00A56B69" w:rsidRDefault="00F95FC6" w:rsidP="00F95FC6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все уч-ся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 xml:space="preserve">1-2 </w:t>
            </w:r>
            <w:proofErr w:type="spellStart"/>
            <w:r w:rsidRPr="00A56B69">
              <w:rPr>
                <w:sz w:val="24"/>
                <w:szCs w:val="24"/>
              </w:rPr>
              <w:t>кл</w:t>
            </w:r>
            <w:proofErr w:type="spellEnd"/>
            <w:r w:rsidRPr="00A56B69">
              <w:rPr>
                <w:sz w:val="24"/>
                <w:szCs w:val="24"/>
              </w:rPr>
              <w:t>.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 xml:space="preserve">3-4 </w:t>
            </w:r>
            <w:proofErr w:type="spellStart"/>
            <w:r w:rsidRPr="00A56B69">
              <w:rPr>
                <w:sz w:val="24"/>
                <w:szCs w:val="24"/>
              </w:rPr>
              <w:t>кл</w:t>
            </w:r>
            <w:proofErr w:type="spellEnd"/>
            <w:r w:rsidRPr="00A56B69">
              <w:rPr>
                <w:sz w:val="24"/>
                <w:szCs w:val="24"/>
              </w:rPr>
              <w:t>.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F073F4" w:rsidRDefault="00F073F4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F073F4" w:rsidRDefault="00F073F4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все уч-ся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все желающие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сентябрь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 xml:space="preserve">в </w:t>
            </w:r>
            <w:proofErr w:type="spellStart"/>
            <w:r w:rsidRPr="00A56B69">
              <w:rPr>
                <w:sz w:val="24"/>
                <w:szCs w:val="24"/>
              </w:rPr>
              <w:t>теч</w:t>
            </w:r>
            <w:proofErr w:type="gramStart"/>
            <w:r w:rsidRPr="00A56B69">
              <w:rPr>
                <w:sz w:val="24"/>
                <w:szCs w:val="24"/>
              </w:rPr>
              <w:t>.г</w:t>
            </w:r>
            <w:proofErr w:type="gramEnd"/>
            <w:r w:rsidRPr="00A56B69">
              <w:rPr>
                <w:sz w:val="24"/>
                <w:szCs w:val="24"/>
              </w:rPr>
              <w:t>ода</w:t>
            </w:r>
            <w:proofErr w:type="spellEnd"/>
          </w:p>
          <w:p w:rsidR="00B1445E" w:rsidRDefault="00B1445E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декабрь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Default="00F95FC6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  <w:p w:rsidR="00F95FC6" w:rsidRDefault="00F95FC6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октябрь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ноябрь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F073F4" w:rsidRDefault="00F073F4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F073F4" w:rsidRDefault="00F073F4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В течение года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734340" w:rsidRPr="00734340" w:rsidRDefault="00734340" w:rsidP="00734340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Я</w:t>
            </w:r>
            <w:r w:rsidR="00D10B92" w:rsidRPr="00A56B69">
              <w:rPr>
                <w:sz w:val="24"/>
                <w:szCs w:val="24"/>
              </w:rPr>
              <w:t>нварь</w:t>
            </w:r>
          </w:p>
          <w:p w:rsidR="00734340" w:rsidRDefault="00734340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февраль</w:t>
            </w:r>
          </w:p>
          <w:p w:rsidR="00734340" w:rsidRDefault="00734340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март</w:t>
            </w:r>
          </w:p>
          <w:p w:rsidR="00734340" w:rsidRDefault="00734340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апрель</w:t>
            </w:r>
          </w:p>
          <w:p w:rsidR="00734340" w:rsidRDefault="00734340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942B76" w:rsidRDefault="00942B76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май</w:t>
            </w:r>
          </w:p>
          <w:p w:rsidR="00942B76" w:rsidRDefault="00942B76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942B76" w:rsidRDefault="00942B76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октябрь</w:t>
            </w:r>
          </w:p>
          <w:p w:rsidR="00942B76" w:rsidRDefault="00942B76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942B76" w:rsidRDefault="00942B76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ноябрь</w:t>
            </w:r>
          </w:p>
        </w:tc>
      </w:tr>
      <w:tr w:rsidR="00D10B92" w:rsidRPr="00A56B69" w:rsidTr="00734340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i/>
                <w:sz w:val="24"/>
                <w:szCs w:val="24"/>
              </w:rPr>
            </w:pPr>
            <w:r w:rsidRPr="00A56B69">
              <w:rPr>
                <w:i/>
                <w:sz w:val="24"/>
                <w:szCs w:val="24"/>
              </w:rPr>
              <w:t>В помощь социализации личности: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 xml:space="preserve"> Воспитание здорового образа жизни: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 xml:space="preserve">- </w:t>
            </w:r>
            <w:proofErr w:type="gramStart"/>
            <w:r w:rsidRPr="00A56B69">
              <w:rPr>
                <w:sz w:val="24"/>
                <w:szCs w:val="24"/>
              </w:rPr>
              <w:t>выставка «О</w:t>
            </w:r>
            <w:proofErr w:type="gramEnd"/>
            <w:r w:rsidRPr="00A56B69">
              <w:rPr>
                <w:sz w:val="24"/>
                <w:szCs w:val="24"/>
              </w:rPr>
              <w:t xml:space="preserve"> вредных привычках»;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- конкурс плакатов «Мы за здоровый образ жизни! »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-беседа на тему: Скажите себе: нет! Отказ от вредных привычек.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i/>
                <w:sz w:val="24"/>
                <w:szCs w:val="24"/>
              </w:rPr>
            </w:pPr>
            <w:r w:rsidRPr="00A56B69">
              <w:rPr>
                <w:i/>
                <w:sz w:val="24"/>
                <w:szCs w:val="24"/>
              </w:rPr>
              <w:t>Нравственное воспитание: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- выставка «Хочу быть честным»;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- подбор литературы к урокам «Права человека</w:t>
            </w:r>
            <w:proofErr w:type="gramStart"/>
            <w:r w:rsidRPr="00A56B69">
              <w:rPr>
                <w:sz w:val="24"/>
                <w:szCs w:val="24"/>
              </w:rPr>
              <w:t>.»</w:t>
            </w:r>
            <w:proofErr w:type="gramEnd"/>
          </w:p>
          <w:p w:rsidR="00D10B92" w:rsidRPr="00A56B69" w:rsidRDefault="00D10B92" w:rsidP="00A56B69">
            <w:pPr>
              <w:pStyle w:val="a7"/>
              <w:spacing w:before="0" w:after="0"/>
              <w:rPr>
                <w:i/>
                <w:sz w:val="24"/>
                <w:szCs w:val="24"/>
              </w:rPr>
            </w:pPr>
            <w:r w:rsidRPr="00A56B69">
              <w:rPr>
                <w:i/>
                <w:sz w:val="24"/>
                <w:szCs w:val="24"/>
              </w:rPr>
              <w:t>Экологическое воспитание: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- выставка «Семь чудес света;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викторина «Экологическая тропа»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викторина «Растительный и животный мир Красной книги».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Разговор за круглым столом «природа и вы»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все уч-ся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все уч-ся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все уч-ся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все уч-ся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все уч-ся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все уч-ся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 xml:space="preserve">1-2 </w:t>
            </w:r>
            <w:proofErr w:type="spellStart"/>
            <w:r w:rsidRPr="00A56B69">
              <w:rPr>
                <w:sz w:val="24"/>
                <w:szCs w:val="24"/>
              </w:rPr>
              <w:t>кл</w:t>
            </w:r>
            <w:proofErr w:type="spellEnd"/>
            <w:r w:rsidRPr="00A56B69">
              <w:rPr>
                <w:sz w:val="24"/>
                <w:szCs w:val="24"/>
              </w:rPr>
              <w:t>.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 xml:space="preserve">3-4 </w:t>
            </w:r>
            <w:proofErr w:type="spellStart"/>
            <w:r w:rsidRPr="00A56B69">
              <w:rPr>
                <w:sz w:val="24"/>
                <w:szCs w:val="24"/>
              </w:rPr>
              <w:t>кл</w:t>
            </w:r>
            <w:proofErr w:type="spellEnd"/>
            <w:r w:rsidRPr="00A56B69">
              <w:rPr>
                <w:sz w:val="24"/>
                <w:szCs w:val="24"/>
              </w:rPr>
              <w:t>.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все уч-ся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октябрь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октябрь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ноябрь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ноябрь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январь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декабрь</w:t>
            </w:r>
          </w:p>
          <w:p w:rsidR="00D10B92" w:rsidRPr="00A56B69" w:rsidRDefault="00F073F4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апрель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F073F4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</w:tr>
      <w:tr w:rsidR="00D10B92" w:rsidRPr="00A56B69" w:rsidTr="00734340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i/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Цикл мероприятий к знаменательным и памятным датам</w:t>
            </w:r>
            <w:proofErr w:type="gramStart"/>
            <w:r w:rsidRPr="00A56B69">
              <w:rPr>
                <w:sz w:val="24"/>
                <w:szCs w:val="24"/>
              </w:rPr>
              <w:t xml:space="preserve"> </w:t>
            </w:r>
            <w:r w:rsidRPr="00A56B69">
              <w:rPr>
                <w:i/>
                <w:sz w:val="24"/>
                <w:szCs w:val="24"/>
              </w:rPr>
              <w:t>.</w:t>
            </w:r>
            <w:proofErr w:type="gramEnd"/>
            <w:r w:rsidRPr="00A56B69">
              <w:rPr>
                <w:i/>
                <w:sz w:val="24"/>
                <w:szCs w:val="24"/>
              </w:rPr>
              <w:t>Подбор стихотворений, песен и другого материала к праздникам.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все уч-ся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В течение года к праздникам</w:t>
            </w:r>
          </w:p>
        </w:tc>
      </w:tr>
      <w:tr w:rsidR="00D10B92" w:rsidRPr="00A56B69" w:rsidTr="00734340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b/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b/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b/>
                <w:sz w:val="24"/>
                <w:szCs w:val="24"/>
              </w:rPr>
            </w:pPr>
            <w:r w:rsidRPr="00A56B69">
              <w:rPr>
                <w:b/>
                <w:sz w:val="24"/>
                <w:szCs w:val="24"/>
              </w:rPr>
              <w:t xml:space="preserve">И </w:t>
            </w:r>
            <w:proofErr w:type="spellStart"/>
            <w:r w:rsidRPr="00A56B69">
              <w:rPr>
                <w:b/>
                <w:sz w:val="24"/>
                <w:szCs w:val="24"/>
              </w:rPr>
              <w:t>н</w:t>
            </w:r>
            <w:proofErr w:type="spellEnd"/>
            <w:r w:rsidRPr="00A56B6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56B69">
              <w:rPr>
                <w:b/>
                <w:sz w:val="24"/>
                <w:szCs w:val="24"/>
              </w:rPr>
              <w:t>д</w:t>
            </w:r>
            <w:proofErr w:type="spellEnd"/>
            <w:r w:rsidRPr="00A56B69">
              <w:rPr>
                <w:b/>
                <w:sz w:val="24"/>
                <w:szCs w:val="24"/>
              </w:rPr>
              <w:t xml:space="preserve"> и в и </w:t>
            </w:r>
            <w:proofErr w:type="spellStart"/>
            <w:r w:rsidRPr="00A56B69">
              <w:rPr>
                <w:b/>
                <w:sz w:val="24"/>
                <w:szCs w:val="24"/>
              </w:rPr>
              <w:t>д</w:t>
            </w:r>
            <w:proofErr w:type="spellEnd"/>
            <w:r w:rsidRPr="00A56B69">
              <w:rPr>
                <w:b/>
                <w:sz w:val="24"/>
                <w:szCs w:val="24"/>
              </w:rPr>
              <w:t xml:space="preserve"> у а л </w:t>
            </w:r>
            <w:proofErr w:type="spellStart"/>
            <w:r w:rsidRPr="00A56B69">
              <w:rPr>
                <w:b/>
                <w:sz w:val="24"/>
                <w:szCs w:val="24"/>
              </w:rPr>
              <w:t>ь</w:t>
            </w:r>
            <w:proofErr w:type="spellEnd"/>
            <w:r w:rsidRPr="00A56B6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56B69">
              <w:rPr>
                <w:b/>
                <w:sz w:val="24"/>
                <w:szCs w:val="24"/>
              </w:rPr>
              <w:t>н</w:t>
            </w:r>
            <w:proofErr w:type="spellEnd"/>
            <w:r w:rsidRPr="00A56B69">
              <w:rPr>
                <w:b/>
                <w:sz w:val="24"/>
                <w:szCs w:val="24"/>
              </w:rPr>
              <w:t xml:space="preserve"> а я   </w:t>
            </w:r>
            <w:proofErr w:type="spellStart"/>
            <w:proofErr w:type="gramStart"/>
            <w:r w:rsidRPr="00A56B69">
              <w:rPr>
                <w:b/>
                <w:sz w:val="24"/>
                <w:szCs w:val="24"/>
              </w:rPr>
              <w:t>р</w:t>
            </w:r>
            <w:proofErr w:type="spellEnd"/>
            <w:proofErr w:type="gramEnd"/>
            <w:r w:rsidRPr="00A56B69">
              <w:rPr>
                <w:b/>
                <w:sz w:val="24"/>
                <w:szCs w:val="24"/>
              </w:rPr>
              <w:t xml:space="preserve"> а б о т 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</w:tc>
      </w:tr>
      <w:tr w:rsidR="00D10B92" w:rsidRPr="00A56B69" w:rsidTr="00734340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1.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lastRenderedPageBreak/>
              <w:t>2.</w:t>
            </w:r>
          </w:p>
          <w:p w:rsidR="00F073F4" w:rsidRDefault="00F073F4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3.</w:t>
            </w:r>
          </w:p>
        </w:tc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lastRenderedPageBreak/>
              <w:t>Рекомендательные беседы при выдаче книг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lastRenderedPageBreak/>
              <w:t xml:space="preserve">Беседы о </w:t>
            </w:r>
            <w:proofErr w:type="gramStart"/>
            <w:r w:rsidRPr="00A56B69">
              <w:rPr>
                <w:sz w:val="24"/>
                <w:szCs w:val="24"/>
              </w:rPr>
              <w:t>прочитанном</w:t>
            </w:r>
            <w:proofErr w:type="gramEnd"/>
          </w:p>
          <w:p w:rsidR="00F073F4" w:rsidRDefault="00F073F4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Беседы о новых книгах, поступивших в библиотеку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lastRenderedPageBreak/>
              <w:t>Все уч-ся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lastRenderedPageBreak/>
              <w:t xml:space="preserve">1-5 </w:t>
            </w:r>
            <w:proofErr w:type="spellStart"/>
            <w:r w:rsidRPr="00A56B69">
              <w:rPr>
                <w:sz w:val="24"/>
                <w:szCs w:val="24"/>
              </w:rPr>
              <w:t>кл</w:t>
            </w:r>
            <w:proofErr w:type="spellEnd"/>
            <w:r w:rsidRPr="00A56B69">
              <w:rPr>
                <w:sz w:val="24"/>
                <w:szCs w:val="24"/>
              </w:rPr>
              <w:t>.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все уч-ся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145078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26" type="#_x0000_t88" style="position:absolute;margin-left:-5.4pt;margin-top:-.05pt;width:9.4pt;height:26.9pt;z-index:1;mso-wrap-style:none;mso-position-horizontal-relative:text;mso-position-vertical-relative:text;v-text-anchor:middle" strokeweight=".26mm">
                  <v:stroke joinstyle="miter"/>
                </v:shape>
              </w:pict>
            </w:r>
            <w:r w:rsidR="00D10B92" w:rsidRPr="00A56B69">
              <w:rPr>
                <w:sz w:val="24"/>
                <w:szCs w:val="24"/>
              </w:rPr>
              <w:t xml:space="preserve">  В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lastRenderedPageBreak/>
              <w:t xml:space="preserve">   </w:t>
            </w:r>
            <w:proofErr w:type="spellStart"/>
            <w:r w:rsidRPr="00A56B69">
              <w:rPr>
                <w:sz w:val="24"/>
                <w:szCs w:val="24"/>
              </w:rPr>
              <w:t>теч</w:t>
            </w:r>
            <w:proofErr w:type="gramStart"/>
            <w:r w:rsidRPr="00A56B69">
              <w:rPr>
                <w:sz w:val="24"/>
                <w:szCs w:val="24"/>
              </w:rPr>
              <w:t>.г</w:t>
            </w:r>
            <w:proofErr w:type="gramEnd"/>
            <w:r w:rsidRPr="00A56B69">
              <w:rPr>
                <w:sz w:val="24"/>
                <w:szCs w:val="24"/>
              </w:rPr>
              <w:t>ода</w:t>
            </w:r>
            <w:proofErr w:type="spellEnd"/>
          </w:p>
          <w:p w:rsidR="00F073F4" w:rsidRDefault="00F073F4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 xml:space="preserve">По мере </w:t>
            </w:r>
            <w:proofErr w:type="spellStart"/>
            <w:proofErr w:type="gramStart"/>
            <w:r w:rsidRPr="00A56B69">
              <w:rPr>
                <w:sz w:val="24"/>
                <w:szCs w:val="24"/>
              </w:rPr>
              <w:t>поступле-ния</w:t>
            </w:r>
            <w:proofErr w:type="spellEnd"/>
            <w:proofErr w:type="gramEnd"/>
            <w:r w:rsidRPr="00A56B69">
              <w:rPr>
                <w:sz w:val="24"/>
                <w:szCs w:val="24"/>
              </w:rPr>
              <w:t xml:space="preserve"> новой </w:t>
            </w:r>
            <w:proofErr w:type="spellStart"/>
            <w:r w:rsidRPr="00A56B69">
              <w:rPr>
                <w:sz w:val="24"/>
                <w:szCs w:val="24"/>
              </w:rPr>
              <w:t>лит-ры</w:t>
            </w:r>
            <w:proofErr w:type="spellEnd"/>
          </w:p>
        </w:tc>
      </w:tr>
      <w:tr w:rsidR="00D10B92" w:rsidRPr="00A56B69" w:rsidTr="00734340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Библиотечное обслуживание читателей (учащихся, педагогов, родителей)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Все читатели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В теч.года</w:t>
            </w:r>
          </w:p>
        </w:tc>
      </w:tr>
      <w:tr w:rsidR="00D10B92" w:rsidRPr="00A56B69" w:rsidTr="00734340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964D28" w:rsidRPr="00964D28" w:rsidRDefault="00964D28" w:rsidP="00964D28">
            <w:pPr>
              <w:pStyle w:val="a8"/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</w:tc>
      </w:tr>
      <w:tr w:rsidR="00D10B92" w:rsidRPr="00A56B69" w:rsidTr="00734340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b/>
                <w:sz w:val="24"/>
                <w:szCs w:val="24"/>
              </w:rPr>
            </w:pPr>
            <w:r w:rsidRPr="00A56B69">
              <w:rPr>
                <w:b/>
                <w:sz w:val="24"/>
                <w:szCs w:val="24"/>
              </w:rPr>
              <w:t>Работа с родителями.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1. Предоставление родителям информации о новых учебниках (составление библиографического списка учебников, необходимых школьникам к началу учебного года)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 xml:space="preserve">2.Организация выставок детской литературы       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3.Организация стенда для родителей.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4.Согласование с родителями заказа на учебную литературу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Май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Август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1 раз в четверть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начало уч. года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декабрь</w:t>
            </w:r>
          </w:p>
        </w:tc>
      </w:tr>
      <w:tr w:rsidR="00D10B92" w:rsidRPr="00A56B69" w:rsidTr="00734340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b/>
                <w:sz w:val="24"/>
                <w:szCs w:val="24"/>
              </w:rPr>
            </w:pPr>
            <w:r w:rsidRPr="00A56B69">
              <w:rPr>
                <w:b/>
                <w:sz w:val="24"/>
                <w:szCs w:val="24"/>
              </w:rPr>
              <w:t>Работа с педагогическим коллективом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</w:tc>
      </w:tr>
      <w:tr w:rsidR="00D10B92" w:rsidRPr="00A56B69" w:rsidTr="00734340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1.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Информирование учителей о новой учебной и учебно-методической литературе  (информационный обзор)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Консультационно-информационная работа с методическими объединениями учителей-предметников, направленная на оптимальный выбор учебников и учебных пособий в новом учебном году.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 xml:space="preserve">Оформление книжной выставки, посвященной Дню </w:t>
            </w:r>
            <w:r w:rsidRPr="00A56B69">
              <w:rPr>
                <w:sz w:val="24"/>
                <w:szCs w:val="24"/>
              </w:rPr>
              <w:lastRenderedPageBreak/>
              <w:t xml:space="preserve">учителя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lastRenderedPageBreak/>
              <w:t>По мере поступления новой литературы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ноябрь, декабрь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lastRenderedPageBreak/>
              <w:t>октябрь</w:t>
            </w:r>
          </w:p>
        </w:tc>
      </w:tr>
    </w:tbl>
    <w:p w:rsidR="00F073F4" w:rsidRDefault="00F073F4" w:rsidP="00A56B69">
      <w:pPr>
        <w:pStyle w:val="a7"/>
        <w:spacing w:before="0" w:after="0"/>
        <w:jc w:val="center"/>
        <w:rPr>
          <w:sz w:val="24"/>
          <w:szCs w:val="24"/>
        </w:rPr>
      </w:pPr>
    </w:p>
    <w:p w:rsidR="00F073F4" w:rsidRDefault="00F073F4" w:rsidP="00A56B69">
      <w:pPr>
        <w:pStyle w:val="a7"/>
        <w:spacing w:before="0" w:after="0"/>
        <w:jc w:val="center"/>
        <w:rPr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jc w:val="center"/>
        <w:rPr>
          <w:b/>
          <w:bCs/>
          <w:sz w:val="24"/>
          <w:szCs w:val="24"/>
        </w:rPr>
      </w:pPr>
      <w:r w:rsidRPr="00A56B69">
        <w:rPr>
          <w:b/>
          <w:bCs/>
          <w:sz w:val="24"/>
          <w:szCs w:val="24"/>
        </w:rPr>
        <w:t>7. Реклама библиотеки</w:t>
      </w:r>
    </w:p>
    <w:tbl>
      <w:tblPr>
        <w:tblW w:w="9504" w:type="dxa"/>
        <w:tblInd w:w="355" w:type="dxa"/>
        <w:tblLayout w:type="fixed"/>
        <w:tblLook w:val="0000"/>
      </w:tblPr>
      <w:tblGrid>
        <w:gridCol w:w="641"/>
        <w:gridCol w:w="6215"/>
        <w:gridCol w:w="1544"/>
        <w:gridCol w:w="1104"/>
      </w:tblGrid>
      <w:tr w:rsidR="00D10B92" w:rsidRPr="00A56B69" w:rsidTr="00AE5B47"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b/>
                <w:bCs/>
                <w:sz w:val="24"/>
                <w:szCs w:val="24"/>
              </w:rPr>
            </w:pPr>
            <w:r w:rsidRPr="00A56B69">
              <w:rPr>
                <w:b/>
                <w:bCs/>
                <w:sz w:val="24"/>
                <w:szCs w:val="24"/>
              </w:rPr>
              <w:t>№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A56B69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A56B69">
              <w:rPr>
                <w:b/>
                <w:bCs/>
                <w:sz w:val="24"/>
                <w:szCs w:val="24"/>
              </w:rPr>
              <w:t>/</w:t>
            </w:r>
            <w:proofErr w:type="spellStart"/>
            <w:r w:rsidRPr="00A56B69"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b/>
                <w:bCs/>
                <w:sz w:val="24"/>
                <w:szCs w:val="24"/>
              </w:rPr>
            </w:pPr>
            <w:r w:rsidRPr="00A56B69">
              <w:rPr>
                <w:b/>
                <w:bCs/>
                <w:sz w:val="24"/>
                <w:szCs w:val="24"/>
              </w:rPr>
              <w:t>Содержание работы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b/>
                <w:bCs/>
                <w:sz w:val="24"/>
                <w:szCs w:val="24"/>
              </w:rPr>
            </w:pPr>
            <w:r w:rsidRPr="00A56B69">
              <w:rPr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b/>
                <w:bCs/>
                <w:sz w:val="24"/>
                <w:szCs w:val="24"/>
              </w:rPr>
            </w:pPr>
            <w:proofErr w:type="spellStart"/>
            <w:r w:rsidRPr="00A56B69">
              <w:rPr>
                <w:b/>
                <w:bCs/>
                <w:sz w:val="24"/>
                <w:szCs w:val="24"/>
              </w:rPr>
              <w:t>Ответств</w:t>
            </w:r>
            <w:proofErr w:type="spellEnd"/>
            <w:r w:rsidRPr="00A56B69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D10B92" w:rsidRPr="00A56B69" w:rsidTr="00AE5B47"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1.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b/>
                <w:bCs/>
                <w:sz w:val="24"/>
                <w:szCs w:val="24"/>
              </w:rPr>
            </w:pPr>
            <w:r w:rsidRPr="00A56B69">
              <w:rPr>
                <w:b/>
                <w:bCs/>
                <w:sz w:val="24"/>
                <w:szCs w:val="24"/>
              </w:rPr>
              <w:t>Создание фирменного стиля: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- эстетическое оформление библиотеки (включая мелкий ремонт помещения)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подбор цветовой композиции и оригинального стиля для оформления выставок, разделителей.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август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октябрь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</w:tc>
      </w:tr>
      <w:tr w:rsidR="00D10B92" w:rsidRPr="00A56B69" w:rsidTr="00AE5B47"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734340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b/>
                <w:bCs/>
                <w:sz w:val="24"/>
                <w:szCs w:val="24"/>
              </w:rPr>
            </w:pPr>
            <w:r w:rsidRPr="00A56B69">
              <w:rPr>
                <w:b/>
                <w:bCs/>
                <w:sz w:val="24"/>
                <w:szCs w:val="24"/>
              </w:rPr>
              <w:t>Реклама о деятельности библиотеки: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 xml:space="preserve">- </w:t>
            </w:r>
            <w:proofErr w:type="gramStart"/>
            <w:r w:rsidRPr="00A56B69">
              <w:rPr>
                <w:sz w:val="24"/>
                <w:szCs w:val="24"/>
              </w:rPr>
              <w:t>устная</w:t>
            </w:r>
            <w:proofErr w:type="gramEnd"/>
            <w:r w:rsidRPr="00A56B69">
              <w:rPr>
                <w:sz w:val="24"/>
                <w:szCs w:val="24"/>
              </w:rPr>
              <w:t xml:space="preserve"> (во врем</w:t>
            </w:r>
            <w:r w:rsidR="00F073F4">
              <w:rPr>
                <w:sz w:val="24"/>
                <w:szCs w:val="24"/>
              </w:rPr>
              <w:t>я перемен, на классных часах</w:t>
            </w:r>
            <w:r w:rsidRPr="00A56B69">
              <w:rPr>
                <w:sz w:val="24"/>
                <w:szCs w:val="24"/>
              </w:rPr>
              <w:t xml:space="preserve"> и т.д.)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- наглядная (информационные объявления о выставках и мероприятиях, проводимых библиотекой</w:t>
            </w:r>
            <w:proofErr w:type="gramStart"/>
            <w:r w:rsidRPr="00A56B69">
              <w:rPr>
                <w:sz w:val="24"/>
                <w:szCs w:val="24"/>
              </w:rPr>
              <w:t xml:space="preserve"> )</w:t>
            </w:r>
            <w:proofErr w:type="gramEnd"/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- оформление постоянно действующего информационного стенда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 xml:space="preserve">в </w:t>
            </w:r>
            <w:proofErr w:type="spellStart"/>
            <w:r w:rsidRPr="00A56B69">
              <w:rPr>
                <w:sz w:val="24"/>
                <w:szCs w:val="24"/>
              </w:rPr>
              <w:t>теч</w:t>
            </w:r>
            <w:proofErr w:type="spellEnd"/>
            <w:r w:rsidRPr="00A56B69">
              <w:rPr>
                <w:sz w:val="24"/>
                <w:szCs w:val="24"/>
              </w:rPr>
              <w:t>. года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734340" w:rsidRDefault="00734340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по мере проведения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F073F4" w:rsidRDefault="00F073F4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F073F4" w:rsidRDefault="00F073F4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октябрь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</w:tc>
      </w:tr>
    </w:tbl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</w:p>
    <w:p w:rsidR="00A56B69" w:rsidRDefault="00A56B69" w:rsidP="00A56B69">
      <w:pPr>
        <w:pStyle w:val="a7"/>
        <w:spacing w:before="0" w:after="0"/>
        <w:jc w:val="center"/>
        <w:rPr>
          <w:b/>
          <w:bCs/>
          <w:sz w:val="24"/>
          <w:szCs w:val="24"/>
        </w:rPr>
      </w:pPr>
    </w:p>
    <w:p w:rsidR="00A56B69" w:rsidRDefault="00A56B69" w:rsidP="00A56B69">
      <w:pPr>
        <w:pStyle w:val="a7"/>
        <w:spacing w:before="0" w:after="0"/>
        <w:jc w:val="center"/>
        <w:rPr>
          <w:b/>
          <w:bCs/>
          <w:sz w:val="24"/>
          <w:szCs w:val="24"/>
        </w:rPr>
      </w:pPr>
    </w:p>
    <w:p w:rsidR="00A56B69" w:rsidRDefault="00A56B69" w:rsidP="00A56B69">
      <w:pPr>
        <w:pStyle w:val="a7"/>
        <w:spacing w:before="0" w:after="0"/>
        <w:jc w:val="center"/>
        <w:rPr>
          <w:b/>
          <w:bCs/>
          <w:sz w:val="24"/>
          <w:szCs w:val="24"/>
        </w:rPr>
      </w:pPr>
    </w:p>
    <w:p w:rsidR="00A56B69" w:rsidRDefault="00A56B69" w:rsidP="00A56B69">
      <w:pPr>
        <w:pStyle w:val="a7"/>
        <w:spacing w:before="0" w:after="0"/>
        <w:jc w:val="center"/>
        <w:rPr>
          <w:b/>
          <w:bCs/>
          <w:sz w:val="24"/>
          <w:szCs w:val="24"/>
        </w:rPr>
      </w:pPr>
    </w:p>
    <w:p w:rsidR="00A56B69" w:rsidRDefault="00A56B69" w:rsidP="00A56B69">
      <w:pPr>
        <w:pStyle w:val="a7"/>
        <w:spacing w:before="0" w:after="0"/>
        <w:jc w:val="center"/>
        <w:rPr>
          <w:b/>
          <w:bCs/>
          <w:sz w:val="24"/>
          <w:szCs w:val="24"/>
        </w:rPr>
      </w:pPr>
    </w:p>
    <w:p w:rsidR="00A56B69" w:rsidRDefault="00A56B69" w:rsidP="00A56B69">
      <w:pPr>
        <w:pStyle w:val="a7"/>
        <w:spacing w:before="0" w:after="0"/>
        <w:jc w:val="center"/>
        <w:rPr>
          <w:b/>
          <w:bCs/>
          <w:sz w:val="24"/>
          <w:szCs w:val="24"/>
        </w:rPr>
      </w:pPr>
    </w:p>
    <w:p w:rsidR="00A56B69" w:rsidRDefault="00A56B69" w:rsidP="00A56B69">
      <w:pPr>
        <w:pStyle w:val="a7"/>
        <w:spacing w:before="0" w:after="0"/>
        <w:jc w:val="center"/>
        <w:rPr>
          <w:b/>
          <w:bCs/>
          <w:sz w:val="24"/>
          <w:szCs w:val="24"/>
        </w:rPr>
      </w:pPr>
    </w:p>
    <w:p w:rsidR="00A56B69" w:rsidRDefault="00A56B69" w:rsidP="00A56B69">
      <w:pPr>
        <w:pStyle w:val="a7"/>
        <w:spacing w:before="0" w:after="0"/>
        <w:jc w:val="center"/>
        <w:rPr>
          <w:b/>
          <w:bCs/>
          <w:sz w:val="24"/>
          <w:szCs w:val="24"/>
        </w:rPr>
      </w:pPr>
    </w:p>
    <w:p w:rsidR="00A56B69" w:rsidRDefault="00A56B69" w:rsidP="00A56B69">
      <w:pPr>
        <w:pStyle w:val="a7"/>
        <w:spacing w:before="0" w:after="0"/>
        <w:jc w:val="center"/>
        <w:rPr>
          <w:b/>
          <w:bCs/>
          <w:sz w:val="24"/>
          <w:szCs w:val="24"/>
        </w:rPr>
      </w:pPr>
    </w:p>
    <w:p w:rsidR="00AE5B47" w:rsidRDefault="00AE5B47" w:rsidP="00A56B69">
      <w:pPr>
        <w:pStyle w:val="a7"/>
        <w:spacing w:before="0" w:after="0"/>
        <w:jc w:val="center"/>
        <w:rPr>
          <w:b/>
          <w:bCs/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jc w:val="center"/>
        <w:rPr>
          <w:b/>
          <w:bCs/>
          <w:sz w:val="24"/>
          <w:szCs w:val="24"/>
        </w:rPr>
      </w:pPr>
      <w:r w:rsidRPr="00A56B69">
        <w:rPr>
          <w:b/>
          <w:bCs/>
          <w:sz w:val="24"/>
          <w:szCs w:val="24"/>
        </w:rPr>
        <w:t>8. Профессиональное развитие работников библиотеки</w:t>
      </w:r>
    </w:p>
    <w:p w:rsidR="00D10B92" w:rsidRPr="00A56B69" w:rsidRDefault="00D10B92" w:rsidP="00A56B69">
      <w:pPr>
        <w:pStyle w:val="a7"/>
        <w:spacing w:before="0" w:after="0"/>
        <w:rPr>
          <w:b/>
          <w:bCs/>
          <w:sz w:val="24"/>
          <w:szCs w:val="24"/>
        </w:rPr>
      </w:pPr>
    </w:p>
    <w:tbl>
      <w:tblPr>
        <w:tblW w:w="0" w:type="auto"/>
        <w:tblInd w:w="355" w:type="dxa"/>
        <w:tblLayout w:type="fixed"/>
        <w:tblLook w:val="0000"/>
      </w:tblPr>
      <w:tblGrid>
        <w:gridCol w:w="642"/>
        <w:gridCol w:w="6214"/>
        <w:gridCol w:w="1438"/>
        <w:gridCol w:w="1210"/>
      </w:tblGrid>
      <w:tr w:rsidR="00D10B92" w:rsidRPr="00A56B69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b/>
                <w:bCs/>
                <w:sz w:val="24"/>
                <w:szCs w:val="24"/>
              </w:rPr>
            </w:pPr>
            <w:r w:rsidRPr="00A56B69">
              <w:rPr>
                <w:b/>
                <w:bCs/>
                <w:sz w:val="24"/>
                <w:szCs w:val="24"/>
              </w:rPr>
              <w:t>№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A56B69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A56B69">
              <w:rPr>
                <w:b/>
                <w:bCs/>
                <w:sz w:val="24"/>
                <w:szCs w:val="24"/>
              </w:rPr>
              <w:t>/</w:t>
            </w:r>
            <w:proofErr w:type="spellStart"/>
            <w:r w:rsidRPr="00A56B69"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b/>
                <w:bCs/>
                <w:sz w:val="24"/>
                <w:szCs w:val="24"/>
              </w:rPr>
            </w:pPr>
            <w:r w:rsidRPr="00A56B69">
              <w:rPr>
                <w:b/>
                <w:bCs/>
                <w:sz w:val="24"/>
                <w:szCs w:val="24"/>
              </w:rPr>
              <w:t>Содержание работы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b/>
                <w:bCs/>
                <w:sz w:val="24"/>
                <w:szCs w:val="24"/>
              </w:rPr>
            </w:pPr>
            <w:r w:rsidRPr="00A56B69">
              <w:rPr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b/>
                <w:bCs/>
                <w:sz w:val="24"/>
                <w:szCs w:val="24"/>
              </w:rPr>
            </w:pPr>
            <w:proofErr w:type="spellStart"/>
            <w:r w:rsidRPr="00A56B69">
              <w:rPr>
                <w:b/>
                <w:bCs/>
                <w:sz w:val="24"/>
                <w:szCs w:val="24"/>
              </w:rPr>
              <w:t>Ответств</w:t>
            </w:r>
            <w:proofErr w:type="spellEnd"/>
            <w:r w:rsidRPr="00A56B69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D10B92" w:rsidRPr="00A56B69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1.</w:t>
            </w:r>
          </w:p>
        </w:tc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 xml:space="preserve">Краткосрочные курсы повышения квалификации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proofErr w:type="gramStart"/>
            <w:r w:rsidRPr="00A56B69">
              <w:rPr>
                <w:sz w:val="24"/>
                <w:szCs w:val="24"/>
              </w:rPr>
              <w:t>согласно графика</w:t>
            </w:r>
            <w:proofErr w:type="gramEnd"/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proofErr w:type="spellStart"/>
            <w:r w:rsidRPr="00A56B69">
              <w:rPr>
                <w:sz w:val="24"/>
                <w:szCs w:val="24"/>
              </w:rPr>
              <w:t>биб-рь</w:t>
            </w:r>
            <w:proofErr w:type="spellEnd"/>
          </w:p>
        </w:tc>
      </w:tr>
      <w:tr w:rsidR="00D10B92" w:rsidRPr="00A56B69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2.</w:t>
            </w:r>
          </w:p>
        </w:tc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Краткосрочные курсы повышения квалификации по овладению компьютерными технологиями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proofErr w:type="gramStart"/>
            <w:r w:rsidRPr="00A56B69">
              <w:rPr>
                <w:sz w:val="24"/>
                <w:szCs w:val="24"/>
              </w:rPr>
              <w:t>согласно графика</w:t>
            </w:r>
            <w:proofErr w:type="gramEnd"/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proofErr w:type="spellStart"/>
            <w:r w:rsidRPr="00A56B69">
              <w:rPr>
                <w:sz w:val="24"/>
                <w:szCs w:val="24"/>
              </w:rPr>
              <w:t>биб-рь</w:t>
            </w:r>
            <w:proofErr w:type="spellEnd"/>
          </w:p>
        </w:tc>
      </w:tr>
      <w:tr w:rsidR="00D10B92" w:rsidRPr="00A56B69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3.</w:t>
            </w:r>
          </w:p>
        </w:tc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Участие в семинарах, на педсоветах и в работе методического объединения школы.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 xml:space="preserve">в </w:t>
            </w:r>
            <w:proofErr w:type="spellStart"/>
            <w:r w:rsidRPr="00A56B69">
              <w:rPr>
                <w:sz w:val="24"/>
                <w:szCs w:val="24"/>
              </w:rPr>
              <w:t>теч</w:t>
            </w:r>
            <w:proofErr w:type="gramStart"/>
            <w:r w:rsidRPr="00A56B69">
              <w:rPr>
                <w:sz w:val="24"/>
                <w:szCs w:val="24"/>
              </w:rPr>
              <w:t>.г</w:t>
            </w:r>
            <w:proofErr w:type="gramEnd"/>
            <w:r w:rsidRPr="00A56B69">
              <w:rPr>
                <w:sz w:val="24"/>
                <w:szCs w:val="24"/>
              </w:rPr>
              <w:t>ода</w:t>
            </w:r>
            <w:proofErr w:type="spellEnd"/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proofErr w:type="spellStart"/>
            <w:r w:rsidRPr="00A56B69">
              <w:rPr>
                <w:sz w:val="24"/>
                <w:szCs w:val="24"/>
              </w:rPr>
              <w:t>биб-рь</w:t>
            </w:r>
            <w:proofErr w:type="spellEnd"/>
          </w:p>
        </w:tc>
      </w:tr>
      <w:tr w:rsidR="00D10B92" w:rsidRPr="00A56B69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4</w:t>
            </w:r>
          </w:p>
        </w:tc>
        <w:tc>
          <w:tcPr>
            <w:tcW w:w="6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Освоение информации из периодических изданий.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 xml:space="preserve">в </w:t>
            </w:r>
            <w:proofErr w:type="spellStart"/>
            <w:r w:rsidRPr="00A56B69">
              <w:rPr>
                <w:sz w:val="24"/>
                <w:szCs w:val="24"/>
              </w:rPr>
              <w:t>теч</w:t>
            </w:r>
            <w:proofErr w:type="gramStart"/>
            <w:r w:rsidRPr="00A56B69">
              <w:rPr>
                <w:sz w:val="24"/>
                <w:szCs w:val="24"/>
              </w:rPr>
              <w:t>.г</w:t>
            </w:r>
            <w:proofErr w:type="gramEnd"/>
            <w:r w:rsidRPr="00A56B69">
              <w:rPr>
                <w:sz w:val="24"/>
                <w:szCs w:val="24"/>
              </w:rPr>
              <w:t>ода</w:t>
            </w:r>
            <w:proofErr w:type="spellEnd"/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proofErr w:type="spellStart"/>
            <w:r w:rsidRPr="00A56B69">
              <w:rPr>
                <w:sz w:val="24"/>
                <w:szCs w:val="24"/>
              </w:rPr>
              <w:t>биб-рь</w:t>
            </w:r>
            <w:proofErr w:type="spellEnd"/>
          </w:p>
        </w:tc>
      </w:tr>
      <w:tr w:rsidR="00D10B92" w:rsidRPr="00A56B69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5</w:t>
            </w:r>
          </w:p>
        </w:tc>
        <w:tc>
          <w:tcPr>
            <w:tcW w:w="6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Совершенствование традиционных и освоение новых библиотечных технологий.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 xml:space="preserve">в </w:t>
            </w:r>
            <w:proofErr w:type="spellStart"/>
            <w:r w:rsidRPr="00A56B69">
              <w:rPr>
                <w:sz w:val="24"/>
                <w:szCs w:val="24"/>
              </w:rPr>
              <w:t>теч</w:t>
            </w:r>
            <w:proofErr w:type="gramStart"/>
            <w:r w:rsidRPr="00A56B69">
              <w:rPr>
                <w:sz w:val="24"/>
                <w:szCs w:val="24"/>
              </w:rPr>
              <w:t>.г</w:t>
            </w:r>
            <w:proofErr w:type="gramEnd"/>
            <w:r w:rsidRPr="00A56B69">
              <w:rPr>
                <w:sz w:val="24"/>
                <w:szCs w:val="24"/>
              </w:rPr>
              <w:t>ода</w:t>
            </w:r>
            <w:proofErr w:type="spellEnd"/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proofErr w:type="spellStart"/>
            <w:r w:rsidRPr="00A56B69">
              <w:rPr>
                <w:sz w:val="24"/>
                <w:szCs w:val="24"/>
              </w:rPr>
              <w:t>биб-рь</w:t>
            </w:r>
            <w:proofErr w:type="spellEnd"/>
          </w:p>
        </w:tc>
      </w:tr>
      <w:tr w:rsidR="00D10B92" w:rsidRPr="00A56B69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6</w:t>
            </w:r>
          </w:p>
        </w:tc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Самообразовательная работа по теме: «Использование новых технологий в работе библиотеки».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 xml:space="preserve">в </w:t>
            </w:r>
            <w:proofErr w:type="spellStart"/>
            <w:r w:rsidRPr="00A56B69">
              <w:rPr>
                <w:sz w:val="24"/>
                <w:szCs w:val="24"/>
              </w:rPr>
              <w:t>теч</w:t>
            </w:r>
            <w:proofErr w:type="gramStart"/>
            <w:r w:rsidRPr="00A56B69">
              <w:rPr>
                <w:sz w:val="24"/>
                <w:szCs w:val="24"/>
              </w:rPr>
              <w:t>.г</w:t>
            </w:r>
            <w:proofErr w:type="gramEnd"/>
            <w:r w:rsidRPr="00A56B69">
              <w:rPr>
                <w:sz w:val="24"/>
                <w:szCs w:val="24"/>
              </w:rPr>
              <w:t>ода</w:t>
            </w:r>
            <w:proofErr w:type="spellEnd"/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proofErr w:type="spellStart"/>
            <w:r w:rsidRPr="00A56B69">
              <w:rPr>
                <w:sz w:val="24"/>
                <w:szCs w:val="24"/>
              </w:rPr>
              <w:t>биб-рь</w:t>
            </w:r>
            <w:proofErr w:type="spellEnd"/>
          </w:p>
        </w:tc>
      </w:tr>
    </w:tbl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jc w:val="center"/>
        <w:rPr>
          <w:b/>
          <w:bCs/>
          <w:sz w:val="24"/>
          <w:szCs w:val="24"/>
        </w:rPr>
      </w:pPr>
      <w:r w:rsidRPr="00A56B69">
        <w:rPr>
          <w:b/>
          <w:bCs/>
          <w:sz w:val="24"/>
          <w:szCs w:val="24"/>
        </w:rPr>
        <w:t>9. Взаимодействие с библиотеками региона и другими организациями</w:t>
      </w:r>
    </w:p>
    <w:p w:rsidR="00D10B92" w:rsidRPr="00A56B69" w:rsidRDefault="00D10B92" w:rsidP="00A56B69">
      <w:pPr>
        <w:pStyle w:val="a7"/>
        <w:spacing w:before="0" w:after="0"/>
        <w:rPr>
          <w:b/>
          <w:bCs/>
          <w:sz w:val="24"/>
          <w:szCs w:val="24"/>
        </w:rPr>
      </w:pPr>
    </w:p>
    <w:tbl>
      <w:tblPr>
        <w:tblW w:w="0" w:type="auto"/>
        <w:tblInd w:w="355" w:type="dxa"/>
        <w:tblLayout w:type="fixed"/>
        <w:tblLook w:val="0000"/>
      </w:tblPr>
      <w:tblGrid>
        <w:gridCol w:w="642"/>
        <w:gridCol w:w="6214"/>
        <w:gridCol w:w="1438"/>
        <w:gridCol w:w="1210"/>
      </w:tblGrid>
      <w:tr w:rsidR="00D10B92" w:rsidRPr="00A56B69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b/>
                <w:bCs/>
                <w:sz w:val="24"/>
                <w:szCs w:val="24"/>
              </w:rPr>
            </w:pPr>
            <w:r w:rsidRPr="00A56B69">
              <w:rPr>
                <w:b/>
                <w:bCs/>
                <w:sz w:val="24"/>
                <w:szCs w:val="24"/>
              </w:rPr>
              <w:t>№</w:t>
            </w:r>
          </w:p>
          <w:p w:rsidR="00D10B92" w:rsidRPr="00A56B69" w:rsidRDefault="00D10B92" w:rsidP="00A56B69">
            <w:pPr>
              <w:pStyle w:val="a7"/>
              <w:spacing w:before="0" w:after="0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A56B69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A56B69">
              <w:rPr>
                <w:b/>
                <w:bCs/>
                <w:sz w:val="24"/>
                <w:szCs w:val="24"/>
              </w:rPr>
              <w:t>/</w:t>
            </w:r>
            <w:proofErr w:type="spellStart"/>
            <w:r w:rsidRPr="00A56B69"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b/>
                <w:bCs/>
                <w:sz w:val="24"/>
                <w:szCs w:val="24"/>
              </w:rPr>
            </w:pPr>
            <w:r w:rsidRPr="00A56B69">
              <w:rPr>
                <w:b/>
                <w:bCs/>
                <w:sz w:val="24"/>
                <w:szCs w:val="24"/>
              </w:rPr>
              <w:t>Содержание работы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b/>
                <w:bCs/>
                <w:sz w:val="24"/>
                <w:szCs w:val="24"/>
              </w:rPr>
            </w:pPr>
            <w:r w:rsidRPr="00A56B69">
              <w:rPr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b/>
                <w:bCs/>
                <w:sz w:val="24"/>
                <w:szCs w:val="24"/>
              </w:rPr>
            </w:pPr>
            <w:proofErr w:type="spellStart"/>
            <w:r w:rsidRPr="00A56B69">
              <w:rPr>
                <w:b/>
                <w:bCs/>
                <w:sz w:val="24"/>
                <w:szCs w:val="24"/>
              </w:rPr>
              <w:t>Ответств</w:t>
            </w:r>
            <w:proofErr w:type="spellEnd"/>
            <w:r w:rsidRPr="00A56B69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D10B92" w:rsidRPr="00A56B69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1</w:t>
            </w:r>
          </w:p>
        </w:tc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>Межбиблиотечный абонемент. Использование фонда сельской библиотеки.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A56B69">
              <w:rPr>
                <w:sz w:val="24"/>
                <w:szCs w:val="24"/>
              </w:rPr>
              <w:t xml:space="preserve">в </w:t>
            </w:r>
            <w:proofErr w:type="spellStart"/>
            <w:r w:rsidRPr="00A56B69">
              <w:rPr>
                <w:sz w:val="24"/>
                <w:szCs w:val="24"/>
              </w:rPr>
              <w:t>теч</w:t>
            </w:r>
            <w:proofErr w:type="gramStart"/>
            <w:r w:rsidRPr="00A56B69">
              <w:rPr>
                <w:sz w:val="24"/>
                <w:szCs w:val="24"/>
              </w:rPr>
              <w:t>.г</w:t>
            </w:r>
            <w:proofErr w:type="gramEnd"/>
            <w:r w:rsidRPr="00A56B69">
              <w:rPr>
                <w:sz w:val="24"/>
                <w:szCs w:val="24"/>
              </w:rPr>
              <w:t>ода</w:t>
            </w:r>
            <w:proofErr w:type="spellEnd"/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  <w:proofErr w:type="spellStart"/>
            <w:r w:rsidRPr="00A56B69">
              <w:rPr>
                <w:sz w:val="24"/>
                <w:szCs w:val="24"/>
              </w:rPr>
              <w:t>биб-рь</w:t>
            </w:r>
            <w:proofErr w:type="spellEnd"/>
          </w:p>
        </w:tc>
      </w:tr>
      <w:tr w:rsidR="00D10B92" w:rsidRPr="00A56B69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B92" w:rsidRPr="00A56B69" w:rsidRDefault="00D10B92" w:rsidP="00A56B69">
            <w:pPr>
              <w:pStyle w:val="a7"/>
              <w:spacing w:before="0" w:after="0"/>
              <w:rPr>
                <w:sz w:val="24"/>
                <w:szCs w:val="24"/>
              </w:rPr>
            </w:pPr>
          </w:p>
        </w:tc>
      </w:tr>
    </w:tbl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</w:p>
    <w:p w:rsidR="00D10B92" w:rsidRPr="00A56B69" w:rsidRDefault="00D10B92" w:rsidP="00A56B69">
      <w:pPr>
        <w:pStyle w:val="a7"/>
        <w:spacing w:before="0" w:after="0"/>
        <w:rPr>
          <w:sz w:val="24"/>
          <w:szCs w:val="24"/>
        </w:rPr>
      </w:pPr>
      <w:r w:rsidRPr="00A56B69">
        <w:rPr>
          <w:sz w:val="24"/>
          <w:szCs w:val="24"/>
        </w:rPr>
        <w:t>Библиотекарь:                                                      /</w:t>
      </w:r>
      <w:proofErr w:type="spellStart"/>
      <w:r w:rsidRPr="00A56B69">
        <w:rPr>
          <w:sz w:val="24"/>
          <w:szCs w:val="24"/>
        </w:rPr>
        <w:t>Щеголькова</w:t>
      </w:r>
      <w:proofErr w:type="spellEnd"/>
      <w:r w:rsidRPr="00A56B69">
        <w:rPr>
          <w:sz w:val="24"/>
          <w:szCs w:val="24"/>
        </w:rPr>
        <w:t xml:space="preserve"> Е. Г./</w:t>
      </w:r>
    </w:p>
    <w:sectPr w:rsidR="00D10B92" w:rsidRPr="00A56B69" w:rsidSect="00145078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7"/>
      <w:numFmt w:val="upperRoman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upp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>
    <w:nsid w:val="0000000B"/>
    <w:multiLevelType w:val="multilevel"/>
    <w:tmpl w:val="0000000B"/>
    <w:name w:val="WW8Num9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hAnsi="Times New Roman"/>
      </w:rPr>
    </w:lvl>
    <w:lvl w:ilvl="2">
      <w:start w:val="1"/>
      <w:numFmt w:val="upperRoman"/>
      <w:lvlText w:val="%3."/>
      <w:lvlJc w:val="left"/>
      <w:pPr>
        <w:tabs>
          <w:tab w:val="num" w:pos="3048"/>
        </w:tabs>
        <w:ind w:left="3048" w:hanging="720"/>
      </w:pPr>
    </w:lvl>
    <w:lvl w:ilvl="3">
      <w:start w:val="4"/>
      <w:numFmt w:val="bullet"/>
      <w:lvlText w:val=""/>
      <w:lvlJc w:val="left"/>
      <w:pPr>
        <w:tabs>
          <w:tab w:val="num" w:pos="3798"/>
        </w:tabs>
        <w:ind w:left="3798" w:hanging="930"/>
      </w:pPr>
      <w:rPr>
        <w:rFonts w:ascii="Wingdings" w:hAnsi="Wingdings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6B69"/>
    <w:rsid w:val="00145078"/>
    <w:rsid w:val="001B125D"/>
    <w:rsid w:val="00234604"/>
    <w:rsid w:val="004042B5"/>
    <w:rsid w:val="005108A8"/>
    <w:rsid w:val="00734340"/>
    <w:rsid w:val="00747094"/>
    <w:rsid w:val="00942B76"/>
    <w:rsid w:val="00964D28"/>
    <w:rsid w:val="00A56B69"/>
    <w:rsid w:val="00AE5B47"/>
    <w:rsid w:val="00B1445E"/>
    <w:rsid w:val="00D10B92"/>
    <w:rsid w:val="00F073F4"/>
    <w:rsid w:val="00F95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078"/>
    <w:pPr>
      <w:widowControl w:val="0"/>
      <w:suppressAutoHyphens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qFormat/>
    <w:rsid w:val="00145078"/>
    <w:pPr>
      <w:keepNext/>
      <w:tabs>
        <w:tab w:val="num" w:pos="720"/>
      </w:tabs>
      <w:ind w:left="360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145078"/>
    <w:pPr>
      <w:keepNext/>
      <w:tabs>
        <w:tab w:val="num" w:pos="864"/>
      </w:tabs>
      <w:ind w:left="864" w:hanging="864"/>
      <w:jc w:val="center"/>
      <w:outlineLvl w:val="3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rsid w:val="00145078"/>
  </w:style>
  <w:style w:type="character" w:customStyle="1" w:styleId="a4">
    <w:name w:val="Маркеры списка"/>
    <w:rsid w:val="00145078"/>
    <w:rPr>
      <w:rFonts w:ascii="OpenSymbol" w:eastAsia="OpenSymbol" w:hAnsi="OpenSymbol" w:cs="OpenSymbol"/>
    </w:rPr>
  </w:style>
  <w:style w:type="character" w:customStyle="1" w:styleId="WW8Num9z1">
    <w:name w:val="WW8Num9z1"/>
    <w:rsid w:val="00145078"/>
    <w:rPr>
      <w:rFonts w:ascii="Courier New" w:hAnsi="Courier New"/>
    </w:rPr>
  </w:style>
  <w:style w:type="character" w:customStyle="1" w:styleId="WW8Num9z3">
    <w:name w:val="WW8Num9z3"/>
    <w:rsid w:val="00145078"/>
    <w:rPr>
      <w:rFonts w:ascii="Symbol" w:hAnsi="Symbol"/>
    </w:rPr>
  </w:style>
  <w:style w:type="paragraph" w:customStyle="1" w:styleId="a5">
    <w:name w:val="Заголовок"/>
    <w:basedOn w:val="a"/>
    <w:next w:val="a6"/>
    <w:rsid w:val="00145078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6">
    <w:name w:val="Body Text"/>
    <w:basedOn w:val="a"/>
    <w:rsid w:val="00145078"/>
    <w:pPr>
      <w:spacing w:after="120"/>
    </w:pPr>
  </w:style>
  <w:style w:type="paragraph" w:styleId="a7">
    <w:name w:val="Title"/>
    <w:basedOn w:val="a5"/>
    <w:next w:val="a8"/>
    <w:qFormat/>
    <w:rsid w:val="00145078"/>
  </w:style>
  <w:style w:type="paragraph" w:styleId="a8">
    <w:name w:val="Subtitle"/>
    <w:basedOn w:val="a5"/>
    <w:next w:val="a6"/>
    <w:qFormat/>
    <w:rsid w:val="00145078"/>
    <w:pPr>
      <w:jc w:val="center"/>
    </w:pPr>
    <w:rPr>
      <w:i/>
      <w:iCs/>
    </w:rPr>
  </w:style>
  <w:style w:type="paragraph" w:styleId="a9">
    <w:name w:val="List"/>
    <w:basedOn w:val="a6"/>
    <w:rsid w:val="00145078"/>
  </w:style>
  <w:style w:type="paragraph" w:customStyle="1" w:styleId="1">
    <w:name w:val="Название1"/>
    <w:basedOn w:val="a"/>
    <w:rsid w:val="00145078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rsid w:val="00145078"/>
    <w:pPr>
      <w:suppressLineNumbers/>
    </w:pPr>
  </w:style>
  <w:style w:type="paragraph" w:customStyle="1" w:styleId="aa">
    <w:name w:val="Содержимое таблицы"/>
    <w:basedOn w:val="a"/>
    <w:rsid w:val="00145078"/>
    <w:pPr>
      <w:suppressLineNumbers/>
    </w:pPr>
  </w:style>
  <w:style w:type="paragraph" w:customStyle="1" w:styleId="ab">
    <w:name w:val="Заголовок таблицы"/>
    <w:basedOn w:val="aa"/>
    <w:rsid w:val="00145078"/>
    <w:pPr>
      <w:jc w:val="center"/>
    </w:pPr>
    <w:rPr>
      <w:b/>
      <w:bCs/>
    </w:rPr>
  </w:style>
  <w:style w:type="paragraph" w:customStyle="1" w:styleId="ac">
    <w:name w:val="???????"/>
    <w:rsid w:val="0014507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ascii="DejaVu Sans" w:eastAsia="DejaVu Sans" w:hAnsi="DejaVu Sans" w:cs="DejaVu Sans"/>
      <w:color w:val="003366"/>
      <w:kern w:val="1"/>
      <w:sz w:val="48"/>
      <w:szCs w:val="48"/>
      <w:lang w:eastAsia="hi-IN" w:bidi="hi-IN"/>
    </w:rPr>
  </w:style>
  <w:style w:type="paragraph" w:customStyle="1" w:styleId="ad">
    <w:name w:val="?????? ?? ????????"/>
    <w:basedOn w:val="ac"/>
    <w:rsid w:val="00145078"/>
  </w:style>
  <w:style w:type="paragraph" w:customStyle="1" w:styleId="ae">
    <w:name w:val="?????? ? ?????"/>
    <w:basedOn w:val="ac"/>
    <w:rsid w:val="00145078"/>
  </w:style>
  <w:style w:type="paragraph" w:customStyle="1" w:styleId="af">
    <w:name w:val="?????? ??? ???????"/>
    <w:basedOn w:val="ac"/>
    <w:rsid w:val="00145078"/>
  </w:style>
  <w:style w:type="paragraph" w:customStyle="1" w:styleId="af0">
    <w:name w:val="?????"/>
    <w:basedOn w:val="ac"/>
    <w:rsid w:val="00145078"/>
  </w:style>
  <w:style w:type="paragraph" w:customStyle="1" w:styleId="af1">
    <w:name w:val="???????? ?????"/>
    <w:basedOn w:val="ac"/>
    <w:rsid w:val="00145078"/>
  </w:style>
  <w:style w:type="paragraph" w:customStyle="1" w:styleId="af2">
    <w:name w:val="???????????? ?????? ?? ??????"/>
    <w:basedOn w:val="ac"/>
    <w:rsid w:val="00145078"/>
  </w:style>
  <w:style w:type="paragraph" w:customStyle="1" w:styleId="af3">
    <w:name w:val="?????? ?????? ? ????????"/>
    <w:basedOn w:val="ac"/>
    <w:rsid w:val="00145078"/>
    <w:pPr>
      <w:ind w:firstLine="340"/>
    </w:pPr>
  </w:style>
  <w:style w:type="paragraph" w:customStyle="1" w:styleId="af4">
    <w:name w:val="?????????"/>
    <w:basedOn w:val="ac"/>
    <w:rsid w:val="00145078"/>
  </w:style>
  <w:style w:type="paragraph" w:customStyle="1" w:styleId="11">
    <w:name w:val="????????? 1"/>
    <w:basedOn w:val="ac"/>
    <w:rsid w:val="00145078"/>
    <w:pPr>
      <w:jc w:val="center"/>
    </w:pPr>
  </w:style>
  <w:style w:type="paragraph" w:customStyle="1" w:styleId="2">
    <w:name w:val="????????? 2"/>
    <w:basedOn w:val="ac"/>
    <w:rsid w:val="00145078"/>
    <w:pPr>
      <w:spacing w:before="57" w:after="57"/>
      <w:ind w:right="113"/>
      <w:jc w:val="center"/>
    </w:pPr>
  </w:style>
  <w:style w:type="paragraph" w:customStyle="1" w:styleId="WW-">
    <w:name w:val="WW-?????????"/>
    <w:basedOn w:val="ac"/>
    <w:rsid w:val="00145078"/>
    <w:pPr>
      <w:spacing w:before="238" w:after="119"/>
    </w:pPr>
  </w:style>
  <w:style w:type="paragraph" w:customStyle="1" w:styleId="WW-1">
    <w:name w:val="WW-????????? 1"/>
    <w:basedOn w:val="ac"/>
    <w:rsid w:val="00145078"/>
    <w:pPr>
      <w:spacing w:before="238" w:after="119"/>
    </w:pPr>
  </w:style>
  <w:style w:type="paragraph" w:customStyle="1" w:styleId="WW-2">
    <w:name w:val="WW-????????? 2"/>
    <w:basedOn w:val="ac"/>
    <w:rsid w:val="00145078"/>
    <w:pPr>
      <w:spacing w:before="238" w:after="119"/>
    </w:pPr>
  </w:style>
  <w:style w:type="paragraph" w:customStyle="1" w:styleId="af5">
    <w:name w:val="????????? ?????"/>
    <w:basedOn w:val="ac"/>
    <w:rsid w:val="00145078"/>
  </w:style>
  <w:style w:type="paragraph" w:customStyle="1" w:styleId="LTGliederung1">
    <w:name w:val="???????~LT~Gliederung 1"/>
    <w:rsid w:val="00145078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39" w:line="100" w:lineRule="atLeast"/>
    </w:pPr>
    <w:rPr>
      <w:rFonts w:ascii="DejaVu Sans" w:eastAsia="DejaVu Sans" w:hAnsi="DejaVu Sans" w:cs="DejaVu Sans"/>
      <w:color w:val="003366"/>
      <w:kern w:val="1"/>
      <w:sz w:val="56"/>
      <w:szCs w:val="56"/>
      <w:lang w:eastAsia="hi-IN" w:bidi="hi-IN"/>
    </w:rPr>
  </w:style>
  <w:style w:type="paragraph" w:customStyle="1" w:styleId="LTGliederung2">
    <w:name w:val="???????~LT~Gliederung 2"/>
    <w:basedOn w:val="LTGliederung1"/>
    <w:rsid w:val="00145078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20"/>
    </w:pPr>
    <w:rPr>
      <w:sz w:val="48"/>
      <w:szCs w:val="48"/>
    </w:rPr>
  </w:style>
  <w:style w:type="paragraph" w:customStyle="1" w:styleId="LTGliederung3">
    <w:name w:val="???????~LT~Gliederung 3"/>
    <w:basedOn w:val="LTGliederung2"/>
    <w:rsid w:val="00145078"/>
    <w:pPr>
      <w:tabs>
        <w:tab w:val="clear" w:pos="270"/>
        <w:tab w:val="clear" w:pos="1710"/>
        <w:tab w:val="clear" w:pos="3150"/>
        <w:tab w:val="clear" w:pos="4590"/>
        <w:tab w:val="clear" w:pos="6030"/>
        <w:tab w:val="clear" w:pos="7470"/>
        <w:tab w:val="clear" w:pos="8910"/>
        <w:tab w:val="clear" w:pos="10350"/>
        <w:tab w:val="clear" w:pos="11790"/>
        <w:tab w:val="clear" w:pos="13230"/>
        <w:tab w:val="clear" w:pos="1467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00"/>
    </w:pPr>
    <w:rPr>
      <w:sz w:val="40"/>
      <w:szCs w:val="40"/>
    </w:rPr>
  </w:style>
  <w:style w:type="paragraph" w:customStyle="1" w:styleId="LTGliederung4">
    <w:name w:val="???????~LT~Gliederung 4"/>
    <w:basedOn w:val="LTGliederung3"/>
    <w:rsid w:val="00145078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lear" w:pos="11160"/>
        <w:tab w:val="clear" w:pos="12600"/>
        <w:tab w:val="clear" w:pos="14040"/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90"/>
    </w:pPr>
    <w:rPr>
      <w:sz w:val="36"/>
      <w:szCs w:val="36"/>
    </w:rPr>
  </w:style>
  <w:style w:type="paragraph" w:customStyle="1" w:styleId="LTGliederung5">
    <w:name w:val="???????~LT~Gliederung 5"/>
    <w:basedOn w:val="LTGliederung4"/>
    <w:rsid w:val="00145078"/>
    <w:pPr>
      <w:tabs>
        <w:tab w:val="clear" w:pos="360"/>
        <w:tab w:val="clear" w:pos="1800"/>
        <w:tab w:val="clear" w:pos="3240"/>
        <w:tab w:val="clear" w:pos="4680"/>
        <w:tab w:val="clear" w:pos="6120"/>
        <w:tab w:val="clear" w:pos="7560"/>
        <w:tab w:val="clear" w:pos="9000"/>
        <w:tab w:val="clear" w:pos="10440"/>
        <w:tab w:val="clear" w:pos="11880"/>
        <w:tab w:val="clear" w:pos="1332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</w:tabs>
    </w:pPr>
  </w:style>
  <w:style w:type="paragraph" w:customStyle="1" w:styleId="LTGliederung6">
    <w:name w:val="???????~LT~Gliederung 6"/>
    <w:basedOn w:val="LTGliederung5"/>
    <w:rsid w:val="00145078"/>
  </w:style>
  <w:style w:type="paragraph" w:customStyle="1" w:styleId="LTGliederung7">
    <w:name w:val="???????~LT~Gliederung 7"/>
    <w:basedOn w:val="LTGliederung6"/>
    <w:rsid w:val="00145078"/>
  </w:style>
  <w:style w:type="paragraph" w:customStyle="1" w:styleId="LTGliederung8">
    <w:name w:val="???????~LT~Gliederung 8"/>
    <w:basedOn w:val="LTGliederung7"/>
    <w:rsid w:val="00145078"/>
  </w:style>
  <w:style w:type="paragraph" w:customStyle="1" w:styleId="LTGliederung9">
    <w:name w:val="???????~LT~Gliederung 9"/>
    <w:basedOn w:val="LTGliederung8"/>
    <w:rsid w:val="00145078"/>
  </w:style>
  <w:style w:type="paragraph" w:customStyle="1" w:styleId="LTTitel">
    <w:name w:val="???????~LT~Titel"/>
    <w:rsid w:val="0014507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216" w:lineRule="auto"/>
    </w:pPr>
    <w:rPr>
      <w:rFonts w:ascii="DejaVu Sans" w:eastAsia="DejaVu Sans" w:hAnsi="DejaVu Sans" w:cs="DejaVu Sans"/>
      <w:b/>
      <w:bCs/>
      <w:color w:val="006666"/>
      <w:kern w:val="1"/>
      <w:sz w:val="72"/>
      <w:szCs w:val="72"/>
      <w:lang w:eastAsia="hi-IN" w:bidi="hi-IN"/>
    </w:rPr>
  </w:style>
  <w:style w:type="paragraph" w:customStyle="1" w:styleId="LTUntertitel">
    <w:name w:val="???????~LT~Untertitel"/>
    <w:rsid w:val="0014507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39" w:line="100" w:lineRule="atLeast"/>
    </w:pPr>
    <w:rPr>
      <w:rFonts w:ascii="DejaVu Sans" w:eastAsia="DejaVu Sans" w:hAnsi="DejaVu Sans" w:cs="DejaVu Sans"/>
      <w:color w:val="006666"/>
      <w:kern w:val="1"/>
      <w:sz w:val="56"/>
      <w:szCs w:val="56"/>
      <w:lang w:eastAsia="hi-IN" w:bidi="hi-IN"/>
    </w:rPr>
  </w:style>
  <w:style w:type="paragraph" w:customStyle="1" w:styleId="LTNotizen">
    <w:name w:val="???????~LT~Notizen"/>
    <w:rsid w:val="0014507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DejaVu Sans" w:eastAsia="DejaVu Sans" w:hAnsi="DejaVu Sans" w:cs="DejaVu Sans"/>
      <w:color w:val="000000"/>
      <w:kern w:val="1"/>
      <w:sz w:val="24"/>
      <w:szCs w:val="24"/>
      <w:lang w:eastAsia="hi-IN" w:bidi="hi-IN"/>
    </w:rPr>
  </w:style>
  <w:style w:type="paragraph" w:customStyle="1" w:styleId="LTHintergrundobjekte">
    <w:name w:val="???????~LT~Hintergrundobjekte"/>
    <w:rsid w:val="0014507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color w:val="000000"/>
      <w:kern w:val="1"/>
      <w:sz w:val="48"/>
      <w:szCs w:val="48"/>
      <w:lang w:eastAsia="hi-IN" w:bidi="hi-IN"/>
    </w:rPr>
  </w:style>
  <w:style w:type="paragraph" w:customStyle="1" w:styleId="LTHintergrund">
    <w:name w:val="???????~LT~Hintergrund"/>
    <w:rsid w:val="00145078"/>
    <w:pPr>
      <w:widowControl w:val="0"/>
      <w:suppressAutoHyphens/>
      <w:autoSpaceDE w:val="0"/>
      <w:jc w:val="center"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paragraph" w:customStyle="1" w:styleId="default">
    <w:name w:val="default"/>
    <w:rsid w:val="00145078"/>
    <w:pPr>
      <w:widowControl w:val="0"/>
      <w:suppressAutoHyphens/>
      <w:autoSpaceDE w:val="0"/>
      <w:spacing w:line="200" w:lineRule="atLeast"/>
    </w:pPr>
    <w:rPr>
      <w:rFonts w:ascii="DejaVu Sans" w:eastAsia="DejaVu Sans" w:hAnsi="DejaVu Sans" w:cs="DejaVu Sans"/>
      <w:kern w:val="1"/>
      <w:sz w:val="36"/>
      <w:szCs w:val="36"/>
      <w:lang w:eastAsia="hi-IN" w:bidi="hi-IN"/>
    </w:rPr>
  </w:style>
  <w:style w:type="paragraph" w:customStyle="1" w:styleId="blue1">
    <w:name w:val="blue1"/>
    <w:basedOn w:val="default"/>
    <w:rsid w:val="00145078"/>
  </w:style>
  <w:style w:type="paragraph" w:customStyle="1" w:styleId="blue2">
    <w:name w:val="blue2"/>
    <w:basedOn w:val="default"/>
    <w:rsid w:val="00145078"/>
  </w:style>
  <w:style w:type="paragraph" w:customStyle="1" w:styleId="blue3">
    <w:name w:val="blue3"/>
    <w:basedOn w:val="default"/>
    <w:rsid w:val="00145078"/>
  </w:style>
  <w:style w:type="paragraph" w:customStyle="1" w:styleId="bw1">
    <w:name w:val="bw1"/>
    <w:basedOn w:val="default"/>
    <w:rsid w:val="00145078"/>
  </w:style>
  <w:style w:type="paragraph" w:customStyle="1" w:styleId="bw2">
    <w:name w:val="bw2"/>
    <w:basedOn w:val="default"/>
    <w:rsid w:val="00145078"/>
  </w:style>
  <w:style w:type="paragraph" w:customStyle="1" w:styleId="bw3">
    <w:name w:val="bw3"/>
    <w:basedOn w:val="default"/>
    <w:rsid w:val="00145078"/>
  </w:style>
  <w:style w:type="paragraph" w:customStyle="1" w:styleId="orange1">
    <w:name w:val="orange1"/>
    <w:basedOn w:val="default"/>
    <w:rsid w:val="00145078"/>
  </w:style>
  <w:style w:type="paragraph" w:customStyle="1" w:styleId="orange2">
    <w:name w:val="orange2"/>
    <w:basedOn w:val="default"/>
    <w:rsid w:val="00145078"/>
  </w:style>
  <w:style w:type="paragraph" w:customStyle="1" w:styleId="orange3">
    <w:name w:val="orange3"/>
    <w:basedOn w:val="default"/>
    <w:rsid w:val="00145078"/>
  </w:style>
  <w:style w:type="paragraph" w:customStyle="1" w:styleId="turquise1">
    <w:name w:val="turquise1"/>
    <w:basedOn w:val="default"/>
    <w:rsid w:val="00145078"/>
  </w:style>
  <w:style w:type="paragraph" w:customStyle="1" w:styleId="turquise2">
    <w:name w:val="turquise2"/>
    <w:basedOn w:val="default"/>
    <w:rsid w:val="00145078"/>
  </w:style>
  <w:style w:type="paragraph" w:customStyle="1" w:styleId="turquise3">
    <w:name w:val="turquise3"/>
    <w:basedOn w:val="default"/>
    <w:rsid w:val="00145078"/>
  </w:style>
  <w:style w:type="paragraph" w:customStyle="1" w:styleId="gray1">
    <w:name w:val="gray1"/>
    <w:basedOn w:val="default"/>
    <w:rsid w:val="00145078"/>
  </w:style>
  <w:style w:type="paragraph" w:customStyle="1" w:styleId="gray2">
    <w:name w:val="gray2"/>
    <w:basedOn w:val="default"/>
    <w:rsid w:val="00145078"/>
  </w:style>
  <w:style w:type="paragraph" w:customStyle="1" w:styleId="gray3">
    <w:name w:val="gray3"/>
    <w:basedOn w:val="default"/>
    <w:rsid w:val="00145078"/>
  </w:style>
  <w:style w:type="paragraph" w:customStyle="1" w:styleId="sun1">
    <w:name w:val="sun1"/>
    <w:basedOn w:val="default"/>
    <w:rsid w:val="00145078"/>
  </w:style>
  <w:style w:type="paragraph" w:customStyle="1" w:styleId="sun2">
    <w:name w:val="sun2"/>
    <w:basedOn w:val="default"/>
    <w:rsid w:val="00145078"/>
  </w:style>
  <w:style w:type="paragraph" w:customStyle="1" w:styleId="sun3">
    <w:name w:val="sun3"/>
    <w:basedOn w:val="default"/>
    <w:rsid w:val="00145078"/>
  </w:style>
  <w:style w:type="paragraph" w:customStyle="1" w:styleId="earth1">
    <w:name w:val="earth1"/>
    <w:basedOn w:val="default"/>
    <w:rsid w:val="00145078"/>
  </w:style>
  <w:style w:type="paragraph" w:customStyle="1" w:styleId="earth2">
    <w:name w:val="earth2"/>
    <w:basedOn w:val="default"/>
    <w:rsid w:val="00145078"/>
  </w:style>
  <w:style w:type="paragraph" w:customStyle="1" w:styleId="earth3">
    <w:name w:val="earth3"/>
    <w:basedOn w:val="default"/>
    <w:rsid w:val="00145078"/>
  </w:style>
  <w:style w:type="paragraph" w:customStyle="1" w:styleId="green1">
    <w:name w:val="green1"/>
    <w:basedOn w:val="default"/>
    <w:rsid w:val="00145078"/>
  </w:style>
  <w:style w:type="paragraph" w:customStyle="1" w:styleId="green2">
    <w:name w:val="green2"/>
    <w:basedOn w:val="default"/>
    <w:rsid w:val="00145078"/>
  </w:style>
  <w:style w:type="paragraph" w:customStyle="1" w:styleId="green3">
    <w:name w:val="green3"/>
    <w:basedOn w:val="default"/>
    <w:rsid w:val="00145078"/>
  </w:style>
  <w:style w:type="paragraph" w:customStyle="1" w:styleId="seetang1">
    <w:name w:val="seetang1"/>
    <w:basedOn w:val="default"/>
    <w:rsid w:val="00145078"/>
  </w:style>
  <w:style w:type="paragraph" w:customStyle="1" w:styleId="seetang2">
    <w:name w:val="seetang2"/>
    <w:basedOn w:val="default"/>
    <w:rsid w:val="00145078"/>
  </w:style>
  <w:style w:type="paragraph" w:customStyle="1" w:styleId="seetang3">
    <w:name w:val="seetang3"/>
    <w:basedOn w:val="default"/>
    <w:rsid w:val="00145078"/>
  </w:style>
  <w:style w:type="paragraph" w:customStyle="1" w:styleId="lightblue1">
    <w:name w:val="lightblue1"/>
    <w:basedOn w:val="default"/>
    <w:rsid w:val="00145078"/>
  </w:style>
  <w:style w:type="paragraph" w:customStyle="1" w:styleId="lightblue2">
    <w:name w:val="lightblue2"/>
    <w:basedOn w:val="default"/>
    <w:rsid w:val="00145078"/>
  </w:style>
  <w:style w:type="paragraph" w:customStyle="1" w:styleId="lightblue3">
    <w:name w:val="lightblue3"/>
    <w:basedOn w:val="default"/>
    <w:rsid w:val="00145078"/>
  </w:style>
  <w:style w:type="paragraph" w:customStyle="1" w:styleId="yellow1">
    <w:name w:val="yellow1"/>
    <w:basedOn w:val="default"/>
    <w:rsid w:val="00145078"/>
  </w:style>
  <w:style w:type="paragraph" w:customStyle="1" w:styleId="yellow2">
    <w:name w:val="yellow2"/>
    <w:basedOn w:val="default"/>
    <w:rsid w:val="00145078"/>
  </w:style>
  <w:style w:type="paragraph" w:customStyle="1" w:styleId="yellow3">
    <w:name w:val="yellow3"/>
    <w:basedOn w:val="default"/>
    <w:rsid w:val="00145078"/>
  </w:style>
  <w:style w:type="paragraph" w:customStyle="1" w:styleId="WW-10">
    <w:name w:val="WW-?????????1"/>
    <w:rsid w:val="0014507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216" w:lineRule="auto"/>
    </w:pPr>
    <w:rPr>
      <w:rFonts w:ascii="DejaVu Sans" w:eastAsia="DejaVu Sans" w:hAnsi="DejaVu Sans" w:cs="DejaVu Sans"/>
      <w:b/>
      <w:bCs/>
      <w:color w:val="006666"/>
      <w:kern w:val="1"/>
      <w:sz w:val="72"/>
      <w:szCs w:val="72"/>
      <w:lang w:eastAsia="hi-IN" w:bidi="hi-IN"/>
    </w:rPr>
  </w:style>
  <w:style w:type="paragraph" w:customStyle="1" w:styleId="af6">
    <w:name w:val="????????????"/>
    <w:rsid w:val="0014507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39" w:line="100" w:lineRule="atLeast"/>
    </w:pPr>
    <w:rPr>
      <w:rFonts w:ascii="DejaVu Sans" w:eastAsia="DejaVu Sans" w:hAnsi="DejaVu Sans" w:cs="DejaVu Sans"/>
      <w:color w:val="006666"/>
      <w:kern w:val="1"/>
      <w:sz w:val="56"/>
      <w:szCs w:val="56"/>
      <w:lang w:eastAsia="hi-IN" w:bidi="hi-IN"/>
    </w:rPr>
  </w:style>
  <w:style w:type="paragraph" w:customStyle="1" w:styleId="af7">
    <w:name w:val="??????? ????"/>
    <w:rsid w:val="0014507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color w:val="000000"/>
      <w:kern w:val="1"/>
      <w:sz w:val="48"/>
      <w:szCs w:val="48"/>
      <w:lang w:eastAsia="hi-IN" w:bidi="hi-IN"/>
    </w:rPr>
  </w:style>
  <w:style w:type="paragraph" w:customStyle="1" w:styleId="af8">
    <w:name w:val="???"/>
    <w:rsid w:val="00145078"/>
    <w:pPr>
      <w:widowControl w:val="0"/>
      <w:suppressAutoHyphens/>
      <w:autoSpaceDE w:val="0"/>
      <w:jc w:val="center"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paragraph" w:customStyle="1" w:styleId="af9">
    <w:name w:val="??????????"/>
    <w:rsid w:val="0014507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DejaVu Sans" w:eastAsia="DejaVu Sans" w:hAnsi="DejaVu Sans" w:cs="DejaVu Sans"/>
      <w:color w:val="000000"/>
      <w:kern w:val="1"/>
      <w:sz w:val="24"/>
      <w:szCs w:val="24"/>
      <w:lang w:eastAsia="hi-IN" w:bidi="hi-IN"/>
    </w:rPr>
  </w:style>
  <w:style w:type="paragraph" w:customStyle="1" w:styleId="WW-11">
    <w:name w:val="WW-????????? 11"/>
    <w:rsid w:val="00145078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39" w:line="100" w:lineRule="atLeast"/>
    </w:pPr>
    <w:rPr>
      <w:rFonts w:ascii="DejaVu Sans" w:eastAsia="DejaVu Sans" w:hAnsi="DejaVu Sans" w:cs="DejaVu Sans"/>
      <w:color w:val="003366"/>
      <w:kern w:val="1"/>
      <w:sz w:val="56"/>
      <w:szCs w:val="56"/>
      <w:lang w:eastAsia="hi-IN" w:bidi="hi-IN"/>
    </w:rPr>
  </w:style>
  <w:style w:type="paragraph" w:customStyle="1" w:styleId="WW-21">
    <w:name w:val="WW-????????? 21"/>
    <w:basedOn w:val="WW-11"/>
    <w:rsid w:val="00145078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20"/>
    </w:pPr>
    <w:rPr>
      <w:sz w:val="48"/>
      <w:szCs w:val="48"/>
    </w:rPr>
  </w:style>
  <w:style w:type="paragraph" w:customStyle="1" w:styleId="30">
    <w:name w:val="????????? 3"/>
    <w:basedOn w:val="WW-21"/>
    <w:rsid w:val="00145078"/>
    <w:pPr>
      <w:tabs>
        <w:tab w:val="clear" w:pos="270"/>
        <w:tab w:val="clear" w:pos="1710"/>
        <w:tab w:val="clear" w:pos="3150"/>
        <w:tab w:val="clear" w:pos="4590"/>
        <w:tab w:val="clear" w:pos="6030"/>
        <w:tab w:val="clear" w:pos="7470"/>
        <w:tab w:val="clear" w:pos="8910"/>
        <w:tab w:val="clear" w:pos="10350"/>
        <w:tab w:val="clear" w:pos="11790"/>
        <w:tab w:val="clear" w:pos="13230"/>
        <w:tab w:val="clear" w:pos="1467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00"/>
    </w:pPr>
    <w:rPr>
      <w:sz w:val="40"/>
      <w:szCs w:val="40"/>
    </w:rPr>
  </w:style>
  <w:style w:type="paragraph" w:customStyle="1" w:styleId="40">
    <w:name w:val="????????? 4"/>
    <w:basedOn w:val="30"/>
    <w:rsid w:val="00145078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lear" w:pos="11160"/>
        <w:tab w:val="clear" w:pos="12600"/>
        <w:tab w:val="clear" w:pos="14040"/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90"/>
    </w:pPr>
    <w:rPr>
      <w:sz w:val="36"/>
      <w:szCs w:val="36"/>
    </w:rPr>
  </w:style>
  <w:style w:type="paragraph" w:customStyle="1" w:styleId="5">
    <w:name w:val="????????? 5"/>
    <w:basedOn w:val="40"/>
    <w:rsid w:val="00145078"/>
    <w:pPr>
      <w:tabs>
        <w:tab w:val="clear" w:pos="360"/>
        <w:tab w:val="clear" w:pos="1800"/>
        <w:tab w:val="clear" w:pos="3240"/>
        <w:tab w:val="clear" w:pos="4680"/>
        <w:tab w:val="clear" w:pos="6120"/>
        <w:tab w:val="clear" w:pos="7560"/>
        <w:tab w:val="clear" w:pos="9000"/>
        <w:tab w:val="clear" w:pos="10440"/>
        <w:tab w:val="clear" w:pos="11880"/>
        <w:tab w:val="clear" w:pos="1332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</w:tabs>
    </w:pPr>
  </w:style>
  <w:style w:type="paragraph" w:customStyle="1" w:styleId="6">
    <w:name w:val="????????? 6"/>
    <w:basedOn w:val="5"/>
    <w:rsid w:val="00145078"/>
  </w:style>
  <w:style w:type="paragraph" w:customStyle="1" w:styleId="7">
    <w:name w:val="????????? 7"/>
    <w:basedOn w:val="6"/>
    <w:rsid w:val="00145078"/>
  </w:style>
  <w:style w:type="paragraph" w:customStyle="1" w:styleId="8">
    <w:name w:val="????????? 8"/>
    <w:basedOn w:val="7"/>
    <w:rsid w:val="00145078"/>
  </w:style>
  <w:style w:type="paragraph" w:customStyle="1" w:styleId="9">
    <w:name w:val="????????? 9"/>
    <w:basedOn w:val="8"/>
    <w:rsid w:val="00145078"/>
  </w:style>
  <w:style w:type="paragraph" w:customStyle="1" w:styleId="1LTGliederung1">
    <w:name w:val="?????????1~LT~Gliederung 1"/>
    <w:rsid w:val="00145078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39" w:line="100" w:lineRule="atLeast"/>
    </w:pPr>
    <w:rPr>
      <w:rFonts w:ascii="DejaVu Sans" w:eastAsia="DejaVu Sans" w:hAnsi="DejaVu Sans" w:cs="DejaVu Sans"/>
      <w:color w:val="003366"/>
      <w:kern w:val="1"/>
      <w:sz w:val="56"/>
      <w:szCs w:val="56"/>
      <w:lang w:eastAsia="hi-IN" w:bidi="hi-IN"/>
    </w:rPr>
  </w:style>
  <w:style w:type="paragraph" w:customStyle="1" w:styleId="1LTGliederung2">
    <w:name w:val="?????????1~LT~Gliederung 2"/>
    <w:basedOn w:val="1LTGliederung1"/>
    <w:rsid w:val="00145078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20"/>
    </w:pPr>
    <w:rPr>
      <w:sz w:val="48"/>
      <w:szCs w:val="48"/>
    </w:rPr>
  </w:style>
  <w:style w:type="paragraph" w:customStyle="1" w:styleId="1LTGliederung3">
    <w:name w:val="?????????1~LT~Gliederung 3"/>
    <w:basedOn w:val="1LTGliederung2"/>
    <w:rsid w:val="00145078"/>
    <w:pPr>
      <w:tabs>
        <w:tab w:val="clear" w:pos="270"/>
        <w:tab w:val="clear" w:pos="1710"/>
        <w:tab w:val="clear" w:pos="3150"/>
        <w:tab w:val="clear" w:pos="4590"/>
        <w:tab w:val="clear" w:pos="6030"/>
        <w:tab w:val="clear" w:pos="7470"/>
        <w:tab w:val="clear" w:pos="8910"/>
        <w:tab w:val="clear" w:pos="10350"/>
        <w:tab w:val="clear" w:pos="11790"/>
        <w:tab w:val="clear" w:pos="13230"/>
        <w:tab w:val="clear" w:pos="1467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00"/>
    </w:pPr>
    <w:rPr>
      <w:sz w:val="40"/>
      <w:szCs w:val="40"/>
    </w:rPr>
  </w:style>
  <w:style w:type="paragraph" w:customStyle="1" w:styleId="1LTGliederung4">
    <w:name w:val="?????????1~LT~Gliederung 4"/>
    <w:basedOn w:val="1LTGliederung3"/>
    <w:rsid w:val="00145078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lear" w:pos="11160"/>
        <w:tab w:val="clear" w:pos="12600"/>
        <w:tab w:val="clear" w:pos="14040"/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90"/>
    </w:pPr>
    <w:rPr>
      <w:sz w:val="36"/>
      <w:szCs w:val="36"/>
    </w:rPr>
  </w:style>
  <w:style w:type="paragraph" w:customStyle="1" w:styleId="1LTGliederung5">
    <w:name w:val="?????????1~LT~Gliederung 5"/>
    <w:basedOn w:val="1LTGliederung4"/>
    <w:rsid w:val="00145078"/>
    <w:pPr>
      <w:tabs>
        <w:tab w:val="clear" w:pos="360"/>
        <w:tab w:val="clear" w:pos="1800"/>
        <w:tab w:val="clear" w:pos="3240"/>
        <w:tab w:val="clear" w:pos="4680"/>
        <w:tab w:val="clear" w:pos="6120"/>
        <w:tab w:val="clear" w:pos="7560"/>
        <w:tab w:val="clear" w:pos="9000"/>
        <w:tab w:val="clear" w:pos="10440"/>
        <w:tab w:val="clear" w:pos="11880"/>
        <w:tab w:val="clear" w:pos="1332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</w:tabs>
    </w:pPr>
  </w:style>
  <w:style w:type="paragraph" w:customStyle="1" w:styleId="1LTGliederung6">
    <w:name w:val="?????????1~LT~Gliederung 6"/>
    <w:basedOn w:val="1LTGliederung5"/>
    <w:rsid w:val="00145078"/>
  </w:style>
  <w:style w:type="paragraph" w:customStyle="1" w:styleId="1LTGliederung7">
    <w:name w:val="?????????1~LT~Gliederung 7"/>
    <w:basedOn w:val="1LTGliederung6"/>
    <w:rsid w:val="00145078"/>
  </w:style>
  <w:style w:type="paragraph" w:customStyle="1" w:styleId="1LTGliederung8">
    <w:name w:val="?????????1~LT~Gliederung 8"/>
    <w:basedOn w:val="1LTGliederung7"/>
    <w:rsid w:val="00145078"/>
  </w:style>
  <w:style w:type="paragraph" w:customStyle="1" w:styleId="1LTGliederung9">
    <w:name w:val="?????????1~LT~Gliederung 9"/>
    <w:basedOn w:val="1LTGliederung8"/>
    <w:rsid w:val="00145078"/>
  </w:style>
  <w:style w:type="paragraph" w:customStyle="1" w:styleId="1LTTitel">
    <w:name w:val="?????????1~LT~Titel"/>
    <w:rsid w:val="0014507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216" w:lineRule="auto"/>
    </w:pPr>
    <w:rPr>
      <w:rFonts w:ascii="DejaVu Sans" w:eastAsia="DejaVu Sans" w:hAnsi="DejaVu Sans" w:cs="DejaVu Sans"/>
      <w:b/>
      <w:bCs/>
      <w:color w:val="006666"/>
      <w:kern w:val="1"/>
      <w:sz w:val="72"/>
      <w:szCs w:val="72"/>
      <w:lang w:eastAsia="hi-IN" w:bidi="hi-IN"/>
    </w:rPr>
  </w:style>
  <w:style w:type="paragraph" w:customStyle="1" w:styleId="1LTUntertitel">
    <w:name w:val="?????????1~LT~Untertitel"/>
    <w:rsid w:val="0014507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39" w:line="100" w:lineRule="atLeast"/>
    </w:pPr>
    <w:rPr>
      <w:rFonts w:ascii="DejaVu Sans" w:eastAsia="DejaVu Sans" w:hAnsi="DejaVu Sans" w:cs="DejaVu Sans"/>
      <w:color w:val="006666"/>
      <w:kern w:val="1"/>
      <w:sz w:val="56"/>
      <w:szCs w:val="56"/>
      <w:lang w:eastAsia="hi-IN" w:bidi="hi-IN"/>
    </w:rPr>
  </w:style>
  <w:style w:type="paragraph" w:customStyle="1" w:styleId="1LTNotizen">
    <w:name w:val="?????????1~LT~Notizen"/>
    <w:rsid w:val="0014507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DejaVu Sans" w:eastAsia="DejaVu Sans" w:hAnsi="DejaVu Sans" w:cs="DejaVu Sans"/>
      <w:color w:val="000000"/>
      <w:kern w:val="1"/>
      <w:sz w:val="24"/>
      <w:szCs w:val="24"/>
      <w:lang w:eastAsia="hi-IN" w:bidi="hi-IN"/>
    </w:rPr>
  </w:style>
  <w:style w:type="paragraph" w:customStyle="1" w:styleId="1LTHintergrundobjekte">
    <w:name w:val="?????????1~LT~Hintergrundobjekte"/>
    <w:rsid w:val="00145078"/>
    <w:pPr>
      <w:widowControl w:val="0"/>
      <w:suppressAutoHyphens/>
      <w:autoSpaceDE w:val="0"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paragraph" w:customStyle="1" w:styleId="1LTHintergrund">
    <w:name w:val="?????????1~LT~Hintergrund"/>
    <w:rsid w:val="00145078"/>
    <w:pPr>
      <w:widowControl w:val="0"/>
      <w:suppressAutoHyphens/>
      <w:autoSpaceDE w:val="0"/>
      <w:jc w:val="center"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paragraph" w:customStyle="1" w:styleId="WW-12">
    <w:name w:val="WW-?????????12"/>
    <w:basedOn w:val="ac"/>
    <w:rsid w:val="00145078"/>
    <w:pPr>
      <w:spacing w:before="238" w:after="119"/>
    </w:pPr>
  </w:style>
  <w:style w:type="paragraph" w:customStyle="1" w:styleId="WW-112">
    <w:name w:val="WW-????????? 112"/>
    <w:basedOn w:val="ac"/>
    <w:rsid w:val="00145078"/>
    <w:pPr>
      <w:spacing w:before="238" w:after="119"/>
    </w:pPr>
  </w:style>
  <w:style w:type="paragraph" w:customStyle="1" w:styleId="WW-212">
    <w:name w:val="WW-????????? 212"/>
    <w:basedOn w:val="ac"/>
    <w:rsid w:val="00145078"/>
    <w:pPr>
      <w:spacing w:before="238" w:after="119"/>
    </w:pPr>
  </w:style>
  <w:style w:type="paragraph" w:customStyle="1" w:styleId="WW-123">
    <w:name w:val="WW-?????????123"/>
    <w:rsid w:val="0014507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216" w:lineRule="auto"/>
    </w:pPr>
    <w:rPr>
      <w:rFonts w:ascii="DejaVu Sans" w:eastAsia="DejaVu Sans" w:hAnsi="DejaVu Sans" w:cs="DejaVu Sans"/>
      <w:b/>
      <w:bCs/>
      <w:color w:val="006666"/>
      <w:kern w:val="1"/>
      <w:sz w:val="72"/>
      <w:szCs w:val="72"/>
      <w:lang w:eastAsia="hi-IN" w:bidi="hi-IN"/>
    </w:rPr>
  </w:style>
  <w:style w:type="paragraph" w:customStyle="1" w:styleId="WW-1123">
    <w:name w:val="WW-????????? 1123"/>
    <w:rsid w:val="00145078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39" w:line="100" w:lineRule="atLeast"/>
    </w:pPr>
    <w:rPr>
      <w:rFonts w:ascii="DejaVu Sans" w:eastAsia="DejaVu Sans" w:hAnsi="DejaVu Sans" w:cs="DejaVu Sans"/>
      <w:color w:val="003366"/>
      <w:kern w:val="1"/>
      <w:sz w:val="56"/>
      <w:szCs w:val="56"/>
      <w:lang w:eastAsia="hi-IN" w:bidi="hi-IN"/>
    </w:rPr>
  </w:style>
  <w:style w:type="paragraph" w:customStyle="1" w:styleId="WW-2123">
    <w:name w:val="WW-????????? 2123"/>
    <w:basedOn w:val="WW-1123"/>
    <w:rsid w:val="00145078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20"/>
    </w:pPr>
    <w:rPr>
      <w:sz w:val="48"/>
      <w:szCs w:val="48"/>
    </w:rPr>
  </w:style>
  <w:style w:type="paragraph" w:customStyle="1" w:styleId="WW-1234">
    <w:name w:val="WW-?????????1234"/>
    <w:basedOn w:val="ac"/>
    <w:rsid w:val="00145078"/>
    <w:pPr>
      <w:spacing w:before="238" w:after="119"/>
    </w:pPr>
  </w:style>
  <w:style w:type="paragraph" w:customStyle="1" w:styleId="WW-11234">
    <w:name w:val="WW-????????? 11234"/>
    <w:basedOn w:val="ac"/>
    <w:rsid w:val="00145078"/>
    <w:pPr>
      <w:spacing w:before="238" w:after="119"/>
    </w:pPr>
  </w:style>
  <w:style w:type="paragraph" w:customStyle="1" w:styleId="WW-21234">
    <w:name w:val="WW-????????? 21234"/>
    <w:basedOn w:val="ac"/>
    <w:rsid w:val="00145078"/>
    <w:pPr>
      <w:spacing w:before="238" w:after="119"/>
    </w:pPr>
  </w:style>
  <w:style w:type="paragraph" w:customStyle="1" w:styleId="WW-12345">
    <w:name w:val="WW-?????????12345"/>
    <w:rsid w:val="0014507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216" w:lineRule="auto"/>
    </w:pPr>
    <w:rPr>
      <w:rFonts w:ascii="DejaVu Sans" w:eastAsia="DejaVu Sans" w:hAnsi="DejaVu Sans" w:cs="DejaVu Sans"/>
      <w:b/>
      <w:bCs/>
      <w:color w:val="006666"/>
      <w:kern w:val="1"/>
      <w:sz w:val="72"/>
      <w:szCs w:val="72"/>
      <w:lang w:eastAsia="hi-IN" w:bidi="hi-IN"/>
    </w:rPr>
  </w:style>
  <w:style w:type="paragraph" w:customStyle="1" w:styleId="WW-112345">
    <w:name w:val="WW-????????? 112345"/>
    <w:rsid w:val="00145078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39" w:line="100" w:lineRule="atLeast"/>
    </w:pPr>
    <w:rPr>
      <w:rFonts w:ascii="DejaVu Sans" w:eastAsia="DejaVu Sans" w:hAnsi="DejaVu Sans" w:cs="DejaVu Sans"/>
      <w:color w:val="003366"/>
      <w:kern w:val="1"/>
      <w:sz w:val="56"/>
      <w:szCs w:val="56"/>
      <w:lang w:eastAsia="hi-IN" w:bidi="hi-IN"/>
    </w:rPr>
  </w:style>
  <w:style w:type="paragraph" w:customStyle="1" w:styleId="WW-212345">
    <w:name w:val="WW-????????? 212345"/>
    <w:basedOn w:val="WW-112345"/>
    <w:rsid w:val="00145078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20"/>
    </w:pPr>
    <w:rPr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1287</Words>
  <Characters>7339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3</cp:revision>
  <cp:lastPrinted>2012-08-31T07:42:00Z</cp:lastPrinted>
  <dcterms:created xsi:type="dcterms:W3CDTF">2014-03-08T20:44:00Z</dcterms:created>
  <dcterms:modified xsi:type="dcterms:W3CDTF">2014-03-09T13:59:00Z</dcterms:modified>
</cp:coreProperties>
</file>