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5CB" w:rsidRDefault="000625CB" w:rsidP="00B57703">
      <w:pPr>
        <w:rPr>
          <w:b/>
        </w:rPr>
      </w:pPr>
    </w:p>
    <w:p w:rsidR="00B57703" w:rsidRDefault="00B57703" w:rsidP="00B57703">
      <w:pPr>
        <w:rPr>
          <w:b/>
        </w:rPr>
      </w:pPr>
    </w:p>
    <w:p w:rsidR="0003768E" w:rsidRPr="0003768E" w:rsidRDefault="0003768E" w:rsidP="0003768E">
      <w:pPr>
        <w:jc w:val="center"/>
        <w:rPr>
          <w:b/>
        </w:rPr>
      </w:pPr>
    </w:p>
    <w:p w:rsidR="0003768E" w:rsidRPr="0003768E" w:rsidRDefault="0003768E" w:rsidP="0003768E">
      <w:pPr>
        <w:suppressAutoHyphens/>
        <w:jc w:val="center"/>
        <w:rPr>
          <w:rFonts w:cs="SymbolMT"/>
          <w:b/>
          <w:sz w:val="28"/>
          <w:szCs w:val="28"/>
          <w:lang w:eastAsia="ar-SA"/>
        </w:rPr>
      </w:pPr>
      <w:r w:rsidRPr="0003768E">
        <w:rPr>
          <w:rFonts w:cs="SymbolMT"/>
          <w:b/>
          <w:sz w:val="28"/>
          <w:szCs w:val="28"/>
          <w:lang w:eastAsia="ar-SA"/>
        </w:rPr>
        <w:t>МОУ «Зотинская СОШ»</w:t>
      </w:r>
    </w:p>
    <w:p w:rsidR="0003768E" w:rsidRPr="0003768E" w:rsidRDefault="0003768E" w:rsidP="0003768E">
      <w:pPr>
        <w:suppressAutoHyphens/>
        <w:rPr>
          <w:rFonts w:eastAsia="Calibri"/>
          <w:lang w:eastAsia="ar-SA"/>
        </w:rPr>
      </w:pPr>
    </w:p>
    <w:p w:rsidR="0003768E" w:rsidRPr="0003768E" w:rsidRDefault="0003768E" w:rsidP="0003768E">
      <w:pPr>
        <w:suppressAutoHyphens/>
        <w:rPr>
          <w:rFonts w:eastAsia="Calibri"/>
          <w:lang w:eastAsia="ar-SA"/>
        </w:rPr>
      </w:pPr>
    </w:p>
    <w:p w:rsidR="0003768E" w:rsidRPr="0003768E" w:rsidRDefault="0003768E" w:rsidP="0003768E">
      <w:pPr>
        <w:suppressAutoHyphens/>
        <w:rPr>
          <w:rFonts w:eastAsia="Calibri"/>
          <w:lang w:eastAsia="ar-SA"/>
        </w:rPr>
      </w:pPr>
      <w:r w:rsidRPr="0003768E">
        <w:rPr>
          <w:rFonts w:eastAsia="Calibri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7pt;margin-top:8.2pt;width:159.75pt;height:59.85pt;z-index:251659264;mso-width-relative:margin;mso-height-relative:margin" strokecolor="white">
            <v:textbox>
              <w:txbxContent>
                <w:p w:rsidR="0003768E" w:rsidRPr="002B2719" w:rsidRDefault="0003768E" w:rsidP="0003768E">
                  <w:pPr>
                    <w:jc w:val="center"/>
                  </w:pPr>
                  <w:r w:rsidRPr="002B2719">
                    <w:t>РАССМОТРЕНО</w:t>
                  </w:r>
                </w:p>
                <w:p w:rsidR="0003768E" w:rsidRPr="002B2719" w:rsidRDefault="0003768E" w:rsidP="0003768E">
                  <w:pPr>
                    <w:jc w:val="center"/>
                  </w:pPr>
                  <w:r w:rsidRPr="002B2719">
                    <w:t>на заседании МО</w:t>
                  </w:r>
                </w:p>
                <w:p w:rsidR="0003768E" w:rsidRPr="002B2719" w:rsidRDefault="0003768E" w:rsidP="0003768E">
                  <w:r w:rsidRPr="002B2719">
                    <w:t>«___»____________2013г.</w:t>
                  </w:r>
                </w:p>
              </w:txbxContent>
            </v:textbox>
          </v:shape>
        </w:pict>
      </w:r>
      <w:r w:rsidRPr="0003768E">
        <w:rPr>
          <w:rFonts w:eastAsia="Calibri"/>
          <w:b/>
          <w:noProof/>
          <w:sz w:val="48"/>
          <w:szCs w:val="48"/>
        </w:rPr>
        <w:pict>
          <v:shape id="_x0000_s1028" type="#_x0000_t202" style="position:absolute;margin-left:179.3pt;margin-top:4.3pt;width:159.75pt;height:63.15pt;z-index:251661312;mso-height-percent:200;mso-height-percent:200;mso-width-relative:margin;mso-height-relative:margin" strokecolor="white">
            <v:textbox style="mso-fit-shape-to-text:t">
              <w:txbxContent>
                <w:p w:rsidR="0003768E" w:rsidRDefault="0003768E" w:rsidP="0003768E">
                  <w:pPr>
                    <w:jc w:val="center"/>
                  </w:pPr>
                  <w:r>
                    <w:t>СОГЛАСОВАНО</w:t>
                  </w:r>
                </w:p>
                <w:p w:rsidR="0003768E" w:rsidRDefault="0003768E" w:rsidP="0003768E">
                  <w:pPr>
                    <w:jc w:val="center"/>
                  </w:pPr>
                  <w:r>
                    <w:t>зам. дир по УВР</w:t>
                  </w:r>
                </w:p>
                <w:p w:rsidR="0003768E" w:rsidRPr="002B2719" w:rsidRDefault="0003768E" w:rsidP="0003768E">
                  <w:pPr>
                    <w:jc w:val="center"/>
                  </w:pPr>
                  <w:r>
                    <w:t>____________/Дудина О.А.</w:t>
                  </w:r>
                </w:p>
                <w:p w:rsidR="0003768E" w:rsidRPr="002B2719" w:rsidRDefault="0003768E" w:rsidP="0003768E">
                  <w:r w:rsidRPr="002B2719">
                    <w:t>«___»____________</w:t>
                  </w:r>
                  <w:r>
                    <w:t>_</w:t>
                  </w:r>
                  <w:r w:rsidRPr="002B2719">
                    <w:t>2013г.</w:t>
                  </w:r>
                </w:p>
              </w:txbxContent>
            </v:textbox>
          </v:shape>
        </w:pict>
      </w:r>
      <w:r w:rsidRPr="0003768E">
        <w:rPr>
          <w:rFonts w:eastAsia="Calibri"/>
          <w:noProof/>
        </w:rPr>
        <w:pict>
          <v:shape id="_x0000_s1027" type="#_x0000_t202" style="position:absolute;margin-left:350.05pt;margin-top:7.6pt;width:186.75pt;height:63.15pt;z-index:251660288;mso-height-percent:200;mso-height-percent:200;mso-width-relative:margin;mso-height-relative:margin" strokecolor="white">
            <v:textbox style="mso-fit-shape-to-text:t">
              <w:txbxContent>
                <w:p w:rsidR="0003768E" w:rsidRDefault="0003768E" w:rsidP="0003768E">
                  <w:pPr>
                    <w:jc w:val="center"/>
                  </w:pPr>
                  <w:r>
                    <w:t>УТВЕРЖДЕНО</w:t>
                  </w:r>
                </w:p>
                <w:p w:rsidR="0003768E" w:rsidRDefault="0003768E" w:rsidP="0003768E">
                  <w:pPr>
                    <w:jc w:val="center"/>
                  </w:pPr>
                  <w:proofErr w:type="spellStart"/>
                  <w:proofErr w:type="gramStart"/>
                  <w:r>
                    <w:t>и.о</w:t>
                  </w:r>
                  <w:proofErr w:type="spellEnd"/>
                  <w:r>
                    <w:t>. директора</w:t>
                  </w:r>
                  <w:proofErr w:type="gramEnd"/>
                  <w:r>
                    <w:t xml:space="preserve"> школы</w:t>
                  </w:r>
                </w:p>
                <w:p w:rsidR="0003768E" w:rsidRDefault="0003768E" w:rsidP="0003768E">
                  <w:pPr>
                    <w:jc w:val="center"/>
                  </w:pPr>
                  <w:r>
                    <w:t>____________/Трещалов М.Е.</w:t>
                  </w:r>
                </w:p>
                <w:p w:rsidR="0003768E" w:rsidRPr="002B2719" w:rsidRDefault="0003768E" w:rsidP="0003768E">
                  <w:pPr>
                    <w:jc w:val="center"/>
                  </w:pPr>
                  <w:r w:rsidRPr="002B2719">
                    <w:t>«___»____________2013г.</w:t>
                  </w:r>
                </w:p>
              </w:txbxContent>
            </v:textbox>
          </v:shape>
        </w:pict>
      </w:r>
    </w:p>
    <w:p w:rsidR="0003768E" w:rsidRPr="0003768E" w:rsidRDefault="0003768E" w:rsidP="0003768E">
      <w:pPr>
        <w:suppressAutoHyphens/>
        <w:rPr>
          <w:rFonts w:eastAsia="Calibri"/>
          <w:lang w:eastAsia="ar-SA"/>
        </w:rPr>
      </w:pPr>
    </w:p>
    <w:p w:rsidR="0003768E" w:rsidRPr="0003768E" w:rsidRDefault="0003768E" w:rsidP="0003768E">
      <w:pPr>
        <w:suppressAutoHyphens/>
        <w:rPr>
          <w:rFonts w:eastAsia="Calibri"/>
          <w:lang w:eastAsia="ar-SA"/>
        </w:rPr>
      </w:pPr>
    </w:p>
    <w:p w:rsidR="0003768E" w:rsidRPr="0003768E" w:rsidRDefault="0003768E" w:rsidP="0003768E">
      <w:pPr>
        <w:suppressAutoHyphens/>
        <w:rPr>
          <w:rFonts w:eastAsia="Calibri"/>
          <w:lang w:eastAsia="ar-SA"/>
        </w:rPr>
      </w:pPr>
    </w:p>
    <w:p w:rsidR="0003768E" w:rsidRPr="0003768E" w:rsidRDefault="0003768E" w:rsidP="0003768E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03768E" w:rsidRPr="0003768E" w:rsidRDefault="0003768E" w:rsidP="0003768E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03768E" w:rsidRPr="0003768E" w:rsidRDefault="0003768E" w:rsidP="0003768E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03768E" w:rsidRPr="0003768E" w:rsidRDefault="0003768E" w:rsidP="0003768E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03768E" w:rsidRPr="0003768E" w:rsidRDefault="0003768E" w:rsidP="0003768E">
      <w:pPr>
        <w:suppressAutoHyphens/>
        <w:rPr>
          <w:rFonts w:eastAsia="Calibri"/>
          <w:b/>
          <w:sz w:val="48"/>
          <w:szCs w:val="48"/>
          <w:lang w:eastAsia="ar-SA"/>
        </w:rPr>
      </w:pPr>
    </w:p>
    <w:p w:rsidR="0003768E" w:rsidRPr="0003768E" w:rsidRDefault="0003768E" w:rsidP="0003768E">
      <w:pPr>
        <w:suppressAutoHyphens/>
        <w:jc w:val="center"/>
        <w:rPr>
          <w:rFonts w:eastAsia="Calibri"/>
          <w:b/>
          <w:sz w:val="48"/>
          <w:szCs w:val="48"/>
          <w:lang w:eastAsia="ar-SA"/>
        </w:rPr>
      </w:pPr>
      <w:r w:rsidRPr="0003768E">
        <w:rPr>
          <w:rFonts w:eastAsia="Calibri"/>
          <w:b/>
          <w:sz w:val="48"/>
          <w:szCs w:val="48"/>
          <w:lang w:eastAsia="ar-SA"/>
        </w:rPr>
        <w:t>Рабочая программа</w:t>
      </w:r>
    </w:p>
    <w:p w:rsidR="0003768E" w:rsidRPr="0003768E" w:rsidRDefault="0003768E" w:rsidP="0003768E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  <w:r w:rsidRPr="0003768E">
        <w:rPr>
          <w:rFonts w:eastAsia="Calibri"/>
          <w:b/>
          <w:sz w:val="44"/>
          <w:szCs w:val="44"/>
          <w:lang w:eastAsia="ar-SA"/>
        </w:rPr>
        <w:t xml:space="preserve">по математике </w:t>
      </w:r>
    </w:p>
    <w:p w:rsidR="0003768E" w:rsidRPr="0003768E" w:rsidRDefault="0003768E" w:rsidP="0003768E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  <w:r w:rsidRPr="0003768E">
        <w:rPr>
          <w:rFonts w:eastAsia="Calibri"/>
          <w:b/>
          <w:sz w:val="44"/>
          <w:szCs w:val="44"/>
          <w:lang w:eastAsia="ar-SA"/>
        </w:rPr>
        <w:t>для 1 класса</w:t>
      </w:r>
    </w:p>
    <w:p w:rsidR="0003768E" w:rsidRPr="0003768E" w:rsidRDefault="0003768E" w:rsidP="0003768E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03768E" w:rsidRPr="0003768E" w:rsidRDefault="0003768E" w:rsidP="0003768E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03768E" w:rsidRPr="0003768E" w:rsidRDefault="0003768E" w:rsidP="0003768E">
      <w:pPr>
        <w:suppressAutoHyphens/>
        <w:jc w:val="center"/>
        <w:rPr>
          <w:rFonts w:eastAsia="Calibri"/>
          <w:sz w:val="28"/>
          <w:szCs w:val="28"/>
          <w:lang w:eastAsia="ar-SA"/>
        </w:rPr>
      </w:pPr>
      <w:r w:rsidRPr="0003768E">
        <w:rPr>
          <w:rFonts w:eastAsia="Calibri"/>
          <w:sz w:val="28"/>
          <w:szCs w:val="28"/>
          <w:lang w:eastAsia="ar-SA"/>
        </w:rPr>
        <w:t xml:space="preserve">учителя начальных классов </w:t>
      </w:r>
    </w:p>
    <w:p w:rsidR="0003768E" w:rsidRPr="0003768E" w:rsidRDefault="0003768E" w:rsidP="0003768E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  <w:r w:rsidRPr="0003768E">
        <w:rPr>
          <w:rFonts w:eastAsia="Calibri"/>
          <w:b/>
          <w:i/>
          <w:sz w:val="28"/>
          <w:szCs w:val="28"/>
          <w:lang w:eastAsia="ar-SA"/>
        </w:rPr>
        <w:t>Нестеровой Анны Петровны</w:t>
      </w:r>
    </w:p>
    <w:p w:rsidR="0003768E" w:rsidRPr="0003768E" w:rsidRDefault="0003768E" w:rsidP="0003768E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03768E" w:rsidRPr="0003768E" w:rsidRDefault="0003768E" w:rsidP="0003768E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03768E" w:rsidRPr="0003768E" w:rsidRDefault="0003768E" w:rsidP="0003768E">
      <w:pPr>
        <w:suppressAutoHyphens/>
        <w:jc w:val="center"/>
        <w:rPr>
          <w:rFonts w:eastAsia="Calibri"/>
          <w:b/>
          <w:sz w:val="44"/>
          <w:szCs w:val="44"/>
          <w:lang w:eastAsia="ar-SA"/>
        </w:rPr>
      </w:pPr>
    </w:p>
    <w:p w:rsidR="0003768E" w:rsidRPr="0003768E" w:rsidRDefault="0003768E" w:rsidP="0003768E">
      <w:pPr>
        <w:suppressAutoHyphens/>
        <w:jc w:val="right"/>
        <w:rPr>
          <w:rFonts w:eastAsia="Calibri"/>
          <w:b/>
          <w:sz w:val="44"/>
          <w:szCs w:val="44"/>
          <w:lang w:eastAsia="ar-SA"/>
        </w:rPr>
      </w:pPr>
    </w:p>
    <w:p w:rsidR="0003768E" w:rsidRPr="0003768E" w:rsidRDefault="0003768E" w:rsidP="0003768E">
      <w:pPr>
        <w:suppressAutoHyphens/>
        <w:jc w:val="right"/>
        <w:rPr>
          <w:rFonts w:eastAsia="Calibri"/>
          <w:lang w:eastAsia="ar-SA"/>
        </w:rPr>
      </w:pPr>
    </w:p>
    <w:p w:rsidR="0003768E" w:rsidRPr="0003768E" w:rsidRDefault="0003768E" w:rsidP="0003768E">
      <w:pPr>
        <w:suppressAutoHyphens/>
        <w:jc w:val="right"/>
        <w:rPr>
          <w:rFonts w:eastAsia="Calibri"/>
          <w:lang w:eastAsia="ar-SA"/>
        </w:rPr>
      </w:pPr>
    </w:p>
    <w:p w:rsidR="0003768E" w:rsidRPr="0003768E" w:rsidRDefault="0003768E" w:rsidP="0003768E">
      <w:pPr>
        <w:suppressAutoHyphens/>
        <w:jc w:val="right"/>
        <w:rPr>
          <w:rFonts w:eastAsia="Calibri"/>
          <w:lang w:eastAsia="ar-SA"/>
        </w:rPr>
      </w:pPr>
    </w:p>
    <w:p w:rsidR="0003768E" w:rsidRPr="0003768E" w:rsidRDefault="0003768E" w:rsidP="0003768E">
      <w:pPr>
        <w:suppressAutoHyphens/>
        <w:jc w:val="right"/>
        <w:rPr>
          <w:rFonts w:eastAsia="Calibri"/>
          <w:lang w:eastAsia="ar-SA"/>
        </w:rPr>
      </w:pPr>
    </w:p>
    <w:p w:rsidR="0003768E" w:rsidRPr="0003768E" w:rsidRDefault="0003768E" w:rsidP="0003768E">
      <w:pPr>
        <w:suppressAutoHyphens/>
        <w:jc w:val="right"/>
        <w:rPr>
          <w:rFonts w:eastAsia="Calibri"/>
          <w:lang w:eastAsia="ar-SA"/>
        </w:rPr>
      </w:pPr>
    </w:p>
    <w:p w:rsidR="0003768E" w:rsidRPr="0003768E" w:rsidRDefault="0003768E" w:rsidP="0003768E">
      <w:pPr>
        <w:suppressAutoHyphens/>
        <w:jc w:val="right"/>
        <w:rPr>
          <w:rFonts w:eastAsia="Calibri"/>
          <w:lang w:eastAsia="ar-SA"/>
        </w:rPr>
      </w:pPr>
    </w:p>
    <w:p w:rsidR="0003768E" w:rsidRPr="0003768E" w:rsidRDefault="0003768E" w:rsidP="0003768E">
      <w:pPr>
        <w:suppressAutoHyphens/>
        <w:jc w:val="right"/>
        <w:rPr>
          <w:rFonts w:eastAsia="Calibri"/>
          <w:lang w:eastAsia="ar-SA"/>
        </w:rPr>
      </w:pPr>
    </w:p>
    <w:p w:rsidR="0003768E" w:rsidRPr="0003768E" w:rsidRDefault="0003768E" w:rsidP="0003768E">
      <w:pPr>
        <w:suppressAutoHyphens/>
        <w:jc w:val="right"/>
        <w:rPr>
          <w:rFonts w:eastAsia="Calibri"/>
          <w:lang w:eastAsia="ar-SA"/>
        </w:rPr>
      </w:pPr>
    </w:p>
    <w:p w:rsidR="0003768E" w:rsidRPr="0003768E" w:rsidRDefault="0003768E" w:rsidP="0003768E">
      <w:pPr>
        <w:suppressAutoHyphens/>
        <w:jc w:val="right"/>
        <w:rPr>
          <w:rFonts w:eastAsia="Calibri"/>
          <w:lang w:eastAsia="ar-SA"/>
        </w:rPr>
      </w:pPr>
    </w:p>
    <w:p w:rsidR="0003768E" w:rsidRPr="0003768E" w:rsidRDefault="0003768E" w:rsidP="0003768E">
      <w:pPr>
        <w:suppressAutoHyphens/>
        <w:jc w:val="right"/>
        <w:rPr>
          <w:rFonts w:eastAsia="Calibri"/>
          <w:lang w:eastAsia="ar-SA"/>
        </w:rPr>
      </w:pPr>
    </w:p>
    <w:p w:rsidR="0003768E" w:rsidRPr="0003768E" w:rsidRDefault="0003768E" w:rsidP="0003768E">
      <w:pPr>
        <w:suppressAutoHyphens/>
        <w:jc w:val="right"/>
        <w:rPr>
          <w:rFonts w:eastAsia="Calibri"/>
          <w:lang w:eastAsia="ar-SA"/>
        </w:rPr>
      </w:pPr>
    </w:p>
    <w:p w:rsidR="0003768E" w:rsidRPr="0003768E" w:rsidRDefault="0003768E" w:rsidP="0003768E">
      <w:pPr>
        <w:suppressAutoHyphens/>
        <w:jc w:val="center"/>
        <w:rPr>
          <w:rFonts w:eastAsia="Calibri"/>
          <w:lang w:eastAsia="ar-SA"/>
        </w:rPr>
      </w:pPr>
      <w:r w:rsidRPr="0003768E">
        <w:rPr>
          <w:rFonts w:eastAsia="Calibri"/>
          <w:lang w:eastAsia="ar-SA"/>
        </w:rPr>
        <w:t>с. Зотино</w:t>
      </w:r>
    </w:p>
    <w:p w:rsidR="0003768E" w:rsidRPr="0003768E" w:rsidRDefault="0003768E" w:rsidP="0003768E">
      <w:pPr>
        <w:jc w:val="center"/>
        <w:rPr>
          <w:b/>
        </w:rPr>
      </w:pPr>
      <w:r w:rsidRPr="0003768E">
        <w:rPr>
          <w:rFonts w:cs="SymbolMT"/>
          <w:lang w:eastAsia="ar-SA"/>
        </w:rPr>
        <w:t>2013-2014 учебный год</w:t>
      </w:r>
    </w:p>
    <w:p w:rsidR="0003768E" w:rsidRPr="0003768E" w:rsidRDefault="0003768E" w:rsidP="0003768E">
      <w:pPr>
        <w:jc w:val="center"/>
        <w:rPr>
          <w:b/>
        </w:rPr>
      </w:pPr>
    </w:p>
    <w:p w:rsidR="00B57703" w:rsidRDefault="00B57703" w:rsidP="00B57703">
      <w:pPr>
        <w:rPr>
          <w:b/>
        </w:rPr>
      </w:pPr>
    </w:p>
    <w:p w:rsidR="00B57703" w:rsidRDefault="00B57703" w:rsidP="00B57703">
      <w:pPr>
        <w:rPr>
          <w:b/>
        </w:rPr>
      </w:pPr>
    </w:p>
    <w:p w:rsidR="00B57703" w:rsidRDefault="00B57703" w:rsidP="00B57703">
      <w:pPr>
        <w:rPr>
          <w:b/>
        </w:rPr>
      </w:pPr>
    </w:p>
    <w:p w:rsidR="00B57703" w:rsidRDefault="00B57703" w:rsidP="00B57703">
      <w:pPr>
        <w:rPr>
          <w:b/>
        </w:rPr>
      </w:pPr>
    </w:p>
    <w:p w:rsidR="00554393" w:rsidRPr="003D1B28" w:rsidRDefault="00554393" w:rsidP="000625CB">
      <w:pPr>
        <w:rPr>
          <w:b/>
        </w:rPr>
      </w:pPr>
    </w:p>
    <w:p w:rsidR="00554393" w:rsidRPr="00F771A6" w:rsidRDefault="00554393" w:rsidP="00554393">
      <w:pPr>
        <w:jc w:val="center"/>
        <w:rPr>
          <w:b/>
        </w:rPr>
      </w:pPr>
      <w:r w:rsidRPr="00F771A6">
        <w:rPr>
          <w:b/>
        </w:rPr>
        <w:t>Пояснительная записка</w:t>
      </w:r>
    </w:p>
    <w:p w:rsidR="00554393" w:rsidRPr="00F771A6" w:rsidRDefault="00554393" w:rsidP="00554393">
      <w:pPr>
        <w:jc w:val="center"/>
        <w:rPr>
          <w:b/>
        </w:rPr>
      </w:pPr>
      <w:r>
        <w:rPr>
          <w:b/>
        </w:rPr>
        <w:t>Литературное чтение</w:t>
      </w:r>
      <w:r w:rsidRPr="00F771A6">
        <w:rPr>
          <w:b/>
        </w:rPr>
        <w:t xml:space="preserve"> 1 класс </w:t>
      </w:r>
    </w:p>
    <w:p w:rsidR="00554393" w:rsidRDefault="00554393" w:rsidP="00554393">
      <w:pPr>
        <w:jc w:val="center"/>
        <w:rPr>
          <w:b/>
        </w:rPr>
      </w:pPr>
      <w:r w:rsidRPr="00F771A6">
        <w:rPr>
          <w:b/>
        </w:rPr>
        <w:t>УМК «Школа России»</w:t>
      </w:r>
    </w:p>
    <w:p w:rsidR="00B57703" w:rsidRPr="00F771A6" w:rsidRDefault="00B57703" w:rsidP="00554393">
      <w:pPr>
        <w:jc w:val="center"/>
        <w:rPr>
          <w:b/>
        </w:rPr>
      </w:pPr>
    </w:p>
    <w:tbl>
      <w:tblPr>
        <w:tblW w:w="1018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5"/>
        <w:gridCol w:w="7881"/>
      </w:tblGrid>
      <w:tr w:rsidR="00554393" w:rsidRPr="00E976C9" w:rsidTr="00B57703">
        <w:trPr>
          <w:trHeight w:val="1641"/>
        </w:trPr>
        <w:tc>
          <w:tcPr>
            <w:tcW w:w="2305" w:type="dxa"/>
          </w:tcPr>
          <w:p w:rsidR="00554393" w:rsidRPr="00E976C9" w:rsidRDefault="00554393" w:rsidP="00417E0F">
            <w:r w:rsidRPr="00E976C9">
              <w:t>1. Роль и место дисциплины</w:t>
            </w:r>
          </w:p>
        </w:tc>
        <w:tc>
          <w:tcPr>
            <w:tcW w:w="7881" w:type="dxa"/>
          </w:tcPr>
          <w:p w:rsidR="00554393" w:rsidRDefault="00CF608C" w:rsidP="00417E0F">
            <w:pPr>
              <w:autoSpaceDE w:val="0"/>
              <w:ind w:firstLine="540"/>
              <w:jc w:val="both"/>
              <w:rPr>
                <w:rFonts w:cs="Arial"/>
                <w:spacing w:val="-2"/>
              </w:rPr>
            </w:pPr>
            <w:r>
              <w:t>Литературное</w:t>
            </w:r>
            <w:r>
              <w:rPr>
                <w:rFonts w:cs="Arial"/>
              </w:rPr>
              <w:t xml:space="preserve"> </w:t>
            </w:r>
            <w:r>
              <w:t>чтение</w:t>
            </w:r>
            <w:r>
              <w:rPr>
                <w:rFonts w:cs="Arial"/>
              </w:rPr>
              <w:t xml:space="preserve"> </w:t>
            </w:r>
            <w:r>
              <w:t>—</w:t>
            </w:r>
            <w:r>
              <w:rPr>
                <w:rFonts w:cs="Arial"/>
              </w:rPr>
              <w:t xml:space="preserve"> </w:t>
            </w:r>
            <w:r>
              <w:t>один</w:t>
            </w:r>
            <w:r>
              <w:rPr>
                <w:rFonts w:cs="Arial"/>
              </w:rPr>
              <w:t xml:space="preserve"> </w:t>
            </w:r>
            <w:r>
              <w:t>из</w:t>
            </w:r>
            <w:r>
              <w:rPr>
                <w:rFonts w:cs="Arial"/>
              </w:rPr>
              <w:t xml:space="preserve"> </w:t>
            </w:r>
            <w:r>
              <w:t>основных</w:t>
            </w:r>
            <w:r>
              <w:rPr>
                <w:rFonts w:cs="Arial"/>
              </w:rPr>
              <w:t xml:space="preserve"> </w:t>
            </w:r>
            <w:r>
              <w:t>предметов</w:t>
            </w:r>
            <w:r>
              <w:rPr>
                <w:rFonts w:cs="Arial"/>
              </w:rPr>
              <w:t xml:space="preserve"> </w:t>
            </w:r>
            <w:r>
              <w:t>в</w:t>
            </w:r>
            <w:r>
              <w:rPr>
                <w:rFonts w:cs="Arial"/>
              </w:rPr>
              <w:t xml:space="preserve"> </w:t>
            </w:r>
            <w:r>
              <w:t>сис</w:t>
            </w:r>
            <w:r>
              <w:softHyphen/>
              <w:t>теме</w:t>
            </w:r>
            <w:r>
              <w:rPr>
                <w:rFonts w:cs="Arial"/>
              </w:rPr>
              <w:t xml:space="preserve"> </w:t>
            </w:r>
            <w:r>
              <w:t>подготовки</w:t>
            </w:r>
            <w:r>
              <w:rPr>
                <w:rFonts w:cs="Arial"/>
              </w:rPr>
              <w:t xml:space="preserve"> </w:t>
            </w:r>
            <w:r>
              <w:t>младшего</w:t>
            </w:r>
            <w:r>
              <w:rPr>
                <w:rFonts w:cs="Arial"/>
              </w:rPr>
              <w:t xml:space="preserve"> </w:t>
            </w:r>
            <w:r>
              <w:t>школьника</w:t>
            </w:r>
            <w:r>
              <w:rPr>
                <w:rFonts w:cs="Arial"/>
              </w:rPr>
              <w:t xml:space="preserve">. </w:t>
            </w:r>
            <w:r>
              <w:t>Наряду</w:t>
            </w:r>
            <w:r>
              <w:rPr>
                <w:rFonts w:cs="Arial"/>
              </w:rPr>
              <w:t xml:space="preserve"> </w:t>
            </w:r>
            <w:r>
              <w:t>с</w:t>
            </w:r>
            <w:r>
              <w:rPr>
                <w:rFonts w:cs="Arial"/>
              </w:rPr>
              <w:t xml:space="preserve"> </w:t>
            </w:r>
            <w:r>
              <w:t xml:space="preserve">русским </w:t>
            </w:r>
            <w:r>
              <w:rPr>
                <w:spacing w:val="-4"/>
              </w:rPr>
              <w:t>языком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он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формирует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функциональную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грамотность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способ</w:t>
            </w:r>
            <w:r>
              <w:rPr>
                <w:spacing w:val="-4"/>
              </w:rPr>
              <w:softHyphen/>
            </w:r>
            <w:r>
              <w:rPr>
                <w:spacing w:val="-5"/>
              </w:rPr>
              <w:t>ствует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общему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развитию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воспитанию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ребёнка</w:t>
            </w:r>
            <w:r>
              <w:rPr>
                <w:rFonts w:cs="Arial"/>
                <w:spacing w:val="-5"/>
              </w:rPr>
              <w:t xml:space="preserve">. </w:t>
            </w:r>
            <w:r>
              <w:rPr>
                <w:spacing w:val="-5"/>
              </w:rPr>
              <w:t xml:space="preserve">Успешность </w:t>
            </w:r>
            <w:r>
              <w:rPr>
                <w:spacing w:val="-8"/>
              </w:rPr>
              <w:t>изучения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курса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литературного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чтения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обеспечивает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результатив</w:t>
            </w:r>
            <w:r>
              <w:rPr>
                <w:spacing w:val="-8"/>
              </w:rPr>
              <w:softHyphen/>
            </w:r>
            <w:r>
              <w:rPr>
                <w:spacing w:val="-2"/>
              </w:rPr>
              <w:t>ность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обучения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по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другим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предметам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начальной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школы</w:t>
            </w:r>
            <w:r>
              <w:rPr>
                <w:rFonts w:cs="Arial"/>
                <w:spacing w:val="-2"/>
              </w:rPr>
              <w:t>.</w:t>
            </w:r>
          </w:p>
          <w:p w:rsidR="00CF608C" w:rsidRPr="00CF608C" w:rsidRDefault="00CF608C" w:rsidP="00417E0F">
            <w:pPr>
              <w:autoSpaceDE w:val="0"/>
              <w:ind w:firstLine="540"/>
              <w:jc w:val="both"/>
              <w:rPr>
                <w:color w:val="000000"/>
              </w:rPr>
            </w:pPr>
            <w:r w:rsidRPr="00CF608C">
              <w:t>Курс литературного чтения призван продолжить обучение детей чтению, ввести в мир художественной литературы и помочь осмыслить образность словесного искусства.</w:t>
            </w:r>
          </w:p>
        </w:tc>
      </w:tr>
      <w:tr w:rsidR="00554393" w:rsidRPr="002E1B34" w:rsidTr="00B57703">
        <w:trPr>
          <w:trHeight w:val="665"/>
        </w:trPr>
        <w:tc>
          <w:tcPr>
            <w:tcW w:w="2305" w:type="dxa"/>
          </w:tcPr>
          <w:p w:rsidR="00554393" w:rsidRPr="00E976C9" w:rsidRDefault="00554393" w:rsidP="00417E0F">
            <w:r w:rsidRPr="00E976C9">
              <w:t>2. Адресат</w:t>
            </w:r>
          </w:p>
        </w:tc>
        <w:tc>
          <w:tcPr>
            <w:tcW w:w="7881" w:type="dxa"/>
          </w:tcPr>
          <w:p w:rsidR="00554393" w:rsidRPr="002E1B34" w:rsidRDefault="00554393" w:rsidP="00417E0F">
            <w:pPr>
              <w:jc w:val="both"/>
            </w:pPr>
            <w:r w:rsidRPr="002E1B34">
              <w:t xml:space="preserve">Программа адресована </w:t>
            </w:r>
            <w:proofErr w:type="gramStart"/>
            <w:r w:rsidRPr="002E1B34">
              <w:t>обучающимся</w:t>
            </w:r>
            <w:proofErr w:type="gramEnd"/>
            <w:r w:rsidRPr="002E1B34">
              <w:t xml:space="preserve"> первых классов общеобразовательных школ.</w:t>
            </w:r>
          </w:p>
        </w:tc>
      </w:tr>
      <w:tr w:rsidR="00554393" w:rsidRPr="00E976C9" w:rsidTr="00B57703">
        <w:tc>
          <w:tcPr>
            <w:tcW w:w="2305" w:type="dxa"/>
          </w:tcPr>
          <w:p w:rsidR="00554393" w:rsidRDefault="00554393" w:rsidP="00417E0F">
            <w:r w:rsidRPr="00E976C9">
              <w:t xml:space="preserve">3. Соответствие </w:t>
            </w:r>
          </w:p>
          <w:p w:rsidR="00554393" w:rsidRDefault="00554393" w:rsidP="00417E0F">
            <w:pPr>
              <w:ind w:left="175"/>
            </w:pPr>
            <w:r w:rsidRPr="00E976C9">
              <w:t xml:space="preserve">Государственному </w:t>
            </w:r>
          </w:p>
          <w:p w:rsidR="00554393" w:rsidRPr="00E976C9" w:rsidRDefault="00554393" w:rsidP="00417E0F">
            <w:pPr>
              <w:ind w:left="175"/>
            </w:pPr>
            <w:r w:rsidRPr="00E976C9">
              <w:t>образовательному стандарту</w:t>
            </w:r>
          </w:p>
        </w:tc>
        <w:tc>
          <w:tcPr>
            <w:tcW w:w="7881" w:type="dxa"/>
          </w:tcPr>
          <w:p w:rsidR="002E0932" w:rsidRDefault="002E0932" w:rsidP="002E0932">
            <w:pPr>
              <w:pStyle w:val="Style1"/>
              <w:widowControl/>
              <w:spacing w:line="240" w:lineRule="auto"/>
              <w:jc w:val="left"/>
            </w:pPr>
            <w:r>
              <w:t xml:space="preserve">Данная программа разработана в соответствии: </w:t>
            </w:r>
          </w:p>
          <w:p w:rsidR="002E0932" w:rsidRPr="002E0932" w:rsidRDefault="002E0932" w:rsidP="002E0932">
            <w:pPr>
              <w:pStyle w:val="Style1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spacing w:line="240" w:lineRule="auto"/>
              <w:jc w:val="left"/>
              <w:rPr>
                <w:rStyle w:val="FontStyle108"/>
                <w:b w:val="0"/>
                <w:sz w:val="24"/>
              </w:rPr>
            </w:pPr>
            <w:r w:rsidRPr="002E0932">
              <w:rPr>
                <w:rStyle w:val="FontStyle108"/>
                <w:b w:val="0"/>
                <w:sz w:val="24"/>
              </w:rPr>
              <w:t xml:space="preserve">Примерной программой  начального общего образования, разработанной на основе стандарта  второго поколения с учётом  </w:t>
            </w:r>
            <w:proofErr w:type="spellStart"/>
            <w:r w:rsidRPr="002E0932">
              <w:rPr>
                <w:rStyle w:val="FontStyle108"/>
                <w:b w:val="0"/>
                <w:sz w:val="24"/>
              </w:rPr>
              <w:t>межпредметных</w:t>
            </w:r>
            <w:proofErr w:type="spellEnd"/>
            <w:r w:rsidRPr="002E0932">
              <w:rPr>
                <w:rStyle w:val="FontStyle108"/>
                <w:b w:val="0"/>
                <w:sz w:val="24"/>
              </w:rPr>
              <w:t xml:space="preserve">  и  </w:t>
            </w:r>
            <w:proofErr w:type="spellStart"/>
            <w:r w:rsidRPr="002E0932">
              <w:rPr>
                <w:rStyle w:val="FontStyle108"/>
                <w:b w:val="0"/>
                <w:sz w:val="24"/>
              </w:rPr>
              <w:t>внутрипредметных</w:t>
            </w:r>
            <w:proofErr w:type="spellEnd"/>
            <w:r w:rsidRPr="002E0932">
              <w:rPr>
                <w:rStyle w:val="FontStyle108"/>
                <w:b w:val="0"/>
                <w:sz w:val="24"/>
              </w:rPr>
              <w:t xml:space="preserve">  связей,  логики учебного процесса, задачи  формирования  у  младшего  школьника  умения  учиться;</w:t>
            </w:r>
          </w:p>
          <w:p w:rsidR="00554393" w:rsidRPr="002E0932" w:rsidRDefault="002E0932" w:rsidP="002E0932">
            <w:pPr>
              <w:pStyle w:val="Style1"/>
              <w:widowControl/>
              <w:numPr>
                <w:ilvl w:val="0"/>
                <w:numId w:val="14"/>
              </w:numPr>
              <w:suppressAutoHyphens w:val="0"/>
              <w:autoSpaceDN w:val="0"/>
              <w:adjustRightInd w:val="0"/>
              <w:spacing w:line="240" w:lineRule="auto"/>
              <w:jc w:val="left"/>
              <w:rPr>
                <w:rFonts w:cs="Times New Roman"/>
                <w:bCs/>
                <w:spacing w:val="-10"/>
              </w:rPr>
            </w:pPr>
            <w:r w:rsidRPr="002E0932">
              <w:rPr>
                <w:rStyle w:val="FontStyle19"/>
                <w:sz w:val="24"/>
              </w:rPr>
              <w:t xml:space="preserve">авторской программой  </w:t>
            </w:r>
            <w:r w:rsidRPr="002E0932">
              <w:t xml:space="preserve">В.П. </w:t>
            </w:r>
            <w:proofErr w:type="spellStart"/>
            <w:r w:rsidRPr="002E0932">
              <w:t>Канакина</w:t>
            </w:r>
            <w:proofErr w:type="spellEnd"/>
            <w:r w:rsidRPr="002E0932">
              <w:t>, В.Г. Горецкий (УМК «Школа России»)</w:t>
            </w:r>
          </w:p>
        </w:tc>
      </w:tr>
      <w:tr w:rsidR="00554393" w:rsidRPr="00E976C9" w:rsidTr="00B57703">
        <w:tc>
          <w:tcPr>
            <w:tcW w:w="2305" w:type="dxa"/>
          </w:tcPr>
          <w:p w:rsidR="00554393" w:rsidRDefault="00554393" w:rsidP="00417E0F">
            <w:r w:rsidRPr="00E976C9">
              <w:t xml:space="preserve">4. Требования </w:t>
            </w:r>
          </w:p>
          <w:p w:rsidR="00554393" w:rsidRPr="00E976C9" w:rsidRDefault="00554393" w:rsidP="00417E0F">
            <w:pPr>
              <w:ind w:left="317"/>
            </w:pPr>
            <w:r w:rsidRPr="00E976C9">
              <w:t xml:space="preserve">к знаниям и умениям </w:t>
            </w:r>
            <w:proofErr w:type="gramStart"/>
            <w:r w:rsidRPr="00E976C9">
              <w:t>обучающихся</w:t>
            </w:r>
            <w:proofErr w:type="gramEnd"/>
          </w:p>
        </w:tc>
        <w:tc>
          <w:tcPr>
            <w:tcW w:w="7881" w:type="dxa"/>
          </w:tcPr>
          <w:p w:rsidR="00F6385E" w:rsidRPr="00F6385E" w:rsidRDefault="00F6385E" w:rsidP="00F6385E">
            <w:pPr>
              <w:jc w:val="center"/>
            </w:pPr>
            <w:r w:rsidRPr="00F6385E">
              <w:t>Основные требования к знаниям, умениям и навыкам по литературному чтению</w:t>
            </w:r>
          </w:p>
          <w:p w:rsidR="00F6385E" w:rsidRPr="00F6385E" w:rsidRDefault="00F6385E" w:rsidP="00F6385E">
            <w:pPr>
              <w:ind w:left="360"/>
              <w:jc w:val="both"/>
            </w:pPr>
            <w:r w:rsidRPr="00F6385E">
              <w:t xml:space="preserve">К концу 1 класса учащиеся должны </w:t>
            </w:r>
            <w:r w:rsidRPr="00F6385E">
              <w:rPr>
                <w:bCs/>
              </w:rPr>
              <w:t>знать</w:t>
            </w:r>
            <w:r w:rsidRPr="00F6385E">
              <w:t>:</w:t>
            </w:r>
          </w:p>
          <w:p w:rsidR="00F6385E" w:rsidRPr="00F6385E" w:rsidRDefault="00F6385E" w:rsidP="00F6385E">
            <w:pPr>
              <w:numPr>
                <w:ilvl w:val="0"/>
                <w:numId w:val="6"/>
              </w:numPr>
              <w:tabs>
                <w:tab w:val="clear" w:pos="1260"/>
                <w:tab w:val="num" w:pos="0"/>
              </w:tabs>
              <w:suppressAutoHyphens/>
              <w:autoSpaceDE w:val="0"/>
              <w:ind w:left="360"/>
              <w:jc w:val="both"/>
            </w:pPr>
            <w:r w:rsidRPr="00F6385E">
              <w:t>наизусть 3—4 стихотворных произведения классиков русской литературы;</w:t>
            </w:r>
          </w:p>
          <w:p w:rsidR="00F6385E" w:rsidRPr="00F6385E" w:rsidRDefault="00F6385E" w:rsidP="00F6385E">
            <w:pPr>
              <w:numPr>
                <w:ilvl w:val="0"/>
                <w:numId w:val="10"/>
              </w:numPr>
              <w:suppressAutoHyphens/>
              <w:autoSpaceDE w:val="0"/>
              <w:ind w:left="360"/>
              <w:jc w:val="both"/>
            </w:pPr>
            <w:r w:rsidRPr="00F6385E">
              <w:t>автора и заглавие 3—4 прочитанных книг;</w:t>
            </w:r>
          </w:p>
          <w:p w:rsidR="00F6385E" w:rsidRPr="00F6385E" w:rsidRDefault="00F6385E" w:rsidP="00F6385E">
            <w:pPr>
              <w:numPr>
                <w:ilvl w:val="0"/>
                <w:numId w:val="10"/>
              </w:numPr>
              <w:suppressAutoHyphens/>
              <w:autoSpaceDE w:val="0"/>
              <w:ind w:left="360"/>
              <w:jc w:val="both"/>
            </w:pPr>
            <w:r w:rsidRPr="00F6385E">
              <w:t>имена и фамилии 3—4 писателей, произведения которых читали в классе.</w:t>
            </w:r>
          </w:p>
          <w:p w:rsidR="00F6385E" w:rsidRPr="00F6385E" w:rsidRDefault="00F6385E" w:rsidP="00F6385E">
            <w:pPr>
              <w:ind w:left="720"/>
              <w:jc w:val="both"/>
            </w:pPr>
          </w:p>
          <w:p w:rsidR="00F6385E" w:rsidRPr="00F6385E" w:rsidRDefault="00F6385E" w:rsidP="00F6385E">
            <w:pPr>
              <w:ind w:left="360"/>
              <w:jc w:val="both"/>
            </w:pPr>
            <w:r w:rsidRPr="00F6385E">
              <w:t xml:space="preserve">Учащиеся должны </w:t>
            </w:r>
            <w:r w:rsidRPr="00F6385E">
              <w:rPr>
                <w:bCs/>
              </w:rPr>
              <w:t>уметь</w:t>
            </w:r>
            <w:r w:rsidRPr="00F6385E">
              <w:t>:</w:t>
            </w:r>
          </w:p>
          <w:p w:rsidR="00F6385E" w:rsidRPr="00F6385E" w:rsidRDefault="00F6385E" w:rsidP="00F6385E">
            <w:pPr>
              <w:numPr>
                <w:ilvl w:val="0"/>
                <w:numId w:val="4"/>
              </w:numPr>
              <w:tabs>
                <w:tab w:val="clear" w:pos="1260"/>
                <w:tab w:val="num" w:pos="0"/>
              </w:tabs>
              <w:suppressAutoHyphens/>
              <w:autoSpaceDE w:val="0"/>
              <w:ind w:left="360"/>
            </w:pPr>
            <w:r w:rsidRPr="00F6385E">
              <w:t>пользоваться простейшими формулами речевого этикета при встрече, прощании, обращении друг к другу и к взрослым;</w:t>
            </w:r>
          </w:p>
          <w:p w:rsidR="00F6385E" w:rsidRPr="00F6385E" w:rsidRDefault="00F6385E" w:rsidP="00F6385E">
            <w:pPr>
              <w:numPr>
                <w:ilvl w:val="0"/>
                <w:numId w:val="4"/>
              </w:numPr>
              <w:tabs>
                <w:tab w:val="clear" w:pos="1260"/>
                <w:tab w:val="num" w:pos="0"/>
              </w:tabs>
              <w:suppressAutoHyphens/>
              <w:autoSpaceDE w:val="0"/>
              <w:ind w:left="360"/>
              <w:jc w:val="both"/>
            </w:pPr>
            <w:r w:rsidRPr="00F6385E">
              <w:t>выслушать собеседника, проявляя к нему внимание и уважение, поддержать разговор репликами и вопросами;</w:t>
            </w:r>
          </w:p>
          <w:p w:rsidR="00F6385E" w:rsidRPr="00F6385E" w:rsidRDefault="00F6385E" w:rsidP="00F6385E">
            <w:pPr>
              <w:numPr>
                <w:ilvl w:val="0"/>
                <w:numId w:val="10"/>
              </w:numPr>
              <w:suppressAutoHyphens/>
              <w:autoSpaceDE w:val="0"/>
              <w:ind w:left="360"/>
              <w:jc w:val="both"/>
            </w:pPr>
            <w:r w:rsidRPr="00F6385E">
              <w:t>читать небольшой те</w:t>
            </w:r>
            <w:proofErr w:type="gramStart"/>
            <w:r w:rsidRPr="00F6385E">
              <w:t>кст пл</w:t>
            </w:r>
            <w:proofErr w:type="gramEnd"/>
            <w:r w:rsidRPr="00F6385E">
              <w:t xml:space="preserve">авно,  целыми словами с элементами </w:t>
            </w:r>
            <w:proofErr w:type="spellStart"/>
            <w:r w:rsidRPr="00F6385E">
              <w:t>послогового</w:t>
            </w:r>
            <w:proofErr w:type="spellEnd"/>
            <w:r w:rsidRPr="00F6385E">
              <w:t xml:space="preserve"> чтения;</w:t>
            </w:r>
          </w:p>
          <w:p w:rsidR="00F6385E" w:rsidRPr="00F6385E" w:rsidRDefault="00F6385E" w:rsidP="00F6385E">
            <w:pPr>
              <w:numPr>
                <w:ilvl w:val="0"/>
                <w:numId w:val="10"/>
              </w:numPr>
              <w:suppressAutoHyphens/>
              <w:ind w:left="360"/>
              <w:jc w:val="both"/>
            </w:pPr>
            <w:r w:rsidRPr="00F6385E">
              <w:t>читать со скоростью не менее 30-35 слов в минуту небольшие тексты, соблюдать паузы, отделяющие одно предложение от другого;</w:t>
            </w:r>
          </w:p>
          <w:p w:rsidR="00F6385E" w:rsidRPr="00F6385E" w:rsidRDefault="00F6385E" w:rsidP="00F6385E">
            <w:pPr>
              <w:numPr>
                <w:ilvl w:val="0"/>
                <w:numId w:val="10"/>
              </w:numPr>
              <w:suppressAutoHyphens/>
              <w:autoSpaceDE w:val="0"/>
              <w:ind w:left="360"/>
              <w:jc w:val="both"/>
            </w:pPr>
            <w:r w:rsidRPr="00F6385E">
              <w:t>отвечать на вопросы к прочитанному тексту;</w:t>
            </w:r>
          </w:p>
          <w:p w:rsidR="00F6385E" w:rsidRPr="00F6385E" w:rsidRDefault="00F6385E" w:rsidP="00F6385E">
            <w:pPr>
              <w:numPr>
                <w:ilvl w:val="0"/>
                <w:numId w:val="10"/>
              </w:numPr>
              <w:suppressAutoHyphens/>
              <w:autoSpaceDE w:val="0"/>
              <w:ind w:left="360"/>
              <w:jc w:val="both"/>
            </w:pPr>
            <w:r w:rsidRPr="00F6385E">
              <w:t>воспроизводить содержание эпизода или ситуацию из текста с опорой на вопросы и иллюстрации к нему;</w:t>
            </w:r>
          </w:p>
          <w:p w:rsidR="00F6385E" w:rsidRPr="00F6385E" w:rsidRDefault="00F6385E" w:rsidP="00F6385E">
            <w:pPr>
              <w:numPr>
                <w:ilvl w:val="0"/>
                <w:numId w:val="10"/>
              </w:numPr>
              <w:suppressAutoHyphens/>
              <w:autoSpaceDE w:val="0"/>
              <w:ind w:left="360"/>
              <w:jc w:val="both"/>
            </w:pPr>
            <w:r w:rsidRPr="00F6385E">
              <w:t xml:space="preserve">высказать свое отношение к </w:t>
            </w:r>
            <w:proofErr w:type="gramStart"/>
            <w:r w:rsidRPr="00F6385E">
              <w:t>прочитанному</w:t>
            </w:r>
            <w:proofErr w:type="gramEnd"/>
            <w:r w:rsidRPr="00F6385E">
              <w:t>.</w:t>
            </w:r>
          </w:p>
          <w:p w:rsidR="00F6385E" w:rsidRPr="00F6385E" w:rsidRDefault="00F6385E" w:rsidP="00F6385E">
            <w:pPr>
              <w:ind w:firstLine="708"/>
              <w:jc w:val="both"/>
            </w:pPr>
            <w:r w:rsidRPr="00F6385E">
              <w:t xml:space="preserve">Навык чтения. </w:t>
            </w:r>
          </w:p>
          <w:p w:rsidR="00F6385E" w:rsidRPr="00F6385E" w:rsidRDefault="00F6385E" w:rsidP="00F6385E">
            <w:pPr>
              <w:ind w:firstLine="708"/>
              <w:jc w:val="both"/>
            </w:pPr>
            <w:r w:rsidRPr="00F6385E">
              <w:rPr>
                <w:lang w:val="en-US"/>
              </w:rPr>
              <w:t>I</w:t>
            </w:r>
            <w:r w:rsidRPr="00F6385E">
              <w:t xml:space="preserve"> полугодие. Плавное слоговое чтение слов, предложений, коротких текстов с изученными звуками и обозначающими их буквами.</w:t>
            </w:r>
          </w:p>
          <w:p w:rsidR="00F6385E" w:rsidRPr="00F6385E" w:rsidRDefault="00F6385E" w:rsidP="00F6385E">
            <w:pPr>
              <w:ind w:firstLine="708"/>
              <w:jc w:val="both"/>
            </w:pPr>
            <w:r w:rsidRPr="00F6385E">
              <w:rPr>
                <w:lang w:val="en-US"/>
              </w:rPr>
              <w:t>II</w:t>
            </w:r>
            <w:r w:rsidRPr="00F6385E">
              <w:t xml:space="preserve"> полугодие. Правильное, плавное слоговое чтение с элементами чтения целыми словами небольших текстов со всеми буквами алфавита. Соблюдение пауз, отделяющих одно предложение от другого. Продолжение работы над звуковой культурой речи, над словом, предложением и связной речью, начатой в букварный период. </w:t>
            </w:r>
          </w:p>
          <w:p w:rsidR="00F6385E" w:rsidRPr="00F6385E" w:rsidRDefault="00F6385E" w:rsidP="00F6385E">
            <w:pPr>
              <w:ind w:firstLine="708"/>
              <w:jc w:val="both"/>
            </w:pPr>
          </w:p>
          <w:p w:rsidR="00554393" w:rsidRPr="00CF608C" w:rsidRDefault="00554393" w:rsidP="00F6385E">
            <w:pPr>
              <w:widowControl w:val="0"/>
              <w:suppressAutoHyphens/>
              <w:autoSpaceDE w:val="0"/>
              <w:ind w:left="720"/>
              <w:jc w:val="both"/>
              <w:rPr>
                <w:spacing w:val="-3"/>
              </w:rPr>
            </w:pPr>
          </w:p>
        </w:tc>
      </w:tr>
      <w:tr w:rsidR="00554393" w:rsidRPr="00E976C9" w:rsidTr="00B57703">
        <w:tc>
          <w:tcPr>
            <w:tcW w:w="2305" w:type="dxa"/>
          </w:tcPr>
          <w:p w:rsidR="00554393" w:rsidRPr="009D1EE8" w:rsidRDefault="00554393" w:rsidP="00417E0F">
            <w:pPr>
              <w:ind w:right="-157"/>
            </w:pPr>
            <w:r w:rsidRPr="009D1EE8">
              <w:lastRenderedPageBreak/>
              <w:t xml:space="preserve">            5. Универсальные учебные действия</w:t>
            </w:r>
          </w:p>
        </w:tc>
        <w:tc>
          <w:tcPr>
            <w:tcW w:w="7881" w:type="dxa"/>
          </w:tcPr>
          <w:p w:rsidR="00907845" w:rsidRDefault="009D1EE8" w:rsidP="00907845">
            <w:pPr>
              <w:jc w:val="both"/>
            </w:pPr>
            <w:proofErr w:type="gramStart"/>
            <w:r>
              <w:rPr>
                <w:b/>
              </w:rPr>
              <w:t>Личностные действия:</w:t>
            </w:r>
            <w:r w:rsidR="00907845">
              <w:rPr>
                <w:b/>
              </w:rPr>
              <w:t xml:space="preserve"> </w:t>
            </w:r>
            <w:r w:rsidR="00907845">
              <w:t>осознание значимости чтения для своего дальней</w:t>
            </w:r>
            <w:r w:rsidR="00907845">
              <w:softHyphen/>
              <w:t>шею развития и успешного обучения; формирование потреб</w:t>
            </w:r>
            <w:r w:rsidR="00907845">
              <w:softHyphen/>
              <w:t>ности в систематическом чтении как средстве познания мира и самого себя; знакомство с культурно-историческим наследи</w:t>
            </w:r>
            <w:r w:rsidR="00907845">
              <w:softHyphen/>
              <w:t>ем России, общечеловеческими ценностями; восприятие литературного произведения как особого вида искусства; полно</w:t>
            </w:r>
            <w:r w:rsidR="00907845">
              <w:softHyphen/>
              <w:t>ценное восприятие художественной литературы; эмоциональ</w:t>
            </w:r>
            <w:r w:rsidR="00907845">
              <w:softHyphen/>
              <w:t>ная отзывчивость на прочитанное; высказывание своей точки зрения и уважение мнения собеседника.</w:t>
            </w:r>
            <w:proofErr w:type="gramEnd"/>
          </w:p>
          <w:p w:rsidR="00907845" w:rsidRDefault="00907845" w:rsidP="00907845">
            <w:pPr>
              <w:ind w:firstLine="567"/>
              <w:jc w:val="both"/>
            </w:pPr>
          </w:p>
          <w:p w:rsidR="00907845" w:rsidRDefault="00907845" w:rsidP="00907845">
            <w:pPr>
              <w:spacing w:line="264" w:lineRule="auto"/>
              <w:rPr>
                <w:b/>
              </w:rPr>
            </w:pPr>
            <w:r>
              <w:rPr>
                <w:b/>
              </w:rPr>
              <w:t xml:space="preserve">Коммуникативные действия: </w:t>
            </w:r>
          </w:p>
          <w:p w:rsidR="00907845" w:rsidRDefault="00907845" w:rsidP="00907845">
            <w:pPr>
              <w:ind w:firstLine="567"/>
              <w:jc w:val="both"/>
            </w:pPr>
            <w:r>
              <w:t xml:space="preserve">Умение слушать и слышать; участие в коллективном обсуждении проблем; постановка вопросов; уважение к другой точке зрения; умение адекватно реагировать на высказывания сверстников или взрослы. </w:t>
            </w:r>
            <w:proofErr w:type="gramStart"/>
            <w:r>
              <w:t>Результатами  обучения в начальной школе являются: освоение приёмов поиска нужной информа</w:t>
            </w:r>
            <w:r>
              <w:softHyphen/>
              <w:t>ции; 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умением высказывать и пояснять свою точку зрения; освоение правил и способов взаимодействия с окружающим миром; формирование представления о правилах и нормах поведения, принятых в обществе;</w:t>
            </w:r>
            <w:proofErr w:type="gramEnd"/>
            <w:r>
              <w:t xml:space="preserve"> овладение основами коммуникативной деятельности, на практическом уровне осознание значимости работы в группе и освоение правил групповой работы.</w:t>
            </w:r>
          </w:p>
          <w:p w:rsidR="00907845" w:rsidRDefault="00907845" w:rsidP="00907845">
            <w:pPr>
              <w:ind w:firstLine="567"/>
              <w:jc w:val="both"/>
            </w:pPr>
          </w:p>
          <w:p w:rsidR="00907845" w:rsidRPr="00907845" w:rsidRDefault="00907845" w:rsidP="00907845">
            <w:pPr>
              <w:spacing w:line="264" w:lineRule="auto"/>
              <w:rPr>
                <w:b/>
              </w:rPr>
            </w:pPr>
            <w:r>
              <w:rPr>
                <w:b/>
              </w:rPr>
              <w:t xml:space="preserve">Познавательные действия: </w:t>
            </w:r>
            <w:r>
              <w:t>формирование необходимого уровня читательской компетентности; овладение техникой чтения, приёмами понима</w:t>
            </w:r>
            <w:r>
              <w:softHyphen/>
              <w:t>ния прочитанного и прослушанного произведения; элементарными приёмами интерпретации, анализа и преобразования художественных, научно-популярных и учебных текстов; умения самостоятельно выбирать интересующую ученика литературу; умение пользоваться словарями и справочниками; осознание себя как грамотного читателя, способного к творческой деятельности; умение составлять несложные монологические высказывания о произведении (героях, событиях), устно передавая содержание текста  по  плану,  составлять  небольшие тексы повествовательного характера с элементами рассуждения и описания; умение декламировать (читать наизусть) стихотворные произведения, выступать перед знакомой аудиторией (сверстниками, родителями, педагогами) с небольшими сообщениями.</w:t>
            </w:r>
          </w:p>
          <w:p w:rsidR="00291AE5" w:rsidRDefault="00291AE5" w:rsidP="00291AE5">
            <w:pPr>
              <w:tabs>
                <w:tab w:val="left" w:pos="252"/>
              </w:tabs>
              <w:ind w:left="252"/>
              <w:jc w:val="center"/>
            </w:pPr>
            <w:r>
              <w:rPr>
                <w:sz w:val="22"/>
                <w:szCs w:val="22"/>
              </w:rPr>
              <w:t>в 1 классе на конец года у ученика должны сформироваться следующие</w:t>
            </w:r>
            <w:proofErr w:type="gramStart"/>
            <w:r w:rsidR="00AE63D3" w:rsidRPr="00AE63D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:</w:t>
            </w:r>
            <w:proofErr w:type="gramEnd"/>
          </w:p>
          <w:p w:rsidR="00291AE5" w:rsidRPr="00DE2D34" w:rsidRDefault="00291AE5" w:rsidP="00291AE5">
            <w:pPr>
              <w:jc w:val="center"/>
              <w:rPr>
                <w:b/>
                <w:szCs w:val="28"/>
              </w:rPr>
            </w:pPr>
            <w:r w:rsidRPr="00DE2D34">
              <w:rPr>
                <w:b/>
                <w:szCs w:val="28"/>
              </w:rPr>
              <w:t>Регулятивные УУД</w:t>
            </w:r>
          </w:p>
          <w:p w:rsidR="00291AE5" w:rsidRPr="00B84461" w:rsidRDefault="00291AE5" w:rsidP="00291AE5">
            <w:r w:rsidRPr="007F5417">
              <w:rPr>
                <w:u w:val="single"/>
              </w:rPr>
              <w:t xml:space="preserve">Целеполагание </w:t>
            </w:r>
            <w:r w:rsidRPr="00B84461">
              <w:t>– умение соотнести «что знаю», «что умею», «что не знаю» с помощью учителя.</w:t>
            </w:r>
          </w:p>
          <w:p w:rsidR="00291AE5" w:rsidRPr="00B84461" w:rsidRDefault="00291AE5" w:rsidP="00291AE5">
            <w:r w:rsidRPr="007F5417">
              <w:rPr>
                <w:u w:val="single"/>
              </w:rPr>
              <w:t xml:space="preserve">Планирование </w:t>
            </w:r>
            <w:r w:rsidRPr="00B84461">
              <w:t>– определение во время работы последовательности своих промежуточных действий с помощью учителя</w:t>
            </w:r>
          </w:p>
          <w:p w:rsidR="00291AE5" w:rsidRPr="00B84461" w:rsidRDefault="00291AE5" w:rsidP="00291AE5">
            <w:r w:rsidRPr="007F5417">
              <w:rPr>
                <w:u w:val="single"/>
              </w:rPr>
              <w:t>Контроль</w:t>
            </w:r>
            <w:r w:rsidRPr="00B84461">
              <w:t xml:space="preserve"> – умение сличать результат своей деятельности (процесс получения результата) с заданным эталоном, с целью обнаружения отклонений или отличий от него</w:t>
            </w:r>
          </w:p>
          <w:p w:rsidR="00291AE5" w:rsidRPr="00B84461" w:rsidRDefault="00291AE5" w:rsidP="00291AE5">
            <w:r w:rsidRPr="007F5417">
              <w:rPr>
                <w:u w:val="single"/>
              </w:rPr>
              <w:t>Коррекция</w:t>
            </w:r>
            <w:r w:rsidRPr="00B84461">
              <w:t xml:space="preserve"> – внесение необходимых дополнений и изменений в результат своей деятельности с помощью учителя</w:t>
            </w:r>
          </w:p>
          <w:p w:rsidR="00291AE5" w:rsidRPr="00B84461" w:rsidRDefault="00291AE5" w:rsidP="00291AE5">
            <w:r w:rsidRPr="007F5417">
              <w:rPr>
                <w:u w:val="single"/>
              </w:rPr>
              <w:t>Оценка</w:t>
            </w:r>
            <w:r w:rsidRPr="00B84461">
              <w:t xml:space="preserve"> – сопоставляе</w:t>
            </w:r>
            <w:proofErr w:type="gramStart"/>
            <w:r w:rsidRPr="00B84461">
              <w:t>т(</w:t>
            </w:r>
            <w:proofErr w:type="gramEnd"/>
            <w:r w:rsidRPr="00B84461">
              <w:t>сравнивает) результаты своей работы с образцом, выделение и осознание того, что надо освоить</w:t>
            </w:r>
          </w:p>
          <w:p w:rsidR="00291AE5" w:rsidRPr="00B84461" w:rsidRDefault="00291AE5" w:rsidP="00291AE5">
            <w:proofErr w:type="spellStart"/>
            <w:r w:rsidRPr="007F5417">
              <w:rPr>
                <w:u w:val="single"/>
              </w:rPr>
              <w:lastRenderedPageBreak/>
              <w:t>Саморегуляция</w:t>
            </w:r>
            <w:proofErr w:type="spellEnd"/>
            <w:r w:rsidRPr="00B84461">
              <w:t xml:space="preserve"> – способность к мобилизации сил, преодолению препятствий</w:t>
            </w:r>
          </w:p>
          <w:p w:rsidR="00291AE5" w:rsidRDefault="00291AE5" w:rsidP="00291AE5"/>
          <w:p w:rsidR="00291AE5" w:rsidRPr="00DE2D34" w:rsidRDefault="00291AE5" w:rsidP="00291AE5">
            <w:pPr>
              <w:jc w:val="center"/>
              <w:rPr>
                <w:b/>
                <w:szCs w:val="28"/>
              </w:rPr>
            </w:pPr>
            <w:r w:rsidRPr="00DE2D34">
              <w:rPr>
                <w:b/>
                <w:szCs w:val="28"/>
              </w:rPr>
              <w:t>Познавательные УУД</w:t>
            </w:r>
          </w:p>
          <w:p w:rsidR="00291AE5" w:rsidRDefault="00291AE5" w:rsidP="00291AE5">
            <w:r>
              <w:t>Извлечение необходимой информации из прослушанных текстов</w:t>
            </w:r>
          </w:p>
          <w:p w:rsidR="00291AE5" w:rsidRDefault="00291AE5" w:rsidP="00291AE5">
            <w:r>
              <w:t>Ищет и использует полученную информацию с помощью взрослых</w:t>
            </w:r>
          </w:p>
          <w:p w:rsidR="00291AE5" w:rsidRDefault="00291AE5" w:rsidP="00291AE5">
            <w:r>
              <w:t>Анализ объектов с целью выделения существенных и несущественных признаков (чем похожи, чем отличаются)</w:t>
            </w:r>
          </w:p>
          <w:p w:rsidR="00291AE5" w:rsidRDefault="00291AE5" w:rsidP="00291AE5">
            <w:r>
              <w:t>Синтез: составление целого из частей (с помощью учителя).</w:t>
            </w:r>
          </w:p>
          <w:p w:rsidR="00291AE5" w:rsidRDefault="00291AE5" w:rsidP="00291AE5">
            <w:r>
              <w:t>Выбор оснований и критериев для сравнения, классификации объектов</w:t>
            </w:r>
          </w:p>
          <w:p w:rsidR="00291AE5" w:rsidRDefault="00291AE5" w:rsidP="00291AE5">
            <w:r>
              <w:t>Установление причинно-следственных связей, представление цепочек объектов и явлений (с помощью взрослых)</w:t>
            </w:r>
          </w:p>
          <w:p w:rsidR="00291AE5" w:rsidRDefault="00291AE5" w:rsidP="00291AE5">
            <w:r>
              <w:t>Приведение доказательств</w:t>
            </w:r>
          </w:p>
          <w:p w:rsidR="00291AE5" w:rsidRDefault="00291AE5" w:rsidP="00291AE5">
            <w:r>
              <w:t>Осознанное и произвольное построение простого речевого высказывания в устной форме</w:t>
            </w:r>
          </w:p>
          <w:p w:rsidR="00291AE5" w:rsidRDefault="00291AE5" w:rsidP="00291AE5">
            <w:r>
              <w:t>Формулирование затруднения с помощью учителя</w:t>
            </w:r>
          </w:p>
          <w:p w:rsidR="00291AE5" w:rsidRDefault="00291AE5" w:rsidP="00291AE5">
            <w:r>
              <w:t>Моделирование – составление звукобуквенных моделей слов, схем, предложений и т.д.</w:t>
            </w:r>
          </w:p>
          <w:p w:rsidR="00291AE5" w:rsidRPr="00DE2D34" w:rsidRDefault="00291AE5" w:rsidP="00291AE5">
            <w:pPr>
              <w:jc w:val="center"/>
              <w:rPr>
                <w:b/>
                <w:szCs w:val="28"/>
              </w:rPr>
            </w:pPr>
            <w:r w:rsidRPr="00DE2D34">
              <w:rPr>
                <w:b/>
                <w:szCs w:val="28"/>
              </w:rPr>
              <w:t>Коммуникативные УУД</w:t>
            </w:r>
          </w:p>
          <w:p w:rsidR="00291AE5" w:rsidRDefault="00291AE5" w:rsidP="00291AE5">
            <w:r>
              <w:t>Работа в паре: умение слышать друг друга, слушать с пониманием, вступать в диалог, договариваться – о чем (выразить суждение), найти общее, найти отличие, сделать обобщение</w:t>
            </w:r>
          </w:p>
          <w:p w:rsidR="00291AE5" w:rsidRDefault="00291AE5" w:rsidP="00291AE5">
            <w:r>
              <w:t>Работа с простым текстом</w:t>
            </w:r>
          </w:p>
          <w:p w:rsidR="00291AE5" w:rsidRDefault="00291AE5" w:rsidP="00291AE5">
            <w:r>
              <w:t>Соблюдение правил речевого этикета</w:t>
            </w:r>
          </w:p>
          <w:p w:rsidR="00291AE5" w:rsidRDefault="00291AE5" w:rsidP="00291AE5">
            <w:r>
              <w:t>Вести диалог (задавать вопросы для сбора нужной информации, уметь полно и точно выражать свои мысли в соответствии с заданием – вопросом)</w:t>
            </w:r>
          </w:p>
          <w:p w:rsidR="00291AE5" w:rsidRDefault="00291AE5" w:rsidP="00291AE5">
            <w:r>
              <w:t>Умение формулировать собственное мнение и позицию</w:t>
            </w:r>
          </w:p>
          <w:p w:rsidR="00291AE5" w:rsidRPr="005E6725" w:rsidRDefault="00291AE5" w:rsidP="00291AE5">
            <w:r w:rsidRPr="005E6725">
              <w:t>Использование своих действий при выполнении учебной задачи.</w:t>
            </w:r>
          </w:p>
          <w:p w:rsidR="00291AE5" w:rsidRPr="00DE2D34" w:rsidRDefault="00291AE5" w:rsidP="00291AE5">
            <w:pPr>
              <w:jc w:val="center"/>
              <w:rPr>
                <w:b/>
                <w:szCs w:val="28"/>
              </w:rPr>
            </w:pPr>
            <w:r w:rsidRPr="00DE2D34">
              <w:rPr>
                <w:b/>
                <w:szCs w:val="28"/>
              </w:rPr>
              <w:t>Личностные УУД</w:t>
            </w:r>
          </w:p>
          <w:p w:rsidR="00291AE5" w:rsidRDefault="00291AE5" w:rsidP="00291AE5">
            <w:r>
              <w:t>Проявление самостоятельности в разных видах деятельности</w:t>
            </w:r>
          </w:p>
          <w:p w:rsidR="00291AE5" w:rsidRDefault="00291AE5" w:rsidP="00291AE5">
            <w:r>
              <w:t>Оценивать свои поступки и свои действия</w:t>
            </w:r>
          </w:p>
          <w:p w:rsidR="00291AE5" w:rsidRDefault="00291AE5" w:rsidP="00291AE5">
            <w:r>
              <w:t xml:space="preserve"> Адаптация к сложным ситуациям</w:t>
            </w:r>
          </w:p>
          <w:p w:rsidR="00291AE5" w:rsidRDefault="00291AE5" w:rsidP="00291AE5">
            <w:r>
              <w:t>Умеет применять знания о ЗОЖ</w:t>
            </w:r>
          </w:p>
          <w:p w:rsidR="00291AE5" w:rsidRDefault="00291AE5" w:rsidP="00291AE5">
            <w:r>
              <w:t>Взаимодействует со сверстниками, умение сдерживать свои эмоции</w:t>
            </w:r>
          </w:p>
          <w:p w:rsidR="00291AE5" w:rsidRPr="00DE2D34" w:rsidRDefault="00291AE5" w:rsidP="00291AE5">
            <w:proofErr w:type="gramStart"/>
            <w:r>
              <w:t>Положительной отношение к школе.</w:t>
            </w:r>
            <w:proofErr w:type="gramEnd"/>
          </w:p>
          <w:p w:rsidR="00554393" w:rsidRPr="00AE63D3" w:rsidRDefault="00554393" w:rsidP="00AE63D3">
            <w:pPr>
              <w:jc w:val="both"/>
              <w:rPr>
                <w:lang w:val="en-US"/>
              </w:rPr>
            </w:pPr>
          </w:p>
        </w:tc>
      </w:tr>
      <w:tr w:rsidR="00554393" w:rsidRPr="00E976C9" w:rsidTr="00B57703">
        <w:tc>
          <w:tcPr>
            <w:tcW w:w="2305" w:type="dxa"/>
          </w:tcPr>
          <w:p w:rsidR="00554393" w:rsidRPr="00E976C9" w:rsidRDefault="00554393" w:rsidP="00417E0F">
            <w:pPr>
              <w:ind w:right="-157"/>
            </w:pPr>
            <w:r w:rsidRPr="00E976C9">
              <w:lastRenderedPageBreak/>
              <w:t>6. Целевая установка</w:t>
            </w:r>
          </w:p>
        </w:tc>
        <w:tc>
          <w:tcPr>
            <w:tcW w:w="7881" w:type="dxa"/>
          </w:tcPr>
          <w:p w:rsidR="00CF608C" w:rsidRDefault="00CF608C" w:rsidP="00CF608C">
            <w:pPr>
              <w:snapToGrid w:val="0"/>
              <w:jc w:val="both"/>
              <w:rPr>
                <w:rFonts w:cs="Arial"/>
              </w:rPr>
            </w:pPr>
            <w:r>
              <w:t>Изучение</w:t>
            </w:r>
            <w:r>
              <w:rPr>
                <w:rFonts w:cs="Arial"/>
              </w:rPr>
              <w:t xml:space="preserve"> </w:t>
            </w:r>
            <w:r>
              <w:t>курса</w:t>
            </w:r>
            <w:r>
              <w:rPr>
                <w:rFonts w:cs="Arial"/>
              </w:rPr>
              <w:t xml:space="preserve"> </w:t>
            </w:r>
            <w:r>
              <w:t>литературного</w:t>
            </w:r>
            <w:r>
              <w:rPr>
                <w:rFonts w:cs="Arial"/>
              </w:rPr>
              <w:t xml:space="preserve"> </w:t>
            </w:r>
            <w:r>
              <w:t>чтения</w:t>
            </w:r>
            <w:r>
              <w:rPr>
                <w:rFonts w:cs="Arial"/>
              </w:rPr>
              <w:t xml:space="preserve"> </w:t>
            </w:r>
            <w:r>
              <w:t>в</w:t>
            </w:r>
            <w:r>
              <w:rPr>
                <w:rFonts w:cs="Arial"/>
              </w:rPr>
              <w:t xml:space="preserve"> </w:t>
            </w:r>
            <w:r>
              <w:t>начальной</w:t>
            </w:r>
            <w:r>
              <w:rPr>
                <w:rFonts w:cs="Arial"/>
              </w:rPr>
              <w:t xml:space="preserve"> </w:t>
            </w:r>
            <w:r>
              <w:t>школе</w:t>
            </w:r>
            <w:r>
              <w:rPr>
                <w:rFonts w:cs="Arial"/>
              </w:rPr>
              <w:t xml:space="preserve"> </w:t>
            </w:r>
            <w:r>
              <w:t xml:space="preserve">с </w:t>
            </w:r>
            <w:r>
              <w:rPr>
                <w:spacing w:val="-5"/>
              </w:rPr>
              <w:t>русским</w:t>
            </w:r>
            <w:r>
              <w:rPr>
                <w:rFonts w:cs="Arial"/>
                <w:spacing w:val="-5"/>
              </w:rPr>
              <w:t xml:space="preserve"> (</w:t>
            </w:r>
            <w:r>
              <w:rPr>
                <w:spacing w:val="-5"/>
              </w:rPr>
              <w:t>родным</w:t>
            </w:r>
            <w:r>
              <w:rPr>
                <w:rFonts w:cs="Arial"/>
                <w:spacing w:val="-5"/>
              </w:rPr>
              <w:t xml:space="preserve">) </w:t>
            </w:r>
            <w:r>
              <w:rPr>
                <w:spacing w:val="-5"/>
              </w:rPr>
              <w:t>языком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обучения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направлено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на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 xml:space="preserve">достижение </w:t>
            </w:r>
            <w:r>
              <w:t>следующих</w:t>
            </w:r>
            <w:r>
              <w:rPr>
                <w:rFonts w:cs="Arial"/>
              </w:rPr>
              <w:t xml:space="preserve"> </w:t>
            </w:r>
            <w:r>
              <w:t>целей</w:t>
            </w:r>
            <w:r>
              <w:rPr>
                <w:rFonts w:cs="Arial"/>
              </w:rPr>
              <w:t>:</w:t>
            </w:r>
          </w:p>
          <w:p w:rsidR="00CF608C" w:rsidRDefault="00CF608C" w:rsidP="00CF608C">
            <w:pPr>
              <w:widowControl w:val="0"/>
              <w:numPr>
                <w:ilvl w:val="0"/>
                <w:numId w:val="4"/>
              </w:numPr>
              <w:tabs>
                <w:tab w:val="clear" w:pos="1260"/>
                <w:tab w:val="num" w:pos="720"/>
              </w:tabs>
              <w:suppressAutoHyphens/>
              <w:autoSpaceDE w:val="0"/>
              <w:ind w:left="720"/>
              <w:jc w:val="both"/>
              <w:rPr>
                <w:rFonts w:cs="Arial"/>
                <w:spacing w:val="-6"/>
              </w:rPr>
            </w:pPr>
            <w:r>
              <w:t>овладение</w:t>
            </w:r>
            <w:r>
              <w:rPr>
                <w:rFonts w:cs="Arial"/>
              </w:rPr>
              <w:t xml:space="preserve"> </w:t>
            </w:r>
            <w:r>
              <w:t>осознанным</w:t>
            </w:r>
            <w:r>
              <w:rPr>
                <w:rFonts w:cs="Arial"/>
              </w:rPr>
              <w:t xml:space="preserve">, </w:t>
            </w:r>
            <w:r>
              <w:t>правильным</w:t>
            </w:r>
            <w:r>
              <w:rPr>
                <w:rFonts w:cs="Arial"/>
              </w:rPr>
              <w:t xml:space="preserve">, </w:t>
            </w:r>
            <w:r>
              <w:t>беглым</w:t>
            </w:r>
            <w:r>
              <w:rPr>
                <w:rFonts w:cs="Arial"/>
              </w:rPr>
              <w:t xml:space="preserve"> </w:t>
            </w:r>
            <w:r>
              <w:t>и</w:t>
            </w:r>
            <w:r>
              <w:rPr>
                <w:rFonts w:cs="Arial"/>
              </w:rPr>
              <w:t xml:space="preserve"> </w:t>
            </w:r>
            <w:r>
              <w:t>вырази</w:t>
            </w:r>
            <w:r>
              <w:softHyphen/>
              <w:t>тельным</w:t>
            </w:r>
            <w:r>
              <w:rPr>
                <w:rFonts w:cs="Arial"/>
              </w:rPr>
              <w:t xml:space="preserve"> </w:t>
            </w:r>
            <w:r>
              <w:t>чтением</w:t>
            </w:r>
            <w:r>
              <w:rPr>
                <w:rFonts w:cs="Arial"/>
              </w:rPr>
              <w:t xml:space="preserve"> </w:t>
            </w:r>
            <w:r>
              <w:t>как</w:t>
            </w:r>
            <w:r>
              <w:rPr>
                <w:rFonts w:cs="Arial"/>
              </w:rPr>
              <w:t xml:space="preserve"> </w:t>
            </w:r>
            <w:r>
              <w:t>базовым</w:t>
            </w:r>
            <w:r>
              <w:rPr>
                <w:rFonts w:cs="Arial"/>
              </w:rPr>
              <w:t xml:space="preserve"> </w:t>
            </w:r>
            <w:r>
              <w:t>навыком</w:t>
            </w:r>
            <w:r>
              <w:rPr>
                <w:rFonts w:cs="Arial"/>
              </w:rPr>
              <w:t xml:space="preserve"> </w:t>
            </w:r>
            <w:r>
              <w:t>в</w:t>
            </w:r>
            <w:r>
              <w:rPr>
                <w:rFonts w:cs="Arial"/>
              </w:rPr>
              <w:t xml:space="preserve"> </w:t>
            </w:r>
            <w:r>
              <w:t>системе</w:t>
            </w:r>
            <w:r>
              <w:rPr>
                <w:rFonts w:cs="Arial"/>
              </w:rPr>
              <w:t xml:space="preserve"> </w:t>
            </w:r>
            <w:r>
              <w:t xml:space="preserve">образования </w:t>
            </w:r>
            <w:r>
              <w:rPr>
                <w:spacing w:val="-2"/>
              </w:rPr>
              <w:t>младших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школьников</w:t>
            </w:r>
            <w:r>
              <w:rPr>
                <w:rFonts w:cs="Arial"/>
                <w:spacing w:val="-2"/>
              </w:rPr>
              <w:t xml:space="preserve">; </w:t>
            </w:r>
            <w:r>
              <w:rPr>
                <w:spacing w:val="-2"/>
              </w:rPr>
              <w:t>формирование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читательского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 xml:space="preserve">кругозора </w:t>
            </w:r>
            <w:r>
              <w:rPr>
                <w:spacing w:val="-8"/>
              </w:rPr>
              <w:t>и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приобретение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опыта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самостоятельной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читательской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деятель</w:t>
            </w:r>
            <w:r>
              <w:rPr>
                <w:spacing w:val="-8"/>
              </w:rPr>
              <w:softHyphen/>
            </w:r>
            <w:r>
              <w:rPr>
                <w:spacing w:val="-6"/>
              </w:rPr>
              <w:t>ности</w:t>
            </w:r>
            <w:r>
              <w:rPr>
                <w:rFonts w:cs="Arial"/>
                <w:spacing w:val="-6"/>
              </w:rPr>
              <w:t xml:space="preserve">; </w:t>
            </w:r>
            <w:r>
              <w:rPr>
                <w:spacing w:val="-6"/>
              </w:rPr>
              <w:t>совершенствование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всех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видов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речевой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деятельности</w:t>
            </w:r>
            <w:r>
              <w:rPr>
                <w:rFonts w:cs="Arial"/>
                <w:spacing w:val="-6"/>
              </w:rPr>
              <w:t xml:space="preserve">; </w:t>
            </w:r>
            <w:r>
              <w:rPr>
                <w:spacing w:val="-6"/>
              </w:rPr>
              <w:t>приобретения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умения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работать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разными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видами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информации</w:t>
            </w:r>
            <w:r>
              <w:rPr>
                <w:rFonts w:cs="Arial"/>
                <w:spacing w:val="-6"/>
              </w:rPr>
              <w:t>;</w:t>
            </w:r>
          </w:p>
          <w:p w:rsidR="00CF608C" w:rsidRDefault="00CF608C" w:rsidP="00CF608C">
            <w:pPr>
              <w:widowControl w:val="0"/>
              <w:numPr>
                <w:ilvl w:val="0"/>
                <w:numId w:val="4"/>
              </w:numPr>
              <w:tabs>
                <w:tab w:val="clear" w:pos="1260"/>
                <w:tab w:val="num" w:pos="720"/>
              </w:tabs>
              <w:suppressAutoHyphens/>
              <w:autoSpaceDE w:val="0"/>
              <w:ind w:left="720"/>
              <w:jc w:val="both"/>
              <w:rPr>
                <w:rFonts w:cs="Arial"/>
              </w:rPr>
            </w:pPr>
            <w:r>
              <w:rPr>
                <w:spacing w:val="-2"/>
              </w:rPr>
              <w:t>развитие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художественно</w:t>
            </w:r>
            <w:r>
              <w:rPr>
                <w:rFonts w:cs="Arial"/>
                <w:spacing w:val="-2"/>
              </w:rPr>
              <w:t>-</w:t>
            </w:r>
            <w:r>
              <w:rPr>
                <w:spacing w:val="-2"/>
              </w:rPr>
              <w:t>творческих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познавательных способностей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2"/>
              </w:rPr>
              <w:t>эмоциональной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отзывчивости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при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чтении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худо</w:t>
            </w:r>
            <w:r>
              <w:rPr>
                <w:spacing w:val="-2"/>
              </w:rPr>
              <w:softHyphen/>
              <w:t>жественных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произведений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2"/>
              </w:rPr>
              <w:t>формирование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эстетического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от</w:t>
            </w:r>
            <w:r>
              <w:rPr>
                <w:spacing w:val="-2"/>
              </w:rPr>
              <w:softHyphen/>
            </w:r>
            <w:r>
              <w:rPr>
                <w:spacing w:val="-4"/>
              </w:rPr>
              <w:t>ношения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к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искусству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слова</w:t>
            </w:r>
            <w:r>
              <w:rPr>
                <w:rFonts w:cs="Arial"/>
                <w:spacing w:val="-4"/>
              </w:rPr>
              <w:t xml:space="preserve">; </w:t>
            </w:r>
            <w:r>
              <w:rPr>
                <w:spacing w:val="-4"/>
              </w:rPr>
              <w:t>овладение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первоначальными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на</w:t>
            </w:r>
            <w:r>
              <w:rPr>
                <w:spacing w:val="-4"/>
              </w:rPr>
              <w:softHyphen/>
            </w:r>
            <w:r>
              <w:rPr>
                <w:spacing w:val="-3"/>
              </w:rPr>
              <w:t>выками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работы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с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учебными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и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научно</w:t>
            </w:r>
            <w:r>
              <w:rPr>
                <w:rFonts w:cs="Arial"/>
                <w:spacing w:val="-3"/>
              </w:rPr>
              <w:t>-</w:t>
            </w:r>
            <w:r>
              <w:rPr>
                <w:spacing w:val="-3"/>
              </w:rPr>
              <w:t>познавательными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текс</w:t>
            </w:r>
            <w:r>
              <w:rPr>
                <w:spacing w:val="-3"/>
              </w:rPr>
              <w:softHyphen/>
            </w:r>
            <w:r>
              <w:t>тами</w:t>
            </w:r>
            <w:r>
              <w:rPr>
                <w:rFonts w:cs="Arial"/>
              </w:rPr>
              <w:t>;</w:t>
            </w:r>
          </w:p>
          <w:p w:rsidR="00CF608C" w:rsidRDefault="00CF608C" w:rsidP="00CF608C">
            <w:pPr>
              <w:widowControl w:val="0"/>
              <w:numPr>
                <w:ilvl w:val="0"/>
                <w:numId w:val="4"/>
              </w:numPr>
              <w:tabs>
                <w:tab w:val="clear" w:pos="1260"/>
                <w:tab w:val="num" w:pos="720"/>
              </w:tabs>
              <w:suppressAutoHyphens/>
              <w:autoSpaceDE w:val="0"/>
              <w:ind w:left="720"/>
              <w:jc w:val="both"/>
              <w:rPr>
                <w:rFonts w:cs="Arial"/>
              </w:rPr>
            </w:pPr>
            <w:r>
              <w:rPr>
                <w:spacing w:val="-5"/>
              </w:rPr>
              <w:t>воспитание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интереса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к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чтению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книге</w:t>
            </w:r>
            <w:r>
              <w:rPr>
                <w:rFonts w:cs="Arial"/>
                <w:spacing w:val="-5"/>
              </w:rPr>
              <w:t xml:space="preserve">; </w:t>
            </w:r>
            <w:r>
              <w:rPr>
                <w:spacing w:val="-5"/>
              </w:rPr>
              <w:t>обогащение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нрав</w:t>
            </w:r>
            <w:r>
              <w:rPr>
                <w:spacing w:val="-5"/>
              </w:rPr>
              <w:softHyphen/>
            </w:r>
            <w:r>
              <w:rPr>
                <w:spacing w:val="-4"/>
              </w:rPr>
              <w:t>ственного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опыта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младших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школьников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формирование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пред</w:t>
            </w:r>
            <w:r>
              <w:rPr>
                <w:spacing w:val="-4"/>
              </w:rPr>
              <w:softHyphen/>
            </w:r>
            <w:r>
              <w:rPr>
                <w:spacing w:val="-5"/>
              </w:rPr>
              <w:t>ставлений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добре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зле</w:t>
            </w:r>
            <w:r>
              <w:rPr>
                <w:rFonts w:cs="Arial"/>
                <w:spacing w:val="-5"/>
              </w:rPr>
              <w:t xml:space="preserve">; </w:t>
            </w:r>
            <w:r>
              <w:rPr>
                <w:spacing w:val="-5"/>
              </w:rPr>
              <w:t>развитие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нравственных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чувств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ува</w:t>
            </w:r>
            <w:r>
              <w:rPr>
                <w:spacing w:val="-5"/>
              </w:rPr>
              <w:softHyphen/>
              <w:t>жения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к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культуре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народов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многонациональной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России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 xml:space="preserve">других </w:t>
            </w:r>
            <w:r>
              <w:t>стран</w:t>
            </w:r>
            <w:r>
              <w:rPr>
                <w:rFonts w:cs="Arial"/>
              </w:rPr>
              <w:t>.</w:t>
            </w:r>
          </w:p>
          <w:p w:rsidR="00554393" w:rsidRPr="00E976C9" w:rsidRDefault="00CF608C" w:rsidP="00CF608C">
            <w:pPr>
              <w:ind w:left="714"/>
              <w:jc w:val="both"/>
            </w:pPr>
            <w:r>
              <w:t>Приоритетной</w:t>
            </w:r>
            <w:r>
              <w:rPr>
                <w:rFonts w:cs="Arial"/>
              </w:rPr>
              <w:t xml:space="preserve"> </w:t>
            </w:r>
            <w:r>
              <w:rPr>
                <w:bCs/>
              </w:rPr>
              <w:t>целью</w:t>
            </w:r>
            <w:r>
              <w:rPr>
                <w:rFonts w:cs="Arial"/>
                <w:b/>
                <w:bCs/>
              </w:rPr>
              <w:t xml:space="preserve"> </w:t>
            </w:r>
            <w:r>
              <w:t>обучения</w:t>
            </w:r>
            <w:r>
              <w:rPr>
                <w:rFonts w:cs="Arial"/>
              </w:rPr>
              <w:t xml:space="preserve"> </w:t>
            </w:r>
            <w:r>
              <w:t>литературному</w:t>
            </w:r>
            <w:r>
              <w:rPr>
                <w:rFonts w:cs="Arial"/>
              </w:rPr>
              <w:t xml:space="preserve"> </w:t>
            </w:r>
            <w:r>
              <w:t>чтению</w:t>
            </w:r>
            <w:r>
              <w:rPr>
                <w:rFonts w:cs="Arial"/>
              </w:rPr>
              <w:t xml:space="preserve"> </w:t>
            </w:r>
            <w:r>
              <w:t>в</w:t>
            </w:r>
            <w:r>
              <w:rPr>
                <w:rFonts w:cs="Arial"/>
              </w:rPr>
              <w:t xml:space="preserve"> </w:t>
            </w:r>
            <w:r>
              <w:t>на</w:t>
            </w:r>
            <w:r>
              <w:softHyphen/>
            </w:r>
            <w:r>
              <w:rPr>
                <w:spacing w:val="-5"/>
              </w:rPr>
              <w:t>чальной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школе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является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формирование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читательской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компе</w:t>
            </w:r>
            <w:r>
              <w:rPr>
                <w:spacing w:val="-5"/>
              </w:rPr>
              <w:softHyphen/>
            </w:r>
            <w:r>
              <w:rPr>
                <w:spacing w:val="-3"/>
              </w:rPr>
              <w:t>тентности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lastRenderedPageBreak/>
              <w:t>младшего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школьника</w:t>
            </w:r>
            <w:r>
              <w:rPr>
                <w:rFonts w:cs="Arial"/>
                <w:spacing w:val="-3"/>
              </w:rPr>
              <w:t xml:space="preserve">, </w:t>
            </w:r>
            <w:r>
              <w:rPr>
                <w:spacing w:val="-3"/>
              </w:rPr>
              <w:t>осознание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себя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как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грамотно</w:t>
            </w:r>
            <w:r>
              <w:rPr>
                <w:spacing w:val="-3"/>
              </w:rPr>
              <w:softHyphen/>
            </w:r>
            <w:r>
              <w:rPr>
                <w:spacing w:val="-5"/>
              </w:rPr>
              <w:t>го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читателя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способного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к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творческой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деятельности</w:t>
            </w:r>
            <w:r>
              <w:rPr>
                <w:rFonts w:cs="Arial"/>
                <w:spacing w:val="-5"/>
              </w:rPr>
              <w:t xml:space="preserve">. </w:t>
            </w:r>
            <w:r>
              <w:rPr>
                <w:spacing w:val="-5"/>
              </w:rPr>
              <w:t>Читатель</w:t>
            </w:r>
            <w:r>
              <w:rPr>
                <w:spacing w:val="-5"/>
              </w:rPr>
              <w:softHyphen/>
            </w:r>
            <w:r>
              <w:t>ская</w:t>
            </w:r>
            <w:r>
              <w:rPr>
                <w:rFonts w:cs="Arial"/>
              </w:rPr>
              <w:t xml:space="preserve"> </w:t>
            </w:r>
            <w:r>
              <w:t>компетентность</w:t>
            </w:r>
            <w:r>
              <w:rPr>
                <w:rFonts w:cs="Arial"/>
              </w:rPr>
              <w:t xml:space="preserve"> </w:t>
            </w:r>
            <w:r>
              <w:t>определяется</w:t>
            </w:r>
            <w:r>
              <w:rPr>
                <w:rFonts w:cs="Arial"/>
              </w:rPr>
              <w:t xml:space="preserve"> </w:t>
            </w:r>
            <w:r>
              <w:t>владением</w:t>
            </w:r>
            <w:r>
              <w:rPr>
                <w:rFonts w:cs="Arial"/>
              </w:rPr>
              <w:t xml:space="preserve"> </w:t>
            </w:r>
            <w:r>
              <w:t>техникой</w:t>
            </w:r>
            <w:r>
              <w:rPr>
                <w:rFonts w:cs="Arial"/>
              </w:rPr>
              <w:t xml:space="preserve"> </w:t>
            </w:r>
            <w:r>
              <w:t>чтения</w:t>
            </w:r>
            <w:r>
              <w:rPr>
                <w:rFonts w:cs="Arial"/>
              </w:rPr>
              <w:t xml:space="preserve">, </w:t>
            </w:r>
            <w:r>
              <w:rPr>
                <w:spacing w:val="-5"/>
              </w:rPr>
              <w:t>приёмами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понимания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прочитанного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прослушанного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произве</w:t>
            </w:r>
            <w:r>
              <w:rPr>
                <w:spacing w:val="-5"/>
              </w:rPr>
              <w:softHyphen/>
            </w:r>
            <w:r>
              <w:rPr>
                <w:spacing w:val="-6"/>
              </w:rPr>
              <w:t>дения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знанием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книг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умением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их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самостоятельно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выбирать</w:t>
            </w:r>
            <w:r>
              <w:rPr>
                <w:rFonts w:cs="Arial"/>
                <w:spacing w:val="-6"/>
              </w:rPr>
              <w:t xml:space="preserve">, </w:t>
            </w:r>
            <w:proofErr w:type="spellStart"/>
            <w:r>
              <w:rPr>
                <w:spacing w:val="-8"/>
              </w:rPr>
              <w:t>сформированностью</w:t>
            </w:r>
            <w:proofErr w:type="spellEnd"/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духовной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потребности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в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книге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как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 xml:space="preserve">средстве </w:t>
            </w:r>
            <w:r>
              <w:t>познания</w:t>
            </w:r>
            <w:r>
              <w:rPr>
                <w:rFonts w:cs="Arial"/>
              </w:rPr>
              <w:t xml:space="preserve"> </w:t>
            </w:r>
            <w:r>
              <w:t>мира</w:t>
            </w:r>
            <w:r>
              <w:rPr>
                <w:rFonts w:cs="Arial"/>
              </w:rPr>
              <w:t xml:space="preserve"> </w:t>
            </w:r>
            <w:r>
              <w:t>и</w:t>
            </w:r>
            <w:r>
              <w:rPr>
                <w:rFonts w:cs="Arial"/>
              </w:rPr>
              <w:t xml:space="preserve"> </w:t>
            </w:r>
            <w:r>
              <w:t>самопознания</w:t>
            </w:r>
            <w:r>
              <w:rPr>
                <w:rFonts w:cs="Arial"/>
              </w:rPr>
              <w:t>.</w:t>
            </w:r>
          </w:p>
        </w:tc>
      </w:tr>
      <w:tr w:rsidR="00554393" w:rsidRPr="00E976C9" w:rsidTr="00B57703">
        <w:tc>
          <w:tcPr>
            <w:tcW w:w="2305" w:type="dxa"/>
          </w:tcPr>
          <w:p w:rsidR="00554393" w:rsidRPr="0076054D" w:rsidRDefault="00554393" w:rsidP="00417E0F">
            <w:pPr>
              <w:ind w:right="-157"/>
            </w:pPr>
            <w:r w:rsidRPr="0076054D">
              <w:lastRenderedPageBreak/>
              <w:t>7. Специфика программы</w:t>
            </w:r>
          </w:p>
        </w:tc>
        <w:tc>
          <w:tcPr>
            <w:tcW w:w="7881" w:type="dxa"/>
          </w:tcPr>
          <w:p w:rsidR="0076054D" w:rsidRDefault="0076054D" w:rsidP="0076054D">
            <w:pPr>
              <w:snapToGrid w:val="0"/>
              <w:ind w:firstLine="972"/>
              <w:jc w:val="both"/>
              <w:rPr>
                <w:spacing w:val="-1"/>
              </w:rPr>
            </w:pPr>
            <w:r>
              <w:t>Изучение литературного чтения в 1 классе начинается ввод</w:t>
            </w:r>
            <w:r>
              <w:softHyphen/>
            </w:r>
            <w:r>
              <w:rPr>
                <w:spacing w:val="-6"/>
              </w:rPr>
              <w:t>ным интегрированным курсом «Обучение грамоте»: его продол</w:t>
            </w:r>
            <w:r>
              <w:rPr>
                <w:spacing w:val="-6"/>
              </w:rPr>
              <w:softHyphen/>
            </w:r>
            <w:r>
              <w:rPr>
                <w:spacing w:val="-5"/>
              </w:rPr>
              <w:t>жительность</w:t>
            </w:r>
            <w:r w:rsidR="004C0016">
              <w:rPr>
                <w:spacing w:val="-5"/>
              </w:rPr>
              <w:t xml:space="preserve"> 92часа</w:t>
            </w:r>
            <w:r>
              <w:t xml:space="preserve">, что определяется темпом обучаемости, </w:t>
            </w:r>
            <w:r>
              <w:rPr>
                <w:spacing w:val="-5"/>
              </w:rPr>
              <w:t>индивидуальными особенностями учащихся и спецификой ис</w:t>
            </w:r>
            <w:r>
              <w:rPr>
                <w:spacing w:val="-5"/>
              </w:rPr>
              <w:softHyphen/>
            </w:r>
            <w:r>
              <w:rPr>
                <w:spacing w:val="-6"/>
              </w:rPr>
              <w:t>пользуемых учебных средств</w:t>
            </w:r>
            <w:proofErr w:type="gramStart"/>
            <w:r>
              <w:rPr>
                <w:spacing w:val="-6"/>
              </w:rPr>
              <w:t>.</w:t>
            </w:r>
            <w:r>
              <w:rPr>
                <w:spacing w:val="-1"/>
              </w:rPr>
              <w:t>.</w:t>
            </w:r>
            <w:proofErr w:type="gramEnd"/>
          </w:p>
          <w:p w:rsidR="0076054D" w:rsidRDefault="0076054D" w:rsidP="0076054D">
            <w:pPr>
              <w:ind w:firstLine="972"/>
              <w:jc w:val="both"/>
            </w:pPr>
            <w:r>
              <w:t>После курса обучения грамоте начинается раздельное изу</w:t>
            </w:r>
            <w:r>
              <w:softHyphen/>
              <w:t xml:space="preserve">чение </w:t>
            </w:r>
            <w:r w:rsidR="004C0016">
              <w:t>русского языка и литературного чтения. Продолжительность курса литературного чтения – 40 часов.</w:t>
            </w:r>
            <w:r>
              <w:t xml:space="preserve"> </w:t>
            </w:r>
          </w:p>
          <w:p w:rsidR="00554393" w:rsidRPr="00E976C9" w:rsidRDefault="00554393" w:rsidP="00417E0F">
            <w:pPr>
              <w:ind w:firstLine="601"/>
              <w:jc w:val="both"/>
            </w:pPr>
          </w:p>
        </w:tc>
      </w:tr>
      <w:tr w:rsidR="00554393" w:rsidRPr="00E976C9" w:rsidTr="00B57703">
        <w:tc>
          <w:tcPr>
            <w:tcW w:w="2305" w:type="dxa"/>
          </w:tcPr>
          <w:p w:rsidR="00554393" w:rsidRPr="0076054D" w:rsidRDefault="00554393" w:rsidP="00417E0F">
            <w:pPr>
              <w:ind w:right="-157" w:firstLine="34"/>
            </w:pPr>
            <w:r w:rsidRPr="0076054D">
              <w:t>8. Основные содержательные линии курса</w:t>
            </w:r>
          </w:p>
        </w:tc>
        <w:tc>
          <w:tcPr>
            <w:tcW w:w="7881" w:type="dxa"/>
          </w:tcPr>
          <w:p w:rsidR="00554393" w:rsidRDefault="00554393" w:rsidP="00417E0F">
            <w:pPr>
              <w:autoSpaceDE w:val="0"/>
              <w:ind w:firstLine="540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Материал курса «</w:t>
            </w:r>
            <w:r w:rsidR="0076054D">
              <w:rPr>
                <w:color w:val="000000"/>
              </w:rPr>
              <w:t>Литературное чтение</w:t>
            </w:r>
            <w:r>
              <w:rPr>
                <w:color w:val="000000"/>
              </w:rPr>
              <w:t xml:space="preserve">» представлен в примерной программе следующими </w:t>
            </w:r>
            <w:r>
              <w:rPr>
                <w:b/>
                <w:color w:val="000000"/>
              </w:rPr>
              <w:t>содержательными линиями:</w:t>
            </w:r>
          </w:p>
          <w:p w:rsidR="0076054D" w:rsidRPr="0076054D" w:rsidRDefault="0076054D" w:rsidP="00554393">
            <w:pPr>
              <w:numPr>
                <w:ilvl w:val="0"/>
                <w:numId w:val="5"/>
              </w:numPr>
              <w:suppressAutoHyphens/>
              <w:autoSpaceDE w:val="0"/>
              <w:jc w:val="both"/>
              <w:rPr>
                <w:color w:val="000000"/>
              </w:rPr>
            </w:pPr>
            <w:proofErr w:type="gramStart"/>
            <w:r>
              <w:rPr>
                <w:spacing w:val="-16"/>
              </w:rPr>
              <w:t xml:space="preserve">Раздел </w:t>
            </w:r>
            <w:r>
              <w:rPr>
                <w:b/>
                <w:bCs/>
                <w:iCs/>
                <w:spacing w:val="-16"/>
              </w:rPr>
              <w:t xml:space="preserve">«Виды </w:t>
            </w:r>
            <w:proofErr w:type="spellStart"/>
            <w:r>
              <w:rPr>
                <w:b/>
                <w:bCs/>
                <w:iCs/>
                <w:spacing w:val="-16"/>
              </w:rPr>
              <w:t>речевеой</w:t>
            </w:r>
            <w:proofErr w:type="spellEnd"/>
            <w:r>
              <w:rPr>
                <w:b/>
                <w:bCs/>
                <w:iCs/>
                <w:spacing w:val="-16"/>
              </w:rPr>
              <w:t xml:space="preserve"> деятельности»</w:t>
            </w:r>
            <w:r>
              <w:rPr>
                <w:b/>
                <w:bCs/>
                <w:i/>
                <w:iCs/>
                <w:spacing w:val="-16"/>
              </w:rPr>
              <w:t xml:space="preserve"> </w:t>
            </w:r>
            <w:r>
              <w:rPr>
                <w:spacing w:val="-16"/>
              </w:rPr>
              <w:t xml:space="preserve">включает следующие </w:t>
            </w:r>
            <w:r>
              <w:rPr>
                <w:spacing w:val="-9"/>
              </w:rPr>
              <w:t xml:space="preserve">содержательные линии: </w:t>
            </w:r>
            <w:proofErr w:type="spellStart"/>
            <w:r>
              <w:rPr>
                <w:spacing w:val="-9"/>
              </w:rPr>
              <w:t>аудирование</w:t>
            </w:r>
            <w:proofErr w:type="spellEnd"/>
            <w:r>
              <w:rPr>
                <w:spacing w:val="-9"/>
              </w:rPr>
              <w:t xml:space="preserve"> (слушание), чтение, говоре</w:t>
            </w:r>
            <w:r>
              <w:rPr>
                <w:spacing w:val="-9"/>
              </w:rPr>
              <w:softHyphen/>
            </w:r>
            <w:r>
              <w:t xml:space="preserve">ние (культура речевого общения), письмо (культура письменной </w:t>
            </w:r>
            <w:r>
              <w:rPr>
                <w:spacing w:val="-9"/>
              </w:rPr>
              <w:t xml:space="preserve">речи). </w:t>
            </w:r>
            <w:proofErr w:type="gramEnd"/>
          </w:p>
          <w:p w:rsidR="00554393" w:rsidRDefault="0076054D" w:rsidP="00554393">
            <w:pPr>
              <w:numPr>
                <w:ilvl w:val="0"/>
                <w:numId w:val="5"/>
              </w:numPr>
              <w:suppressAutoHyphens/>
              <w:autoSpaceDE w:val="0"/>
              <w:jc w:val="both"/>
              <w:rPr>
                <w:color w:val="000000"/>
              </w:rPr>
            </w:pPr>
            <w:r>
              <w:rPr>
                <w:spacing w:val="-16"/>
              </w:rPr>
              <w:t xml:space="preserve">Раздел </w:t>
            </w:r>
            <w:r>
              <w:rPr>
                <w:b/>
                <w:bCs/>
                <w:iCs/>
                <w:spacing w:val="-16"/>
              </w:rPr>
              <w:t>«</w:t>
            </w:r>
            <w:r w:rsidRPr="00F6385E">
              <w:rPr>
                <w:b/>
                <w:bCs/>
                <w:iCs/>
                <w:spacing w:val="-16"/>
              </w:rPr>
              <w:t>Виды читательской деятельности»</w:t>
            </w:r>
            <w:r>
              <w:rPr>
                <w:b/>
                <w:bCs/>
                <w:i/>
                <w:iCs/>
                <w:spacing w:val="-16"/>
              </w:rPr>
              <w:t xml:space="preserve"> </w:t>
            </w:r>
            <w:r>
              <w:rPr>
                <w:spacing w:val="-16"/>
              </w:rPr>
              <w:t>включает в се</w:t>
            </w:r>
            <w:r>
              <w:rPr>
                <w:spacing w:val="-16"/>
              </w:rPr>
              <w:softHyphen/>
            </w:r>
            <w:r>
              <w:rPr>
                <w:spacing w:val="-3"/>
              </w:rPr>
              <w:t>бя работу с разными видами текстов</w:t>
            </w:r>
            <w:proofErr w:type="gramStart"/>
            <w:r>
              <w:rPr>
                <w:spacing w:val="-3"/>
              </w:rPr>
              <w:t>.</w:t>
            </w:r>
            <w:proofErr w:type="gramEnd"/>
            <w:r>
              <w:rPr>
                <w:spacing w:val="-3"/>
              </w:rPr>
              <w:t xml:space="preserve"> </w:t>
            </w:r>
            <w:proofErr w:type="gramStart"/>
            <w:r w:rsidR="00554393">
              <w:rPr>
                <w:color w:val="000000"/>
              </w:rPr>
              <w:t>р</w:t>
            </w:r>
            <w:proofErr w:type="gramEnd"/>
            <w:r w:rsidR="00554393">
              <w:rPr>
                <w:color w:val="000000"/>
              </w:rPr>
              <w:t>азвитие речи.</w:t>
            </w:r>
          </w:p>
          <w:p w:rsidR="0076054D" w:rsidRDefault="0076054D" w:rsidP="0076054D">
            <w:pPr>
              <w:numPr>
                <w:ilvl w:val="0"/>
                <w:numId w:val="5"/>
              </w:numPr>
              <w:suppressAutoHyphens/>
              <w:autoSpaceDE w:val="0"/>
              <w:jc w:val="both"/>
              <w:rPr>
                <w:color w:val="000000"/>
              </w:rPr>
            </w:pPr>
            <w:r>
              <w:rPr>
                <w:spacing w:val="-10"/>
              </w:rPr>
              <w:t>В</w:t>
            </w:r>
            <w:r>
              <w:rPr>
                <w:rFonts w:cs="Arial"/>
                <w:spacing w:val="-10"/>
              </w:rPr>
              <w:t xml:space="preserve"> </w:t>
            </w:r>
            <w:r>
              <w:rPr>
                <w:spacing w:val="-10"/>
              </w:rPr>
              <w:t>разделе</w:t>
            </w:r>
            <w:r>
              <w:rPr>
                <w:rFonts w:cs="Arial"/>
                <w:spacing w:val="-10"/>
              </w:rPr>
              <w:t xml:space="preserve"> </w:t>
            </w:r>
            <w:r>
              <w:rPr>
                <w:b/>
                <w:bCs/>
                <w:iCs/>
                <w:spacing w:val="-10"/>
              </w:rPr>
              <w:t>«Круг</w:t>
            </w:r>
            <w:r>
              <w:rPr>
                <w:rFonts w:cs="Arial"/>
                <w:b/>
                <w:bCs/>
                <w:iCs/>
                <w:spacing w:val="-10"/>
              </w:rPr>
              <w:t xml:space="preserve"> </w:t>
            </w:r>
            <w:r>
              <w:rPr>
                <w:b/>
                <w:bCs/>
                <w:iCs/>
                <w:spacing w:val="-10"/>
              </w:rPr>
              <w:t>детского</w:t>
            </w:r>
            <w:r>
              <w:rPr>
                <w:rFonts w:cs="Arial"/>
                <w:b/>
                <w:bCs/>
                <w:iCs/>
                <w:spacing w:val="-10"/>
              </w:rPr>
              <w:t xml:space="preserve"> </w:t>
            </w:r>
            <w:r>
              <w:rPr>
                <w:b/>
                <w:bCs/>
                <w:iCs/>
                <w:spacing w:val="-10"/>
              </w:rPr>
              <w:t>чтения»</w:t>
            </w:r>
            <w:r>
              <w:rPr>
                <w:rFonts w:cs="Arial"/>
                <w:b/>
                <w:bCs/>
                <w:i/>
                <w:iCs/>
                <w:spacing w:val="-10"/>
              </w:rPr>
              <w:t xml:space="preserve"> </w:t>
            </w:r>
            <w:r>
              <w:rPr>
                <w:spacing w:val="-10"/>
              </w:rPr>
              <w:t>реализуются</w:t>
            </w:r>
            <w:r>
              <w:rPr>
                <w:rFonts w:cs="Arial"/>
                <w:spacing w:val="-10"/>
              </w:rPr>
              <w:t xml:space="preserve"> </w:t>
            </w:r>
            <w:r>
              <w:rPr>
                <w:spacing w:val="-10"/>
              </w:rPr>
              <w:t xml:space="preserve">принципы </w:t>
            </w:r>
            <w:r>
              <w:rPr>
                <w:spacing w:val="-4"/>
              </w:rPr>
              <w:t>отбора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содержания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чтения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младшего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школьника</w:t>
            </w:r>
            <w:r>
              <w:rPr>
                <w:rFonts w:cs="Arial"/>
                <w:spacing w:val="-4"/>
              </w:rPr>
              <w:t>.</w:t>
            </w:r>
          </w:p>
          <w:p w:rsidR="0076054D" w:rsidRPr="0076054D" w:rsidRDefault="0076054D" w:rsidP="0076054D">
            <w:pPr>
              <w:numPr>
                <w:ilvl w:val="0"/>
                <w:numId w:val="5"/>
              </w:numPr>
              <w:suppressAutoHyphens/>
              <w:autoSpaceDE w:val="0"/>
              <w:jc w:val="both"/>
              <w:rPr>
                <w:color w:val="000000"/>
              </w:rPr>
            </w:pPr>
            <w:proofErr w:type="gramStart"/>
            <w:r w:rsidRPr="0076054D">
              <w:rPr>
                <w:spacing w:val="-10"/>
              </w:rPr>
              <w:t>Раздел</w:t>
            </w:r>
            <w:r w:rsidRPr="0076054D">
              <w:rPr>
                <w:rFonts w:cs="Arial"/>
                <w:spacing w:val="-10"/>
              </w:rPr>
              <w:t xml:space="preserve"> </w:t>
            </w:r>
            <w:r w:rsidRPr="0076054D">
              <w:rPr>
                <w:b/>
                <w:bCs/>
                <w:iCs/>
                <w:spacing w:val="-10"/>
              </w:rPr>
              <w:t>«Литературоведческая</w:t>
            </w:r>
            <w:r w:rsidRPr="0076054D">
              <w:rPr>
                <w:rFonts w:cs="Arial"/>
                <w:b/>
                <w:bCs/>
                <w:iCs/>
                <w:spacing w:val="-10"/>
              </w:rPr>
              <w:t xml:space="preserve"> </w:t>
            </w:r>
            <w:r w:rsidRPr="0076054D">
              <w:rPr>
                <w:b/>
                <w:bCs/>
                <w:iCs/>
                <w:spacing w:val="-10"/>
              </w:rPr>
              <w:t>пропедевтика»</w:t>
            </w:r>
            <w:r w:rsidRPr="0076054D">
              <w:rPr>
                <w:rFonts w:cs="Arial"/>
                <w:b/>
                <w:bCs/>
                <w:i/>
                <w:iCs/>
                <w:spacing w:val="-10"/>
              </w:rPr>
              <w:t xml:space="preserve"> </w:t>
            </w:r>
            <w:r w:rsidRPr="0076054D">
              <w:rPr>
                <w:spacing w:val="-10"/>
              </w:rPr>
              <w:t xml:space="preserve">содержит </w:t>
            </w:r>
            <w:r w:rsidRPr="0076054D">
              <w:rPr>
                <w:spacing w:val="-6"/>
              </w:rPr>
              <w:t>круг</w:t>
            </w:r>
            <w:r w:rsidRPr="0076054D">
              <w:rPr>
                <w:rFonts w:cs="Arial"/>
                <w:spacing w:val="-6"/>
              </w:rPr>
              <w:t xml:space="preserve"> </w:t>
            </w:r>
            <w:r w:rsidRPr="0076054D">
              <w:rPr>
                <w:spacing w:val="-6"/>
              </w:rPr>
              <w:t>литературоведческих</w:t>
            </w:r>
            <w:r w:rsidRPr="0076054D">
              <w:rPr>
                <w:rFonts w:cs="Arial"/>
                <w:spacing w:val="-6"/>
              </w:rPr>
              <w:t xml:space="preserve"> </w:t>
            </w:r>
            <w:r w:rsidRPr="0076054D">
              <w:rPr>
                <w:spacing w:val="-6"/>
              </w:rPr>
              <w:t>понятий</w:t>
            </w:r>
            <w:r w:rsidRPr="0076054D">
              <w:rPr>
                <w:rFonts w:cs="Arial"/>
                <w:spacing w:val="-6"/>
              </w:rPr>
              <w:t xml:space="preserve"> </w:t>
            </w:r>
            <w:r w:rsidRPr="0076054D">
              <w:rPr>
                <w:spacing w:val="-6"/>
              </w:rPr>
              <w:t>для</w:t>
            </w:r>
            <w:r w:rsidRPr="0076054D">
              <w:rPr>
                <w:rFonts w:cs="Arial"/>
                <w:spacing w:val="-6"/>
              </w:rPr>
              <w:t xml:space="preserve"> </w:t>
            </w:r>
            <w:r w:rsidRPr="0076054D">
              <w:rPr>
                <w:spacing w:val="-6"/>
              </w:rPr>
              <w:t>практического</w:t>
            </w:r>
            <w:r w:rsidRPr="0076054D">
              <w:rPr>
                <w:rFonts w:cs="Arial"/>
                <w:spacing w:val="-6"/>
              </w:rPr>
              <w:t xml:space="preserve"> </w:t>
            </w:r>
            <w:r w:rsidRPr="0076054D">
              <w:rPr>
                <w:spacing w:val="-6"/>
              </w:rPr>
              <w:t xml:space="preserve">освоения </w:t>
            </w:r>
            <w:r w:rsidRPr="0076054D">
              <w:rPr>
                <w:spacing w:val="-2"/>
              </w:rPr>
              <w:t>обучаемыми</w:t>
            </w:r>
            <w:r w:rsidRPr="0076054D">
              <w:rPr>
                <w:rFonts w:cs="Arial"/>
                <w:spacing w:val="-2"/>
              </w:rPr>
              <w:t xml:space="preserve"> </w:t>
            </w:r>
            <w:r w:rsidRPr="0076054D">
              <w:rPr>
                <w:spacing w:val="-2"/>
              </w:rPr>
              <w:t>с</w:t>
            </w:r>
            <w:r w:rsidRPr="0076054D">
              <w:rPr>
                <w:rFonts w:cs="Arial"/>
                <w:spacing w:val="-2"/>
              </w:rPr>
              <w:t xml:space="preserve"> </w:t>
            </w:r>
            <w:r w:rsidRPr="0076054D">
              <w:rPr>
                <w:spacing w:val="-2"/>
              </w:rPr>
              <w:t>целью</w:t>
            </w:r>
            <w:r w:rsidRPr="0076054D">
              <w:rPr>
                <w:rFonts w:cs="Arial"/>
                <w:spacing w:val="-2"/>
              </w:rPr>
              <w:t xml:space="preserve"> </w:t>
            </w:r>
            <w:r w:rsidRPr="0076054D">
              <w:rPr>
                <w:spacing w:val="-2"/>
              </w:rPr>
              <w:t>ознакомления</w:t>
            </w:r>
            <w:r w:rsidRPr="0076054D">
              <w:rPr>
                <w:rFonts w:cs="Arial"/>
                <w:spacing w:val="-2"/>
              </w:rPr>
              <w:t xml:space="preserve"> </w:t>
            </w:r>
            <w:r w:rsidRPr="0076054D">
              <w:rPr>
                <w:spacing w:val="-2"/>
              </w:rPr>
              <w:t>их</w:t>
            </w:r>
            <w:r w:rsidRPr="0076054D">
              <w:rPr>
                <w:rFonts w:cs="Arial"/>
                <w:spacing w:val="-2"/>
              </w:rPr>
              <w:t xml:space="preserve"> </w:t>
            </w:r>
            <w:r w:rsidRPr="0076054D">
              <w:rPr>
                <w:spacing w:val="-2"/>
              </w:rPr>
              <w:t>с</w:t>
            </w:r>
            <w:r w:rsidRPr="0076054D">
              <w:rPr>
                <w:rFonts w:cs="Arial"/>
                <w:spacing w:val="-2"/>
              </w:rPr>
              <w:t xml:space="preserve"> </w:t>
            </w:r>
            <w:r w:rsidRPr="0076054D">
              <w:rPr>
                <w:spacing w:val="-2"/>
              </w:rPr>
              <w:t xml:space="preserve">первоначальными </w:t>
            </w:r>
            <w:r w:rsidRPr="0076054D">
              <w:rPr>
                <w:spacing w:val="-6"/>
              </w:rPr>
              <w:t>представлениями</w:t>
            </w:r>
            <w:r w:rsidRPr="0076054D">
              <w:rPr>
                <w:rFonts w:cs="Arial"/>
                <w:spacing w:val="-6"/>
              </w:rPr>
              <w:t xml:space="preserve"> </w:t>
            </w:r>
            <w:r w:rsidRPr="0076054D">
              <w:rPr>
                <w:spacing w:val="-6"/>
              </w:rPr>
              <w:t>о</w:t>
            </w:r>
            <w:r w:rsidRPr="0076054D">
              <w:rPr>
                <w:rFonts w:cs="Arial"/>
                <w:spacing w:val="-6"/>
              </w:rPr>
              <w:t xml:space="preserve"> </w:t>
            </w:r>
            <w:r w:rsidRPr="0076054D">
              <w:rPr>
                <w:spacing w:val="-6"/>
              </w:rPr>
              <w:t>видах</w:t>
            </w:r>
            <w:r w:rsidRPr="0076054D">
              <w:rPr>
                <w:rFonts w:cs="Arial"/>
                <w:spacing w:val="-6"/>
              </w:rPr>
              <w:t xml:space="preserve"> </w:t>
            </w:r>
            <w:r w:rsidRPr="0076054D">
              <w:rPr>
                <w:spacing w:val="-6"/>
              </w:rPr>
              <w:t>и</w:t>
            </w:r>
            <w:r w:rsidRPr="0076054D">
              <w:rPr>
                <w:rFonts w:cs="Arial"/>
                <w:spacing w:val="-6"/>
              </w:rPr>
              <w:t xml:space="preserve"> </w:t>
            </w:r>
            <w:r w:rsidRPr="0076054D">
              <w:rPr>
                <w:spacing w:val="-6"/>
              </w:rPr>
              <w:t>жанрах</w:t>
            </w:r>
            <w:r w:rsidRPr="0076054D">
              <w:rPr>
                <w:rFonts w:cs="Arial"/>
                <w:spacing w:val="-6"/>
              </w:rPr>
              <w:t xml:space="preserve"> </w:t>
            </w:r>
            <w:r w:rsidRPr="0076054D">
              <w:rPr>
                <w:spacing w:val="-6"/>
              </w:rPr>
              <w:t>литературы</w:t>
            </w:r>
            <w:r w:rsidRPr="0076054D">
              <w:rPr>
                <w:rFonts w:cs="Arial"/>
                <w:spacing w:val="-6"/>
              </w:rPr>
              <w:t xml:space="preserve">, </w:t>
            </w:r>
            <w:r w:rsidRPr="0076054D">
              <w:rPr>
                <w:spacing w:val="-6"/>
              </w:rPr>
              <w:t>о</w:t>
            </w:r>
            <w:r w:rsidRPr="0076054D">
              <w:rPr>
                <w:rFonts w:cs="Arial"/>
                <w:spacing w:val="-6"/>
              </w:rPr>
              <w:t xml:space="preserve"> </w:t>
            </w:r>
            <w:r w:rsidRPr="0076054D">
              <w:rPr>
                <w:spacing w:val="-6"/>
              </w:rPr>
              <w:t xml:space="preserve">средствах </w:t>
            </w:r>
            <w:r>
              <w:t>выразительности</w:t>
            </w:r>
            <w:r w:rsidRPr="0076054D">
              <w:rPr>
                <w:rFonts w:cs="Arial"/>
              </w:rPr>
              <w:t xml:space="preserve"> </w:t>
            </w:r>
            <w:r>
              <w:t>языка</w:t>
            </w:r>
            <w:r w:rsidRPr="0076054D">
              <w:rPr>
                <w:rFonts w:cs="Arial"/>
              </w:rPr>
              <w:t>.</w:t>
            </w:r>
            <w:proofErr w:type="gramEnd"/>
          </w:p>
          <w:p w:rsidR="0076054D" w:rsidRPr="008575F7" w:rsidRDefault="0076054D" w:rsidP="00554393">
            <w:pPr>
              <w:numPr>
                <w:ilvl w:val="0"/>
                <w:numId w:val="5"/>
              </w:numPr>
              <w:suppressAutoHyphens/>
              <w:autoSpaceDE w:val="0"/>
              <w:jc w:val="both"/>
              <w:rPr>
                <w:color w:val="000000"/>
              </w:rPr>
            </w:pPr>
            <w:r>
              <w:rPr>
                <w:spacing w:val="-11"/>
              </w:rPr>
              <w:t>Раздел</w:t>
            </w:r>
            <w:r>
              <w:rPr>
                <w:rFonts w:cs="Arial"/>
                <w:spacing w:val="-11"/>
              </w:rPr>
              <w:t xml:space="preserve"> </w:t>
            </w:r>
            <w:r>
              <w:rPr>
                <w:b/>
                <w:bCs/>
                <w:iCs/>
                <w:spacing w:val="-11"/>
              </w:rPr>
              <w:t>«Творческая</w:t>
            </w:r>
            <w:r>
              <w:rPr>
                <w:rFonts w:cs="Arial"/>
                <w:b/>
                <w:bCs/>
                <w:iCs/>
                <w:spacing w:val="-11"/>
              </w:rPr>
              <w:t xml:space="preserve"> </w:t>
            </w:r>
            <w:r>
              <w:rPr>
                <w:b/>
                <w:bCs/>
                <w:iCs/>
                <w:spacing w:val="-11"/>
              </w:rPr>
              <w:t>деятельность</w:t>
            </w:r>
            <w:r>
              <w:rPr>
                <w:rFonts w:cs="Arial"/>
                <w:b/>
                <w:bCs/>
                <w:iCs/>
                <w:spacing w:val="-11"/>
              </w:rPr>
              <w:t xml:space="preserve"> </w:t>
            </w:r>
            <w:r>
              <w:rPr>
                <w:b/>
                <w:bCs/>
                <w:iCs/>
                <w:spacing w:val="-11"/>
              </w:rPr>
              <w:t>учащихся</w:t>
            </w:r>
            <w:r>
              <w:rPr>
                <w:rFonts w:cs="Arial"/>
                <w:b/>
                <w:bCs/>
                <w:iCs/>
                <w:spacing w:val="-11"/>
              </w:rPr>
              <w:t xml:space="preserve"> (</w:t>
            </w:r>
            <w:r>
              <w:rPr>
                <w:b/>
                <w:bCs/>
                <w:iCs/>
                <w:spacing w:val="-11"/>
              </w:rPr>
              <w:t>на</w:t>
            </w:r>
            <w:r>
              <w:rPr>
                <w:rFonts w:cs="Arial"/>
                <w:b/>
                <w:bCs/>
                <w:iCs/>
                <w:spacing w:val="-11"/>
              </w:rPr>
              <w:t xml:space="preserve"> </w:t>
            </w:r>
            <w:r>
              <w:rPr>
                <w:b/>
                <w:bCs/>
                <w:iCs/>
                <w:spacing w:val="-11"/>
              </w:rPr>
              <w:t xml:space="preserve">основе </w:t>
            </w:r>
            <w:r>
              <w:rPr>
                <w:b/>
                <w:bCs/>
                <w:iCs/>
                <w:spacing w:val="-6"/>
              </w:rPr>
              <w:t>литературных</w:t>
            </w:r>
            <w:r>
              <w:rPr>
                <w:rFonts w:cs="Arial"/>
                <w:b/>
                <w:bCs/>
                <w:iCs/>
                <w:spacing w:val="-6"/>
              </w:rPr>
              <w:t xml:space="preserve"> </w:t>
            </w:r>
            <w:r>
              <w:rPr>
                <w:b/>
                <w:bCs/>
                <w:iCs/>
                <w:spacing w:val="-6"/>
              </w:rPr>
              <w:t>произведений</w:t>
            </w:r>
            <w:r>
              <w:rPr>
                <w:rFonts w:cs="Arial"/>
                <w:b/>
                <w:bCs/>
                <w:iCs/>
                <w:spacing w:val="-6"/>
              </w:rPr>
              <w:t>)</w:t>
            </w:r>
            <w:r>
              <w:rPr>
                <w:b/>
                <w:bCs/>
                <w:iCs/>
                <w:spacing w:val="-6"/>
              </w:rPr>
              <w:t>»</w:t>
            </w:r>
            <w:r>
              <w:rPr>
                <w:rFonts w:cs="Arial"/>
                <w:b/>
                <w:bCs/>
                <w:i/>
                <w:iCs/>
                <w:spacing w:val="-6"/>
              </w:rPr>
              <w:t xml:space="preserve"> </w:t>
            </w:r>
            <w:r>
              <w:rPr>
                <w:spacing w:val="-6"/>
              </w:rPr>
              <w:t>является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ведущим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 xml:space="preserve">звеном </w:t>
            </w:r>
            <w:r>
              <w:rPr>
                <w:spacing w:val="-9"/>
              </w:rPr>
              <w:t>содержания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начального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этапа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литературного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образования</w:t>
            </w:r>
            <w:r>
              <w:rPr>
                <w:rFonts w:cs="Arial"/>
                <w:spacing w:val="-9"/>
              </w:rPr>
              <w:t>.</w:t>
            </w:r>
          </w:p>
        </w:tc>
      </w:tr>
      <w:tr w:rsidR="00554393" w:rsidRPr="00E976C9" w:rsidTr="00B57703">
        <w:tc>
          <w:tcPr>
            <w:tcW w:w="2305" w:type="dxa"/>
          </w:tcPr>
          <w:p w:rsidR="00554393" w:rsidRDefault="00554393" w:rsidP="00417E0F">
            <w:pPr>
              <w:ind w:right="-157"/>
            </w:pPr>
            <w:r w:rsidRPr="002D3EE6">
              <w:t>9. Структура программы</w:t>
            </w:r>
          </w:p>
          <w:p w:rsidR="002D3EE6" w:rsidRDefault="002D3EE6" w:rsidP="00417E0F">
            <w:pPr>
              <w:ind w:right="-157"/>
            </w:pPr>
          </w:p>
          <w:p w:rsidR="002D3EE6" w:rsidRDefault="002D3EE6" w:rsidP="00417E0F">
            <w:pPr>
              <w:ind w:right="-157"/>
            </w:pPr>
          </w:p>
          <w:p w:rsidR="002D3EE6" w:rsidRDefault="002D3EE6" w:rsidP="00417E0F">
            <w:pPr>
              <w:ind w:right="-157"/>
            </w:pPr>
          </w:p>
          <w:p w:rsidR="002D3EE6" w:rsidRDefault="002D3EE6" w:rsidP="00417E0F">
            <w:pPr>
              <w:ind w:right="-157"/>
            </w:pPr>
          </w:p>
          <w:p w:rsidR="002D3EE6" w:rsidRDefault="002D3EE6" w:rsidP="00417E0F">
            <w:pPr>
              <w:ind w:right="-157"/>
            </w:pPr>
          </w:p>
          <w:p w:rsidR="002D3EE6" w:rsidRDefault="002D3EE6" w:rsidP="00417E0F">
            <w:pPr>
              <w:ind w:right="-157"/>
            </w:pPr>
          </w:p>
          <w:p w:rsidR="002D3EE6" w:rsidRDefault="002D3EE6" w:rsidP="00417E0F">
            <w:pPr>
              <w:ind w:right="-157"/>
            </w:pPr>
          </w:p>
          <w:p w:rsidR="002D3EE6" w:rsidRPr="002D3EE6" w:rsidRDefault="002D3EE6" w:rsidP="00417E0F">
            <w:pPr>
              <w:ind w:right="-157"/>
            </w:pPr>
          </w:p>
        </w:tc>
        <w:tc>
          <w:tcPr>
            <w:tcW w:w="7881" w:type="dxa"/>
          </w:tcPr>
          <w:p w:rsidR="00554393" w:rsidRDefault="00554393" w:rsidP="00417E0F">
            <w:pPr>
              <w:jc w:val="both"/>
              <w:rPr>
                <w:b/>
              </w:rPr>
            </w:pPr>
            <w:r>
              <w:t>В структуре изучаемой программы выделяются следующие разделы:</w:t>
            </w:r>
          </w:p>
          <w:p w:rsidR="00F6385E" w:rsidRDefault="00F6385E" w:rsidP="00F6385E">
            <w:pPr>
              <w:jc w:val="both"/>
              <w:rPr>
                <w:spacing w:val="-3"/>
              </w:rPr>
            </w:pPr>
            <w:proofErr w:type="gramStart"/>
            <w:r>
              <w:rPr>
                <w:spacing w:val="-16"/>
              </w:rPr>
              <w:t xml:space="preserve">Раздел </w:t>
            </w:r>
            <w:r>
              <w:rPr>
                <w:b/>
                <w:bCs/>
                <w:iCs/>
                <w:spacing w:val="-16"/>
              </w:rPr>
              <w:t xml:space="preserve">«Виды </w:t>
            </w:r>
            <w:proofErr w:type="spellStart"/>
            <w:r>
              <w:rPr>
                <w:b/>
                <w:bCs/>
                <w:iCs/>
                <w:spacing w:val="-16"/>
              </w:rPr>
              <w:t>речев</w:t>
            </w:r>
            <w:r w:rsidR="002D3EE6">
              <w:rPr>
                <w:b/>
                <w:bCs/>
                <w:iCs/>
                <w:spacing w:val="-16"/>
              </w:rPr>
              <w:t>е</w:t>
            </w:r>
            <w:r>
              <w:rPr>
                <w:b/>
                <w:bCs/>
                <w:iCs/>
                <w:spacing w:val="-16"/>
              </w:rPr>
              <w:t>ой</w:t>
            </w:r>
            <w:proofErr w:type="spellEnd"/>
            <w:r>
              <w:rPr>
                <w:b/>
                <w:bCs/>
                <w:iCs/>
                <w:spacing w:val="-16"/>
              </w:rPr>
              <w:t xml:space="preserve"> деятельности»</w:t>
            </w:r>
            <w:r>
              <w:rPr>
                <w:b/>
                <w:bCs/>
                <w:i/>
                <w:iCs/>
                <w:spacing w:val="-16"/>
              </w:rPr>
              <w:t xml:space="preserve"> </w:t>
            </w:r>
            <w:r>
              <w:rPr>
                <w:spacing w:val="-16"/>
              </w:rPr>
              <w:t xml:space="preserve">включает следующие </w:t>
            </w:r>
            <w:r>
              <w:rPr>
                <w:spacing w:val="-9"/>
              </w:rPr>
              <w:t xml:space="preserve">содержательные линии: </w:t>
            </w:r>
            <w:proofErr w:type="spellStart"/>
            <w:r>
              <w:rPr>
                <w:spacing w:val="-9"/>
              </w:rPr>
              <w:t>аудирование</w:t>
            </w:r>
            <w:proofErr w:type="spellEnd"/>
            <w:r>
              <w:rPr>
                <w:spacing w:val="-9"/>
              </w:rPr>
              <w:t xml:space="preserve"> (слушание), чтение, говоре</w:t>
            </w:r>
            <w:r>
              <w:rPr>
                <w:spacing w:val="-9"/>
              </w:rPr>
              <w:softHyphen/>
            </w:r>
            <w:r>
              <w:t xml:space="preserve">ние (культура речевого общения), письмо (культура письменной </w:t>
            </w:r>
            <w:r>
              <w:rPr>
                <w:spacing w:val="-9"/>
              </w:rPr>
              <w:t>речи).</w:t>
            </w:r>
            <w:proofErr w:type="gramEnd"/>
            <w:r>
              <w:rPr>
                <w:spacing w:val="-9"/>
              </w:rPr>
              <w:t xml:space="preserve"> Содержание этого раздела обеспечивает развитие </w:t>
            </w:r>
            <w:proofErr w:type="spellStart"/>
            <w:r>
              <w:rPr>
                <w:spacing w:val="-9"/>
              </w:rPr>
              <w:t>аудиро</w:t>
            </w:r>
            <w:r>
              <w:rPr>
                <w:spacing w:val="-9"/>
              </w:rPr>
              <w:softHyphen/>
            </w:r>
            <w:r>
              <w:rPr>
                <w:spacing w:val="-6"/>
              </w:rPr>
              <w:t>вания</w:t>
            </w:r>
            <w:proofErr w:type="spellEnd"/>
            <w:r>
              <w:rPr>
                <w:spacing w:val="-6"/>
              </w:rPr>
              <w:t>, говорения, чтения и письма в их единстве и взаимодей</w:t>
            </w:r>
            <w:r>
              <w:rPr>
                <w:spacing w:val="-6"/>
              </w:rPr>
              <w:softHyphen/>
            </w:r>
            <w:r>
              <w:rPr>
                <w:spacing w:val="-3"/>
              </w:rPr>
              <w:t>ствии, формируя культуру общения (устного и письменного).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spacing w:val="-16"/>
              </w:rPr>
              <w:t xml:space="preserve">Раздел </w:t>
            </w:r>
            <w:r>
              <w:rPr>
                <w:b/>
                <w:bCs/>
                <w:iCs/>
                <w:spacing w:val="-16"/>
              </w:rPr>
              <w:t>«</w:t>
            </w:r>
            <w:r w:rsidRPr="00F6385E">
              <w:rPr>
                <w:b/>
                <w:bCs/>
                <w:iCs/>
                <w:spacing w:val="-16"/>
              </w:rPr>
              <w:t>Виды читательской деятельности»</w:t>
            </w:r>
            <w:r>
              <w:rPr>
                <w:b/>
                <w:bCs/>
                <w:i/>
                <w:iCs/>
                <w:spacing w:val="-16"/>
              </w:rPr>
              <w:t xml:space="preserve"> </w:t>
            </w:r>
            <w:r>
              <w:rPr>
                <w:spacing w:val="-16"/>
              </w:rPr>
              <w:t>включает в се</w:t>
            </w:r>
            <w:r>
              <w:rPr>
                <w:spacing w:val="-16"/>
              </w:rPr>
              <w:softHyphen/>
            </w:r>
            <w:r>
              <w:rPr>
                <w:spacing w:val="-3"/>
              </w:rPr>
              <w:t>бя работу с разными видами текстов. Эта работа предполагает формирование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следующих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аналитических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умений</w:t>
            </w:r>
            <w:r>
              <w:rPr>
                <w:rFonts w:cs="Arial"/>
                <w:spacing w:val="-3"/>
              </w:rPr>
              <w:t xml:space="preserve">: </w:t>
            </w:r>
            <w:r>
              <w:rPr>
                <w:spacing w:val="-3"/>
              </w:rPr>
              <w:t>восприни</w:t>
            </w:r>
            <w:r>
              <w:rPr>
                <w:spacing w:val="-3"/>
              </w:rPr>
              <w:softHyphen/>
            </w:r>
            <w:r>
              <w:rPr>
                <w:spacing w:val="-8"/>
              </w:rPr>
              <w:t>мать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изобразительно</w:t>
            </w:r>
            <w:r>
              <w:rPr>
                <w:rFonts w:cs="Arial"/>
                <w:spacing w:val="-8"/>
              </w:rPr>
              <w:t>-</w:t>
            </w:r>
            <w:r>
              <w:rPr>
                <w:spacing w:val="-8"/>
              </w:rPr>
              <w:t>выразительные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средства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языка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художест</w:t>
            </w:r>
            <w:r>
              <w:rPr>
                <w:spacing w:val="-8"/>
              </w:rPr>
              <w:softHyphen/>
            </w:r>
            <w:r>
              <w:rPr>
                <w:spacing w:val="-5"/>
              </w:rPr>
              <w:t>венного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произведения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научно</w:t>
            </w:r>
            <w:r>
              <w:rPr>
                <w:rFonts w:cs="Arial"/>
                <w:spacing w:val="-5"/>
              </w:rPr>
              <w:t>-</w:t>
            </w:r>
            <w:r>
              <w:rPr>
                <w:spacing w:val="-5"/>
              </w:rPr>
              <w:t>популярного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текста</w:t>
            </w:r>
            <w:r>
              <w:rPr>
                <w:rFonts w:cs="Arial"/>
                <w:spacing w:val="-5"/>
              </w:rPr>
              <w:t xml:space="preserve"> (</w:t>
            </w:r>
            <w:r>
              <w:rPr>
                <w:spacing w:val="-5"/>
              </w:rPr>
              <w:t>без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исполь</w:t>
            </w:r>
            <w:r>
              <w:rPr>
                <w:spacing w:val="-5"/>
              </w:rPr>
              <w:softHyphen/>
            </w:r>
            <w:r>
              <w:rPr>
                <w:spacing w:val="-6"/>
              </w:rPr>
              <w:t>зования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терминологии</w:t>
            </w:r>
            <w:r>
              <w:rPr>
                <w:rFonts w:cs="Arial"/>
                <w:spacing w:val="-6"/>
              </w:rPr>
              <w:t xml:space="preserve">); </w:t>
            </w:r>
            <w:r>
              <w:rPr>
                <w:spacing w:val="-6"/>
              </w:rPr>
              <w:t>воссоздавать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картины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жизни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представ</w:t>
            </w:r>
            <w:r>
              <w:rPr>
                <w:spacing w:val="-6"/>
              </w:rPr>
              <w:softHyphen/>
            </w:r>
            <w:r>
              <w:rPr>
                <w:spacing w:val="-8"/>
              </w:rPr>
              <w:t>ленные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автором</w:t>
            </w:r>
            <w:r>
              <w:rPr>
                <w:rFonts w:cs="Arial"/>
                <w:spacing w:val="-8"/>
              </w:rPr>
              <w:t xml:space="preserve">; </w:t>
            </w:r>
            <w:r>
              <w:rPr>
                <w:spacing w:val="-8"/>
              </w:rPr>
              <w:t>устанавливать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причинно</w:t>
            </w:r>
            <w:r>
              <w:rPr>
                <w:rFonts w:cs="Arial"/>
                <w:spacing w:val="-8"/>
              </w:rPr>
              <w:t>-</w:t>
            </w:r>
            <w:r>
              <w:rPr>
                <w:spacing w:val="-8"/>
              </w:rPr>
              <w:t>следственные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связи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 xml:space="preserve">в </w:t>
            </w:r>
            <w:r>
              <w:rPr>
                <w:spacing w:val="-5"/>
              </w:rPr>
              <w:t>художественном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учебном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научно</w:t>
            </w:r>
            <w:r>
              <w:rPr>
                <w:rFonts w:cs="Arial"/>
                <w:spacing w:val="-5"/>
              </w:rPr>
              <w:t>-</w:t>
            </w:r>
            <w:r>
              <w:rPr>
                <w:spacing w:val="-5"/>
              </w:rPr>
              <w:t>популярном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текстах</w:t>
            </w:r>
            <w:r>
              <w:rPr>
                <w:rFonts w:cs="Arial"/>
                <w:spacing w:val="-5"/>
              </w:rPr>
              <w:t xml:space="preserve">; </w:t>
            </w:r>
            <w:r>
              <w:rPr>
                <w:spacing w:val="-5"/>
              </w:rPr>
              <w:t>пони</w:t>
            </w:r>
            <w:r>
              <w:rPr>
                <w:spacing w:val="-5"/>
              </w:rPr>
              <w:softHyphen/>
              <w:t>мать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авторскую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позицию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в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произведениях</w:t>
            </w:r>
            <w:r>
              <w:rPr>
                <w:rFonts w:cs="Arial"/>
                <w:spacing w:val="-5"/>
              </w:rPr>
              <w:t xml:space="preserve">; </w:t>
            </w:r>
            <w:r>
              <w:rPr>
                <w:spacing w:val="-5"/>
              </w:rPr>
              <w:t>выделять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 xml:space="preserve">главную </w:t>
            </w:r>
            <w:r>
              <w:rPr>
                <w:spacing w:val="-4"/>
              </w:rPr>
              <w:t>мысль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текста</w:t>
            </w:r>
            <w:r>
              <w:rPr>
                <w:rFonts w:cs="Arial"/>
                <w:spacing w:val="-4"/>
              </w:rPr>
              <w:t xml:space="preserve"> (</w:t>
            </w:r>
            <w:r>
              <w:rPr>
                <w:spacing w:val="-4"/>
              </w:rPr>
              <w:t>с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помощью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учителя</w:t>
            </w:r>
            <w:r>
              <w:rPr>
                <w:rFonts w:cs="Arial"/>
                <w:spacing w:val="-4"/>
              </w:rPr>
              <w:t xml:space="preserve">). </w:t>
            </w:r>
            <w:r>
              <w:rPr>
                <w:spacing w:val="-4"/>
              </w:rPr>
              <w:t>Настоящая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 xml:space="preserve">программа </w:t>
            </w:r>
            <w:r>
              <w:rPr>
                <w:spacing w:val="-6"/>
              </w:rPr>
              <w:t>предусматривает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знакомство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ребенка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младшего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школьного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воз</w:t>
            </w:r>
            <w:r>
              <w:rPr>
                <w:spacing w:val="-6"/>
              </w:rPr>
              <w:softHyphen/>
            </w:r>
            <w:r>
              <w:rPr>
                <w:spacing w:val="-4"/>
              </w:rPr>
              <w:t>раста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с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книгой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как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источником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различного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вида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информации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и формирование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библиографических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умений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по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работе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с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книгой</w:t>
            </w:r>
            <w:r>
              <w:rPr>
                <w:rFonts w:cs="Arial"/>
                <w:spacing w:val="-4"/>
              </w:rPr>
              <w:t xml:space="preserve">: </w:t>
            </w:r>
            <w:r>
              <w:rPr>
                <w:spacing w:val="-1"/>
              </w:rPr>
              <w:t>ориентирование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книге</w:t>
            </w:r>
            <w:r>
              <w:rPr>
                <w:rFonts w:cs="Arial"/>
                <w:spacing w:val="-1"/>
              </w:rPr>
              <w:t xml:space="preserve"> (</w:t>
            </w:r>
            <w:r>
              <w:rPr>
                <w:spacing w:val="-1"/>
              </w:rPr>
              <w:t>учебной</w:t>
            </w:r>
            <w:r>
              <w:rPr>
                <w:rFonts w:cs="Arial"/>
                <w:spacing w:val="-1"/>
              </w:rPr>
              <w:t xml:space="preserve">, </w:t>
            </w:r>
            <w:r>
              <w:rPr>
                <w:spacing w:val="-1"/>
              </w:rPr>
              <w:t>художественной</w:t>
            </w:r>
            <w:r>
              <w:rPr>
                <w:rFonts w:cs="Arial"/>
                <w:spacing w:val="-1"/>
              </w:rPr>
              <w:t xml:space="preserve">, </w:t>
            </w:r>
            <w:r>
              <w:rPr>
                <w:spacing w:val="-1"/>
              </w:rPr>
              <w:t>справоч</w:t>
            </w:r>
            <w:r>
              <w:rPr>
                <w:spacing w:val="-1"/>
              </w:rPr>
              <w:softHyphen/>
            </w:r>
            <w:r>
              <w:t>ной</w:t>
            </w:r>
            <w:r>
              <w:rPr>
                <w:rFonts w:cs="Arial"/>
              </w:rPr>
              <w:t xml:space="preserve">) </w:t>
            </w:r>
            <w:r>
              <w:t>по</w:t>
            </w:r>
            <w:r>
              <w:rPr>
                <w:rFonts w:cs="Arial"/>
              </w:rPr>
              <w:t xml:space="preserve"> </w:t>
            </w:r>
            <w:r>
              <w:t>ее</w:t>
            </w:r>
            <w:r>
              <w:rPr>
                <w:rFonts w:cs="Arial"/>
              </w:rPr>
              <w:t xml:space="preserve"> </w:t>
            </w:r>
            <w:r>
              <w:t>элементам</w:t>
            </w:r>
            <w:r>
              <w:rPr>
                <w:rFonts w:cs="Arial"/>
              </w:rPr>
              <w:t xml:space="preserve">, </w:t>
            </w:r>
            <w:r>
              <w:t>знакомство</w:t>
            </w:r>
            <w:r>
              <w:rPr>
                <w:rFonts w:cs="Arial"/>
              </w:rPr>
              <w:t xml:space="preserve"> </w:t>
            </w:r>
            <w:r>
              <w:t>с</w:t>
            </w:r>
            <w:r>
              <w:rPr>
                <w:rFonts w:cs="Arial"/>
              </w:rPr>
              <w:t xml:space="preserve"> </w:t>
            </w:r>
            <w:r>
              <w:t>разными</w:t>
            </w:r>
            <w:r>
              <w:rPr>
                <w:rFonts w:cs="Arial"/>
              </w:rPr>
              <w:t xml:space="preserve"> </w:t>
            </w:r>
            <w:r>
              <w:t>видами</w:t>
            </w:r>
            <w:r>
              <w:rPr>
                <w:rFonts w:cs="Arial"/>
              </w:rPr>
              <w:t xml:space="preserve"> </w:t>
            </w:r>
            <w:r>
              <w:t>и</w:t>
            </w:r>
            <w:r>
              <w:rPr>
                <w:rFonts w:cs="Arial"/>
              </w:rPr>
              <w:t xml:space="preserve"> </w:t>
            </w:r>
            <w:r>
              <w:t>типа</w:t>
            </w:r>
            <w:r>
              <w:softHyphen/>
            </w:r>
            <w:r>
              <w:rPr>
                <w:spacing w:val="-3"/>
              </w:rPr>
              <w:t>ми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книг</w:t>
            </w:r>
            <w:r>
              <w:rPr>
                <w:rFonts w:cs="Arial"/>
                <w:spacing w:val="-3"/>
              </w:rPr>
              <w:t xml:space="preserve">, </w:t>
            </w:r>
            <w:r>
              <w:rPr>
                <w:spacing w:val="-3"/>
              </w:rPr>
              <w:t>выбор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книги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на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основе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рекомендованного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списка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 xml:space="preserve">или </w:t>
            </w:r>
            <w:r>
              <w:t>собственных</w:t>
            </w:r>
            <w:r>
              <w:rPr>
                <w:rFonts w:cs="Arial"/>
              </w:rPr>
              <w:t xml:space="preserve"> </w:t>
            </w:r>
            <w:r>
              <w:t>предпочтений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spacing w:val="-10"/>
              </w:rPr>
              <w:t>В</w:t>
            </w:r>
            <w:r>
              <w:rPr>
                <w:rFonts w:cs="Arial"/>
                <w:spacing w:val="-10"/>
              </w:rPr>
              <w:t xml:space="preserve"> </w:t>
            </w:r>
            <w:r>
              <w:rPr>
                <w:spacing w:val="-10"/>
              </w:rPr>
              <w:t>разделе</w:t>
            </w:r>
            <w:r>
              <w:rPr>
                <w:rFonts w:cs="Arial"/>
                <w:spacing w:val="-10"/>
              </w:rPr>
              <w:t xml:space="preserve"> </w:t>
            </w:r>
            <w:r>
              <w:rPr>
                <w:b/>
                <w:bCs/>
                <w:iCs/>
                <w:spacing w:val="-10"/>
              </w:rPr>
              <w:t>«Круг</w:t>
            </w:r>
            <w:r>
              <w:rPr>
                <w:rFonts w:cs="Arial"/>
                <w:b/>
                <w:bCs/>
                <w:iCs/>
                <w:spacing w:val="-10"/>
              </w:rPr>
              <w:t xml:space="preserve"> </w:t>
            </w:r>
            <w:r>
              <w:rPr>
                <w:b/>
                <w:bCs/>
                <w:iCs/>
                <w:spacing w:val="-10"/>
              </w:rPr>
              <w:t>детского</w:t>
            </w:r>
            <w:r>
              <w:rPr>
                <w:rFonts w:cs="Arial"/>
                <w:b/>
                <w:bCs/>
                <w:iCs/>
                <w:spacing w:val="-10"/>
              </w:rPr>
              <w:t xml:space="preserve"> </w:t>
            </w:r>
            <w:r>
              <w:rPr>
                <w:b/>
                <w:bCs/>
                <w:iCs/>
                <w:spacing w:val="-10"/>
              </w:rPr>
              <w:t>чтения»</w:t>
            </w:r>
            <w:r>
              <w:rPr>
                <w:rFonts w:cs="Arial"/>
                <w:b/>
                <w:bCs/>
                <w:i/>
                <w:iCs/>
                <w:spacing w:val="-10"/>
              </w:rPr>
              <w:t xml:space="preserve"> </w:t>
            </w:r>
            <w:r>
              <w:rPr>
                <w:spacing w:val="-10"/>
              </w:rPr>
              <w:t>реализуются</w:t>
            </w:r>
            <w:r>
              <w:rPr>
                <w:rFonts w:cs="Arial"/>
                <w:spacing w:val="-10"/>
              </w:rPr>
              <w:t xml:space="preserve"> </w:t>
            </w:r>
            <w:r>
              <w:rPr>
                <w:spacing w:val="-10"/>
              </w:rPr>
              <w:t xml:space="preserve">принципы </w:t>
            </w:r>
            <w:r>
              <w:rPr>
                <w:spacing w:val="-4"/>
              </w:rPr>
              <w:t>отбора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содержания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чтения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младшего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школьника</w:t>
            </w:r>
            <w:r>
              <w:rPr>
                <w:rFonts w:cs="Arial"/>
                <w:spacing w:val="-4"/>
              </w:rPr>
              <w:t xml:space="preserve">. </w:t>
            </w:r>
            <w:r>
              <w:rPr>
                <w:spacing w:val="-4"/>
              </w:rPr>
              <w:t>Этот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 xml:space="preserve">отбор </w:t>
            </w:r>
            <w:r>
              <w:rPr>
                <w:spacing w:val="-2"/>
              </w:rPr>
              <w:t>обеспечивает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формирование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мотивированного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выбора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 xml:space="preserve">круга </w:t>
            </w:r>
            <w:r>
              <w:t>чтения</w:t>
            </w:r>
            <w:r>
              <w:rPr>
                <w:rFonts w:cs="Arial"/>
              </w:rPr>
              <w:t xml:space="preserve">, </w:t>
            </w:r>
            <w:r>
              <w:t>устойчивого</w:t>
            </w:r>
            <w:r>
              <w:rPr>
                <w:rFonts w:cs="Arial"/>
              </w:rPr>
              <w:t xml:space="preserve"> </w:t>
            </w:r>
            <w:r>
              <w:t>интереса</w:t>
            </w:r>
            <w:r>
              <w:rPr>
                <w:rFonts w:cs="Arial"/>
              </w:rPr>
              <w:t xml:space="preserve"> </w:t>
            </w:r>
            <w:r>
              <w:t>ученика</w:t>
            </w:r>
            <w:r>
              <w:rPr>
                <w:rFonts w:cs="Arial"/>
              </w:rPr>
              <w:t xml:space="preserve"> </w:t>
            </w:r>
            <w:r>
              <w:t>к</w:t>
            </w:r>
            <w:r>
              <w:rPr>
                <w:rFonts w:cs="Arial"/>
              </w:rPr>
              <w:t xml:space="preserve"> </w:t>
            </w:r>
            <w:r>
              <w:lastRenderedPageBreak/>
              <w:t>самостоятельной</w:t>
            </w:r>
            <w:r>
              <w:rPr>
                <w:rFonts w:cs="Arial"/>
              </w:rPr>
              <w:t xml:space="preserve"> </w:t>
            </w:r>
            <w:r>
              <w:t>чита</w:t>
            </w:r>
            <w:r>
              <w:softHyphen/>
              <w:t>тельской</w:t>
            </w:r>
            <w:r>
              <w:rPr>
                <w:rFonts w:cs="Arial"/>
              </w:rPr>
              <w:t xml:space="preserve"> </w:t>
            </w:r>
            <w:r>
              <w:t>деятельности</w:t>
            </w:r>
            <w:r>
              <w:rPr>
                <w:rFonts w:cs="Arial"/>
              </w:rPr>
              <w:t xml:space="preserve">, </w:t>
            </w:r>
            <w:r>
              <w:t>компетентности</w:t>
            </w:r>
            <w:r>
              <w:rPr>
                <w:rFonts w:cs="Arial"/>
              </w:rPr>
              <w:t xml:space="preserve"> </w:t>
            </w:r>
            <w:r>
              <w:t>в</w:t>
            </w:r>
            <w:r>
              <w:rPr>
                <w:rFonts w:cs="Arial"/>
              </w:rPr>
              <w:t xml:space="preserve"> </w:t>
            </w:r>
            <w:r>
              <w:t>области</w:t>
            </w:r>
            <w:r>
              <w:rPr>
                <w:rFonts w:cs="Arial"/>
              </w:rPr>
              <w:t xml:space="preserve"> </w:t>
            </w:r>
            <w:r>
              <w:t>детской</w:t>
            </w:r>
            <w:r>
              <w:rPr>
                <w:rFonts w:cs="Arial"/>
              </w:rPr>
              <w:t xml:space="preserve"> </w:t>
            </w:r>
            <w:r>
              <w:t>лите</w:t>
            </w:r>
            <w:r>
              <w:softHyphen/>
              <w:t>ратуры</w:t>
            </w:r>
            <w:r>
              <w:rPr>
                <w:rFonts w:cs="Arial"/>
              </w:rPr>
              <w:t xml:space="preserve">: </w:t>
            </w:r>
            <w:r>
              <w:t>учёт</w:t>
            </w:r>
            <w:r>
              <w:rPr>
                <w:rFonts w:cs="Arial"/>
              </w:rPr>
              <w:t xml:space="preserve"> </w:t>
            </w:r>
            <w:r>
              <w:t>эстетической</w:t>
            </w:r>
            <w:r>
              <w:rPr>
                <w:rFonts w:cs="Arial"/>
              </w:rPr>
              <w:t xml:space="preserve"> </w:t>
            </w:r>
            <w:r>
              <w:t>и</w:t>
            </w:r>
            <w:r>
              <w:rPr>
                <w:rFonts w:cs="Arial"/>
              </w:rPr>
              <w:t xml:space="preserve"> </w:t>
            </w:r>
            <w:r>
              <w:t>нравственной</w:t>
            </w:r>
            <w:r>
              <w:rPr>
                <w:rFonts w:cs="Arial"/>
              </w:rPr>
              <w:t xml:space="preserve"> </w:t>
            </w:r>
            <w:r>
              <w:t>ценности</w:t>
            </w:r>
            <w:r>
              <w:rPr>
                <w:rFonts w:cs="Arial"/>
              </w:rPr>
              <w:t xml:space="preserve"> </w:t>
            </w:r>
            <w:r>
              <w:t>текстов</w:t>
            </w:r>
            <w:r>
              <w:rPr>
                <w:rFonts w:cs="Arial"/>
              </w:rPr>
              <w:t xml:space="preserve">, </w:t>
            </w:r>
            <w:r>
              <w:t xml:space="preserve">их </w:t>
            </w:r>
            <w:r>
              <w:rPr>
                <w:spacing w:val="-1"/>
              </w:rPr>
              <w:t>жанрового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тематического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разнообразия</w:t>
            </w:r>
            <w:r>
              <w:rPr>
                <w:rFonts w:cs="Arial"/>
                <w:spacing w:val="-1"/>
              </w:rPr>
              <w:t xml:space="preserve">, </w:t>
            </w:r>
            <w:r>
              <w:rPr>
                <w:spacing w:val="-1"/>
              </w:rPr>
              <w:t>доступности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 xml:space="preserve">для </w:t>
            </w:r>
            <w:r>
              <w:rPr>
                <w:spacing w:val="-5"/>
              </w:rPr>
              <w:t>восприятия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детьми</w:t>
            </w:r>
            <w:r>
              <w:rPr>
                <w:rFonts w:cs="Arial"/>
                <w:spacing w:val="-5"/>
              </w:rPr>
              <w:t xml:space="preserve"> 6-10 </w:t>
            </w:r>
            <w:r>
              <w:rPr>
                <w:spacing w:val="-5"/>
              </w:rPr>
              <w:t>лет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читательских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предпочтений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млад</w:t>
            </w:r>
            <w:r>
              <w:rPr>
                <w:spacing w:val="-5"/>
              </w:rPr>
              <w:softHyphen/>
            </w:r>
            <w:r>
              <w:t>ших</w:t>
            </w:r>
            <w:r>
              <w:rPr>
                <w:rFonts w:cs="Arial"/>
              </w:rPr>
              <w:t xml:space="preserve"> </w:t>
            </w:r>
            <w:r>
              <w:t>школьников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spacing w:val="-3"/>
              </w:rPr>
              <w:t>В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предполагаемом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содержании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представлены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малые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 xml:space="preserve">и </w:t>
            </w:r>
            <w:r>
              <w:rPr>
                <w:spacing w:val="-2"/>
              </w:rPr>
              <w:t>большие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фольклорные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формы</w:t>
            </w:r>
            <w:r>
              <w:rPr>
                <w:rFonts w:cs="Arial"/>
                <w:spacing w:val="-2"/>
              </w:rPr>
              <w:t xml:space="preserve">; </w:t>
            </w:r>
            <w:r>
              <w:rPr>
                <w:spacing w:val="-2"/>
              </w:rPr>
              <w:t>литературные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 xml:space="preserve">произведения </w:t>
            </w:r>
            <w:r>
              <w:t>разных</w:t>
            </w:r>
            <w:r>
              <w:rPr>
                <w:rFonts w:cs="Arial"/>
              </w:rPr>
              <w:t xml:space="preserve"> </w:t>
            </w:r>
            <w:r>
              <w:t>жанров</w:t>
            </w:r>
            <w:r>
              <w:rPr>
                <w:rFonts w:cs="Arial"/>
              </w:rPr>
              <w:t xml:space="preserve"> </w:t>
            </w:r>
            <w:r>
              <w:t>отечественных</w:t>
            </w:r>
            <w:r>
              <w:rPr>
                <w:rFonts w:cs="Arial"/>
              </w:rPr>
              <w:t xml:space="preserve"> </w:t>
            </w:r>
            <w:r>
              <w:t>и</w:t>
            </w:r>
            <w:r>
              <w:rPr>
                <w:rFonts w:cs="Arial"/>
              </w:rPr>
              <w:t xml:space="preserve"> </w:t>
            </w:r>
            <w:r>
              <w:t>зарубежных</w:t>
            </w:r>
            <w:r>
              <w:rPr>
                <w:rFonts w:cs="Arial"/>
              </w:rPr>
              <w:t xml:space="preserve"> </w:t>
            </w:r>
            <w:r>
              <w:t>писателей</w:t>
            </w:r>
            <w:r>
              <w:rPr>
                <w:rFonts w:cs="Arial"/>
              </w:rPr>
              <w:t xml:space="preserve">, </w:t>
            </w:r>
            <w:r>
              <w:t>класси</w:t>
            </w:r>
            <w:r>
              <w:softHyphen/>
            </w:r>
            <w:r>
              <w:rPr>
                <w:spacing w:val="-4"/>
              </w:rPr>
              <w:t>ков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детской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литературы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rFonts w:cs="Arial"/>
                <w:spacing w:val="-4"/>
                <w:lang w:val="en-US"/>
              </w:rPr>
              <w:t>XIX</w:t>
            </w:r>
            <w:r>
              <w:rPr>
                <w:rFonts w:cs="Arial"/>
                <w:spacing w:val="-4"/>
              </w:rPr>
              <w:t>-</w:t>
            </w:r>
            <w:r>
              <w:rPr>
                <w:rFonts w:cs="Arial"/>
                <w:spacing w:val="-4"/>
                <w:lang w:val="en-US"/>
              </w:rPr>
              <w:t>XX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вв</w:t>
            </w:r>
            <w:r>
              <w:rPr>
                <w:rFonts w:cs="Arial"/>
                <w:spacing w:val="-4"/>
              </w:rPr>
              <w:t xml:space="preserve">., </w:t>
            </w:r>
            <w:r>
              <w:rPr>
                <w:spacing w:val="-4"/>
              </w:rPr>
              <w:t>а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также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современных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ав</w:t>
            </w:r>
            <w:r>
              <w:rPr>
                <w:spacing w:val="-4"/>
              </w:rPr>
              <w:softHyphen/>
            </w:r>
            <w:r>
              <w:t>торов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proofErr w:type="gramStart"/>
            <w:r>
              <w:rPr>
                <w:spacing w:val="-10"/>
              </w:rPr>
              <w:t>Раздел</w:t>
            </w:r>
            <w:r>
              <w:rPr>
                <w:rFonts w:cs="Arial"/>
                <w:spacing w:val="-10"/>
              </w:rPr>
              <w:t xml:space="preserve"> </w:t>
            </w:r>
            <w:r>
              <w:rPr>
                <w:b/>
                <w:bCs/>
                <w:iCs/>
                <w:spacing w:val="-10"/>
              </w:rPr>
              <w:t>«Литературоведческая</w:t>
            </w:r>
            <w:r>
              <w:rPr>
                <w:rFonts w:cs="Arial"/>
                <w:b/>
                <w:bCs/>
                <w:iCs/>
                <w:spacing w:val="-10"/>
              </w:rPr>
              <w:t xml:space="preserve"> </w:t>
            </w:r>
            <w:r>
              <w:rPr>
                <w:b/>
                <w:bCs/>
                <w:iCs/>
                <w:spacing w:val="-10"/>
              </w:rPr>
              <w:t>пропедевтика»</w:t>
            </w:r>
            <w:r>
              <w:rPr>
                <w:rFonts w:cs="Arial"/>
                <w:b/>
                <w:bCs/>
                <w:i/>
                <w:iCs/>
                <w:spacing w:val="-10"/>
              </w:rPr>
              <w:t xml:space="preserve"> </w:t>
            </w:r>
            <w:r>
              <w:rPr>
                <w:spacing w:val="-10"/>
              </w:rPr>
              <w:t xml:space="preserve">содержит </w:t>
            </w:r>
            <w:r>
              <w:rPr>
                <w:spacing w:val="-6"/>
              </w:rPr>
              <w:t>круг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литературоведческих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понятий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для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практического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 xml:space="preserve">освоения </w:t>
            </w:r>
            <w:r>
              <w:rPr>
                <w:spacing w:val="-2"/>
              </w:rPr>
              <w:t>обучаемыми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с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целью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ознакомления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их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с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 xml:space="preserve">первоначальными </w:t>
            </w:r>
            <w:r>
              <w:rPr>
                <w:spacing w:val="-6"/>
              </w:rPr>
              <w:t>представлениями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видах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жанрах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литературы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 xml:space="preserve">средствах </w:t>
            </w:r>
            <w:r>
              <w:t>выразительности</w:t>
            </w:r>
            <w:r>
              <w:rPr>
                <w:rFonts w:cs="Arial"/>
              </w:rPr>
              <w:t xml:space="preserve"> </w:t>
            </w:r>
            <w:r>
              <w:t>языка</w:t>
            </w:r>
            <w:r>
              <w:rPr>
                <w:rFonts w:cs="Arial"/>
              </w:rPr>
              <w:t>.</w:t>
            </w:r>
            <w:proofErr w:type="gramEnd"/>
          </w:p>
          <w:p w:rsidR="00554393" w:rsidRDefault="00F6385E" w:rsidP="00F6385E">
            <w:pPr>
              <w:autoSpaceDE w:val="0"/>
              <w:ind w:firstLine="540"/>
              <w:jc w:val="both"/>
              <w:rPr>
                <w:rFonts w:cs="Arial"/>
              </w:rPr>
            </w:pPr>
            <w:r>
              <w:rPr>
                <w:spacing w:val="-11"/>
              </w:rPr>
              <w:t xml:space="preserve"> Раздел</w:t>
            </w:r>
            <w:r>
              <w:rPr>
                <w:rFonts w:cs="Arial"/>
                <w:spacing w:val="-11"/>
              </w:rPr>
              <w:t xml:space="preserve"> </w:t>
            </w:r>
            <w:r>
              <w:rPr>
                <w:b/>
                <w:bCs/>
                <w:iCs/>
                <w:spacing w:val="-11"/>
              </w:rPr>
              <w:t>«Творческая</w:t>
            </w:r>
            <w:r>
              <w:rPr>
                <w:rFonts w:cs="Arial"/>
                <w:b/>
                <w:bCs/>
                <w:iCs/>
                <w:spacing w:val="-11"/>
              </w:rPr>
              <w:t xml:space="preserve"> </w:t>
            </w:r>
            <w:r>
              <w:rPr>
                <w:b/>
                <w:bCs/>
                <w:iCs/>
                <w:spacing w:val="-11"/>
              </w:rPr>
              <w:t>деятельность</w:t>
            </w:r>
            <w:r>
              <w:rPr>
                <w:rFonts w:cs="Arial"/>
                <w:b/>
                <w:bCs/>
                <w:iCs/>
                <w:spacing w:val="-11"/>
              </w:rPr>
              <w:t xml:space="preserve"> </w:t>
            </w:r>
            <w:r>
              <w:rPr>
                <w:b/>
                <w:bCs/>
                <w:iCs/>
                <w:spacing w:val="-11"/>
              </w:rPr>
              <w:t>учащихся</w:t>
            </w:r>
            <w:r>
              <w:rPr>
                <w:rFonts w:cs="Arial"/>
                <w:b/>
                <w:bCs/>
                <w:iCs/>
                <w:spacing w:val="-11"/>
              </w:rPr>
              <w:t xml:space="preserve"> (</w:t>
            </w:r>
            <w:r>
              <w:rPr>
                <w:b/>
                <w:bCs/>
                <w:iCs/>
                <w:spacing w:val="-11"/>
              </w:rPr>
              <w:t>на</w:t>
            </w:r>
            <w:r>
              <w:rPr>
                <w:rFonts w:cs="Arial"/>
                <w:b/>
                <w:bCs/>
                <w:iCs/>
                <w:spacing w:val="-11"/>
              </w:rPr>
              <w:t xml:space="preserve"> </w:t>
            </w:r>
            <w:r>
              <w:rPr>
                <w:b/>
                <w:bCs/>
                <w:iCs/>
                <w:spacing w:val="-11"/>
              </w:rPr>
              <w:t xml:space="preserve">основе </w:t>
            </w:r>
            <w:r>
              <w:rPr>
                <w:b/>
                <w:bCs/>
                <w:iCs/>
                <w:spacing w:val="-6"/>
              </w:rPr>
              <w:t>литературных</w:t>
            </w:r>
            <w:r>
              <w:rPr>
                <w:rFonts w:cs="Arial"/>
                <w:b/>
                <w:bCs/>
                <w:iCs/>
                <w:spacing w:val="-6"/>
              </w:rPr>
              <w:t xml:space="preserve"> </w:t>
            </w:r>
            <w:r>
              <w:rPr>
                <w:b/>
                <w:bCs/>
                <w:iCs/>
                <w:spacing w:val="-6"/>
              </w:rPr>
              <w:t>произведений</w:t>
            </w:r>
            <w:r>
              <w:rPr>
                <w:rFonts w:cs="Arial"/>
                <w:b/>
                <w:bCs/>
                <w:iCs/>
                <w:spacing w:val="-6"/>
              </w:rPr>
              <w:t>)</w:t>
            </w:r>
            <w:r>
              <w:rPr>
                <w:b/>
                <w:bCs/>
                <w:iCs/>
                <w:spacing w:val="-6"/>
              </w:rPr>
              <w:t>»</w:t>
            </w:r>
            <w:r>
              <w:rPr>
                <w:rFonts w:cs="Arial"/>
                <w:b/>
                <w:bCs/>
                <w:i/>
                <w:iCs/>
                <w:spacing w:val="-6"/>
              </w:rPr>
              <w:t xml:space="preserve"> </w:t>
            </w:r>
            <w:r>
              <w:rPr>
                <w:spacing w:val="-6"/>
              </w:rPr>
              <w:t>является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ведущим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 xml:space="preserve">звеном </w:t>
            </w:r>
            <w:r>
              <w:rPr>
                <w:spacing w:val="-9"/>
              </w:rPr>
              <w:t>содержания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начального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этапа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литературного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образования</w:t>
            </w:r>
            <w:r>
              <w:rPr>
                <w:rFonts w:cs="Arial"/>
                <w:spacing w:val="-9"/>
              </w:rPr>
              <w:t xml:space="preserve">. </w:t>
            </w:r>
            <w:r>
              <w:rPr>
                <w:spacing w:val="-9"/>
              </w:rPr>
              <w:t xml:space="preserve">Опыт </w:t>
            </w:r>
            <w:r>
              <w:rPr>
                <w:spacing w:val="-8"/>
              </w:rPr>
              <w:t>творческой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деятельности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воплощается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в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системе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читательской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 xml:space="preserve">и </w:t>
            </w:r>
            <w:r>
              <w:rPr>
                <w:spacing w:val="-6"/>
              </w:rPr>
              <w:t>речевой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деятельности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что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обеспечивает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перенос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 xml:space="preserve">полученных </w:t>
            </w:r>
            <w:r>
              <w:t>детьми</w:t>
            </w:r>
            <w:r>
              <w:rPr>
                <w:rFonts w:cs="Arial"/>
              </w:rPr>
              <w:t xml:space="preserve"> </w:t>
            </w:r>
            <w:r>
              <w:t>знаний</w:t>
            </w:r>
            <w:r>
              <w:rPr>
                <w:rFonts w:cs="Arial"/>
              </w:rPr>
              <w:t xml:space="preserve"> </w:t>
            </w:r>
            <w:r>
              <w:t>в</w:t>
            </w:r>
            <w:r>
              <w:rPr>
                <w:rFonts w:cs="Arial"/>
              </w:rPr>
              <w:t xml:space="preserve"> </w:t>
            </w:r>
            <w:r>
              <w:t>самостоятельную</w:t>
            </w:r>
            <w:r>
              <w:rPr>
                <w:rFonts w:cs="Arial"/>
              </w:rPr>
              <w:t xml:space="preserve"> </w:t>
            </w:r>
            <w:r>
              <w:t>продуктивную</w:t>
            </w:r>
            <w:r>
              <w:rPr>
                <w:rFonts w:cs="Arial"/>
              </w:rPr>
              <w:t xml:space="preserve"> </w:t>
            </w:r>
            <w:r>
              <w:t>творческую</w:t>
            </w:r>
            <w:r>
              <w:rPr>
                <w:rFonts w:cs="Arial"/>
              </w:rPr>
              <w:t xml:space="preserve"> </w:t>
            </w:r>
            <w:r>
              <w:t>де</w:t>
            </w:r>
            <w:r>
              <w:softHyphen/>
            </w:r>
            <w:r>
              <w:rPr>
                <w:spacing w:val="-6"/>
              </w:rPr>
              <w:t>ятельность</w:t>
            </w:r>
            <w:r>
              <w:rPr>
                <w:rFonts w:cs="Arial"/>
                <w:spacing w:val="-6"/>
              </w:rPr>
              <w:t xml:space="preserve">: </w:t>
            </w:r>
            <w:r>
              <w:rPr>
                <w:spacing w:val="-6"/>
              </w:rPr>
              <w:t>постановка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живых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картин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чтение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ролям</w:t>
            </w:r>
            <w:r>
              <w:rPr>
                <w:rFonts w:cs="Arial"/>
                <w:spacing w:val="-6"/>
              </w:rPr>
              <w:t xml:space="preserve">, </w:t>
            </w:r>
            <w:proofErr w:type="spellStart"/>
            <w:r>
              <w:rPr>
                <w:spacing w:val="-6"/>
              </w:rPr>
              <w:t>инсце</w:t>
            </w:r>
            <w:r>
              <w:rPr>
                <w:spacing w:val="-6"/>
              </w:rPr>
              <w:softHyphen/>
            </w:r>
            <w:r>
              <w:rPr>
                <w:spacing w:val="-5"/>
              </w:rPr>
              <w:t>нирование</w:t>
            </w:r>
            <w:proofErr w:type="spellEnd"/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драматизация</w:t>
            </w:r>
            <w:r>
              <w:rPr>
                <w:rFonts w:cs="Arial"/>
                <w:spacing w:val="-5"/>
              </w:rPr>
              <w:t xml:space="preserve">. </w:t>
            </w:r>
            <w:r>
              <w:rPr>
                <w:spacing w:val="-5"/>
              </w:rPr>
              <w:t>Особое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внимание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уделяется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созда</w:t>
            </w:r>
            <w:r>
              <w:rPr>
                <w:spacing w:val="-5"/>
              </w:rPr>
              <w:softHyphen/>
            </w:r>
            <w:r>
              <w:rPr>
                <w:spacing w:val="-8"/>
              </w:rPr>
              <w:t>нию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различных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форм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интерпретации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текста</w:t>
            </w:r>
            <w:r>
              <w:rPr>
                <w:rFonts w:cs="Arial"/>
                <w:spacing w:val="-8"/>
              </w:rPr>
              <w:t xml:space="preserve">: </w:t>
            </w:r>
            <w:r>
              <w:rPr>
                <w:spacing w:val="-8"/>
              </w:rPr>
              <w:t>устное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 xml:space="preserve">словесное </w:t>
            </w:r>
            <w:r>
              <w:rPr>
                <w:spacing w:val="-5"/>
              </w:rPr>
              <w:t>рисование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разные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формы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пересказа</w:t>
            </w:r>
            <w:r>
              <w:rPr>
                <w:rFonts w:cs="Arial"/>
                <w:spacing w:val="-5"/>
              </w:rPr>
              <w:t xml:space="preserve">; </w:t>
            </w:r>
            <w:r>
              <w:rPr>
                <w:spacing w:val="-5"/>
              </w:rPr>
              <w:t>созданию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 xml:space="preserve">собственного </w:t>
            </w:r>
            <w:r>
              <w:t>текста</w:t>
            </w:r>
            <w:r>
              <w:rPr>
                <w:rFonts w:cs="Arial"/>
              </w:rPr>
              <w:t xml:space="preserve"> </w:t>
            </w:r>
            <w:r>
              <w:t>на</w:t>
            </w:r>
            <w:r>
              <w:rPr>
                <w:rFonts w:cs="Arial"/>
              </w:rPr>
              <w:t xml:space="preserve"> </w:t>
            </w:r>
            <w:r>
              <w:t>основе</w:t>
            </w:r>
            <w:r>
              <w:rPr>
                <w:rFonts w:cs="Arial"/>
              </w:rPr>
              <w:t xml:space="preserve"> </w:t>
            </w:r>
            <w:r>
              <w:t>художественного</w:t>
            </w:r>
            <w:r>
              <w:rPr>
                <w:rFonts w:cs="Arial"/>
              </w:rPr>
              <w:t xml:space="preserve"> </w:t>
            </w:r>
            <w:r>
              <w:t>произведения</w:t>
            </w:r>
            <w:r>
              <w:rPr>
                <w:rFonts w:cs="Arial"/>
              </w:rPr>
              <w:t xml:space="preserve"> (</w:t>
            </w:r>
            <w:r>
              <w:t>текст</w:t>
            </w:r>
            <w:r>
              <w:rPr>
                <w:rFonts w:cs="Arial"/>
              </w:rPr>
              <w:t xml:space="preserve"> </w:t>
            </w:r>
            <w:r>
              <w:t>по</w:t>
            </w:r>
            <w:r>
              <w:rPr>
                <w:rFonts w:cs="Arial"/>
              </w:rPr>
              <w:t xml:space="preserve"> </w:t>
            </w:r>
            <w:r>
              <w:t>ана</w:t>
            </w:r>
            <w:r>
              <w:softHyphen/>
              <w:t>логии</w:t>
            </w:r>
            <w:r>
              <w:rPr>
                <w:rFonts w:cs="Arial"/>
              </w:rPr>
              <w:t>).</w:t>
            </w:r>
          </w:p>
          <w:p w:rsidR="00F6385E" w:rsidRDefault="00F6385E" w:rsidP="00F6385E">
            <w:pPr>
              <w:snapToGrid w:val="0"/>
              <w:jc w:val="center"/>
              <w:rPr>
                <w:b/>
                <w:bCs/>
                <w:spacing w:val="-5"/>
              </w:rPr>
            </w:pPr>
            <w:r>
              <w:rPr>
                <w:b/>
                <w:bCs/>
                <w:spacing w:val="-5"/>
              </w:rPr>
              <w:t>Виды</w:t>
            </w:r>
            <w:r>
              <w:rPr>
                <w:rFonts w:cs="Arial"/>
                <w:b/>
                <w:bCs/>
                <w:spacing w:val="-5"/>
              </w:rPr>
              <w:t xml:space="preserve"> </w:t>
            </w:r>
            <w:r>
              <w:rPr>
                <w:b/>
                <w:spacing w:val="-5"/>
              </w:rPr>
              <w:t>речевой</w:t>
            </w:r>
            <w:r>
              <w:rPr>
                <w:rFonts w:cs="Arial"/>
                <w:b/>
                <w:spacing w:val="-5"/>
              </w:rPr>
              <w:t xml:space="preserve"> </w:t>
            </w:r>
            <w:r>
              <w:rPr>
                <w:b/>
                <w:bCs/>
                <w:spacing w:val="-5"/>
              </w:rPr>
              <w:t>и</w:t>
            </w:r>
            <w:r>
              <w:rPr>
                <w:rFonts w:cs="Arial"/>
                <w:b/>
                <w:bCs/>
                <w:spacing w:val="-5"/>
              </w:rPr>
              <w:t xml:space="preserve"> </w:t>
            </w:r>
            <w:r>
              <w:rPr>
                <w:b/>
                <w:bCs/>
                <w:spacing w:val="-5"/>
              </w:rPr>
              <w:t>читательской</w:t>
            </w:r>
            <w:r>
              <w:rPr>
                <w:rFonts w:cs="Arial"/>
                <w:b/>
                <w:bCs/>
                <w:spacing w:val="-5"/>
              </w:rPr>
              <w:t xml:space="preserve"> </w:t>
            </w:r>
            <w:r>
              <w:rPr>
                <w:b/>
                <w:bCs/>
                <w:spacing w:val="-5"/>
              </w:rPr>
              <w:t>деятельности</w:t>
            </w:r>
          </w:p>
          <w:p w:rsidR="00F6385E" w:rsidRDefault="00F6385E" w:rsidP="00F6385E">
            <w:pPr>
              <w:jc w:val="center"/>
              <w:rPr>
                <w:rFonts w:cs="Arial"/>
                <w:b/>
                <w:bCs/>
                <w:spacing w:val="-3"/>
              </w:rPr>
            </w:pPr>
            <w:proofErr w:type="spellStart"/>
            <w:r>
              <w:rPr>
                <w:b/>
                <w:bCs/>
                <w:spacing w:val="-3"/>
              </w:rPr>
              <w:t>Аудирование</w:t>
            </w:r>
            <w:proofErr w:type="spellEnd"/>
            <w:r>
              <w:rPr>
                <w:rFonts w:cs="Arial"/>
                <w:b/>
                <w:bCs/>
                <w:spacing w:val="-3"/>
              </w:rPr>
              <w:t xml:space="preserve"> (</w:t>
            </w:r>
            <w:r>
              <w:rPr>
                <w:b/>
                <w:bCs/>
                <w:spacing w:val="-3"/>
              </w:rPr>
              <w:t>слушание</w:t>
            </w:r>
            <w:r>
              <w:rPr>
                <w:rFonts w:cs="Arial"/>
                <w:b/>
                <w:bCs/>
                <w:spacing w:val="-3"/>
              </w:rPr>
              <w:t xml:space="preserve">) </w:t>
            </w:r>
          </w:p>
          <w:p w:rsidR="00F6385E" w:rsidRDefault="00F6385E" w:rsidP="00F6385E">
            <w:pPr>
              <w:jc w:val="both"/>
              <w:rPr>
                <w:rFonts w:cs="Arial"/>
                <w:spacing w:val="-4"/>
              </w:rPr>
            </w:pPr>
            <w:r>
              <w:t>Восприятие</w:t>
            </w:r>
            <w:r>
              <w:rPr>
                <w:rFonts w:cs="Arial"/>
              </w:rPr>
              <w:t xml:space="preserve"> </w:t>
            </w:r>
            <w:r>
              <w:t>на</w:t>
            </w:r>
            <w:r>
              <w:rPr>
                <w:rFonts w:cs="Arial"/>
              </w:rPr>
              <w:t xml:space="preserve"> </w:t>
            </w:r>
            <w:r>
              <w:t>слух</w:t>
            </w:r>
            <w:r>
              <w:rPr>
                <w:rFonts w:cs="Arial"/>
              </w:rPr>
              <w:t xml:space="preserve"> </w:t>
            </w:r>
            <w:r>
              <w:t>звучащей</w:t>
            </w:r>
            <w:r>
              <w:rPr>
                <w:rFonts w:cs="Arial"/>
              </w:rPr>
              <w:t xml:space="preserve"> </w:t>
            </w:r>
            <w:r>
              <w:t>речи</w:t>
            </w:r>
            <w:r>
              <w:rPr>
                <w:rFonts w:cs="Arial"/>
              </w:rPr>
              <w:t xml:space="preserve"> (</w:t>
            </w:r>
            <w:r>
              <w:t>высказывание</w:t>
            </w:r>
            <w:r>
              <w:rPr>
                <w:rFonts w:cs="Arial"/>
              </w:rPr>
              <w:t xml:space="preserve"> </w:t>
            </w:r>
            <w:r>
              <w:t>собесед</w:t>
            </w:r>
            <w:r>
              <w:softHyphen/>
              <w:t>ника</w:t>
            </w:r>
            <w:r>
              <w:rPr>
                <w:rFonts w:cs="Arial"/>
              </w:rPr>
              <w:t xml:space="preserve">, </w:t>
            </w:r>
            <w:r>
              <w:t>чтение</w:t>
            </w:r>
            <w:r>
              <w:rPr>
                <w:rFonts w:cs="Arial"/>
              </w:rPr>
              <w:t xml:space="preserve"> </w:t>
            </w:r>
            <w:r>
              <w:t>различных</w:t>
            </w:r>
            <w:r>
              <w:rPr>
                <w:rFonts w:cs="Arial"/>
              </w:rPr>
              <w:t xml:space="preserve"> </w:t>
            </w:r>
            <w:r>
              <w:t>текстов</w:t>
            </w:r>
            <w:r>
              <w:rPr>
                <w:rFonts w:cs="Arial"/>
              </w:rPr>
              <w:t xml:space="preserve">). </w:t>
            </w:r>
            <w:r>
              <w:t>Адекватное</w:t>
            </w:r>
            <w:r>
              <w:rPr>
                <w:rFonts w:cs="Arial"/>
              </w:rPr>
              <w:t xml:space="preserve"> </w:t>
            </w:r>
            <w:r>
              <w:t>понимание</w:t>
            </w:r>
            <w:r>
              <w:rPr>
                <w:rFonts w:cs="Arial"/>
              </w:rPr>
              <w:t xml:space="preserve"> </w:t>
            </w:r>
            <w:r>
              <w:t>содер</w:t>
            </w:r>
            <w:r>
              <w:softHyphen/>
            </w:r>
            <w:r>
              <w:rPr>
                <w:spacing w:val="-5"/>
              </w:rPr>
              <w:t>жания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звучащей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речи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умение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отвечать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на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вопросы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содер</w:t>
            </w:r>
            <w:r>
              <w:rPr>
                <w:spacing w:val="-5"/>
              </w:rPr>
              <w:softHyphen/>
            </w:r>
            <w:r>
              <w:rPr>
                <w:spacing w:val="-4"/>
              </w:rPr>
              <w:t>жанию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услышанного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произведения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определение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последова</w:t>
            </w:r>
            <w:r>
              <w:rPr>
                <w:spacing w:val="-4"/>
              </w:rPr>
              <w:softHyphen/>
            </w:r>
            <w:r>
              <w:rPr>
                <w:spacing w:val="-3"/>
              </w:rPr>
              <w:t>тельности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событий</w:t>
            </w:r>
            <w:r>
              <w:rPr>
                <w:rFonts w:cs="Arial"/>
                <w:spacing w:val="-3"/>
              </w:rPr>
              <w:t xml:space="preserve">, </w:t>
            </w:r>
            <w:r>
              <w:rPr>
                <w:spacing w:val="-3"/>
              </w:rPr>
              <w:t>осознание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цели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речевого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высказывания</w:t>
            </w:r>
            <w:r>
              <w:rPr>
                <w:rFonts w:cs="Arial"/>
                <w:spacing w:val="-3"/>
              </w:rPr>
              <w:t xml:space="preserve">. </w:t>
            </w:r>
            <w:r>
              <w:rPr>
                <w:spacing w:val="-6"/>
              </w:rPr>
              <w:t>Умение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задавать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вопрос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услышанному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учебному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научно</w:t>
            </w:r>
            <w:r>
              <w:rPr>
                <w:rFonts w:cs="Arial"/>
                <w:spacing w:val="-6"/>
              </w:rPr>
              <w:t>-</w:t>
            </w:r>
            <w:r>
              <w:rPr>
                <w:spacing w:val="-4"/>
              </w:rPr>
              <w:t>познавательному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художественному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произведению</w:t>
            </w:r>
            <w:r>
              <w:rPr>
                <w:rFonts w:cs="Arial"/>
                <w:spacing w:val="-4"/>
              </w:rPr>
              <w:t>.</w:t>
            </w:r>
          </w:p>
          <w:p w:rsidR="00F6385E" w:rsidRDefault="00F6385E" w:rsidP="00F6385E">
            <w:pPr>
              <w:jc w:val="center"/>
              <w:rPr>
                <w:b/>
                <w:bCs/>
                <w:spacing w:val="-8"/>
              </w:rPr>
            </w:pPr>
            <w:r>
              <w:rPr>
                <w:b/>
                <w:bCs/>
                <w:spacing w:val="-8"/>
              </w:rPr>
              <w:t>Чтение</w:t>
            </w:r>
          </w:p>
          <w:p w:rsidR="00F6385E" w:rsidRDefault="00F6385E" w:rsidP="00F6385E">
            <w:pPr>
              <w:rPr>
                <w:rFonts w:cs="Arial"/>
              </w:rPr>
            </w:pPr>
            <w:r>
              <w:rPr>
                <w:b/>
                <w:bCs/>
                <w:iCs/>
              </w:rPr>
              <w:t>Чтение</w:t>
            </w:r>
            <w:r>
              <w:rPr>
                <w:rFonts w:cs="Arial"/>
                <w:b/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вслух</w:t>
            </w:r>
            <w:r>
              <w:rPr>
                <w:rFonts w:cs="Arial"/>
                <w:b/>
                <w:bCs/>
                <w:iCs/>
              </w:rPr>
              <w:t>.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>
              <w:t>Постепенный</w:t>
            </w:r>
            <w:r>
              <w:rPr>
                <w:rFonts w:cs="Arial"/>
              </w:rPr>
              <w:t xml:space="preserve"> </w:t>
            </w:r>
            <w:r>
              <w:t>переход</w:t>
            </w:r>
            <w:r>
              <w:rPr>
                <w:rFonts w:cs="Arial"/>
              </w:rPr>
              <w:t xml:space="preserve"> </w:t>
            </w:r>
            <w:r>
              <w:t>от</w:t>
            </w:r>
            <w:r>
              <w:rPr>
                <w:rFonts w:cs="Arial"/>
              </w:rPr>
              <w:t xml:space="preserve"> </w:t>
            </w:r>
            <w:r>
              <w:t>слогового</w:t>
            </w:r>
            <w:r>
              <w:rPr>
                <w:rFonts w:cs="Arial"/>
              </w:rPr>
              <w:t xml:space="preserve"> </w:t>
            </w:r>
            <w:r>
              <w:t>к</w:t>
            </w:r>
            <w:r>
              <w:rPr>
                <w:rFonts w:cs="Arial"/>
              </w:rPr>
              <w:t xml:space="preserve"> </w:t>
            </w:r>
            <w:r>
              <w:t>плав</w:t>
            </w:r>
            <w:r>
              <w:softHyphen/>
              <w:t>ному</w:t>
            </w:r>
            <w:r>
              <w:rPr>
                <w:rFonts w:cs="Arial"/>
              </w:rPr>
              <w:t xml:space="preserve"> </w:t>
            </w:r>
            <w:r>
              <w:t>осмысленному</w:t>
            </w:r>
            <w:r>
              <w:rPr>
                <w:rFonts w:cs="Arial"/>
              </w:rPr>
              <w:t xml:space="preserve"> </w:t>
            </w:r>
            <w:r>
              <w:t>правильному</w:t>
            </w:r>
            <w:r>
              <w:rPr>
                <w:rFonts w:cs="Arial"/>
              </w:rPr>
              <w:t xml:space="preserve"> </w:t>
            </w:r>
            <w:r>
              <w:t>чтению</w:t>
            </w:r>
            <w:r>
              <w:rPr>
                <w:rFonts w:cs="Arial"/>
              </w:rPr>
              <w:t xml:space="preserve"> </w:t>
            </w:r>
            <w:r>
              <w:t>целыми</w:t>
            </w:r>
            <w:r>
              <w:rPr>
                <w:rFonts w:cs="Arial"/>
              </w:rPr>
              <w:t xml:space="preserve"> </w:t>
            </w:r>
            <w:r>
              <w:t xml:space="preserve">словами </w:t>
            </w:r>
            <w:r>
              <w:rPr>
                <w:spacing w:val="-5"/>
              </w:rPr>
              <w:t>вслух</w:t>
            </w:r>
            <w:r>
              <w:rPr>
                <w:rFonts w:cs="Arial"/>
                <w:spacing w:val="-5"/>
              </w:rPr>
              <w:t xml:space="preserve"> (</w:t>
            </w:r>
            <w:r>
              <w:rPr>
                <w:spacing w:val="-5"/>
              </w:rPr>
              <w:t>скорость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чтения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в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соответствии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с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индивидуальным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тем</w:t>
            </w:r>
            <w:r>
              <w:rPr>
                <w:spacing w:val="-5"/>
              </w:rPr>
              <w:softHyphen/>
            </w:r>
            <w:r>
              <w:rPr>
                <w:spacing w:val="-6"/>
              </w:rPr>
              <w:t>пом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чтения</w:t>
            </w:r>
            <w:r>
              <w:rPr>
                <w:rFonts w:cs="Arial"/>
                <w:spacing w:val="-6"/>
              </w:rPr>
              <w:t xml:space="preserve">), </w:t>
            </w:r>
            <w:r>
              <w:rPr>
                <w:spacing w:val="-6"/>
              </w:rPr>
              <w:t>постепенное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увеличение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скорости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чтения</w:t>
            </w:r>
            <w:r>
              <w:rPr>
                <w:rFonts w:cs="Arial"/>
                <w:spacing w:val="-6"/>
              </w:rPr>
              <w:t xml:space="preserve">. </w:t>
            </w:r>
            <w:r>
              <w:rPr>
                <w:spacing w:val="-6"/>
              </w:rPr>
              <w:t>Установ</w:t>
            </w:r>
            <w:r>
              <w:rPr>
                <w:spacing w:val="-6"/>
              </w:rPr>
              <w:softHyphen/>
            </w:r>
            <w:r>
              <w:t>ка</w:t>
            </w:r>
            <w:r>
              <w:rPr>
                <w:rFonts w:cs="Arial"/>
              </w:rPr>
              <w:t xml:space="preserve"> </w:t>
            </w:r>
            <w:r>
              <w:t>на</w:t>
            </w:r>
            <w:r>
              <w:rPr>
                <w:rFonts w:cs="Arial"/>
              </w:rPr>
              <w:t xml:space="preserve"> </w:t>
            </w:r>
            <w:r>
              <w:t>нормальный</w:t>
            </w:r>
            <w:r>
              <w:rPr>
                <w:rFonts w:cs="Arial"/>
              </w:rPr>
              <w:t xml:space="preserve"> </w:t>
            </w:r>
            <w:r>
              <w:t>для</w:t>
            </w:r>
            <w:r>
              <w:rPr>
                <w:rFonts w:cs="Arial"/>
              </w:rPr>
              <w:t xml:space="preserve"> </w:t>
            </w:r>
            <w:proofErr w:type="gramStart"/>
            <w:r>
              <w:t>читающего</w:t>
            </w:r>
            <w:proofErr w:type="gramEnd"/>
            <w:r>
              <w:rPr>
                <w:rFonts w:cs="Arial"/>
              </w:rPr>
              <w:t xml:space="preserve"> </w:t>
            </w:r>
            <w:r>
              <w:t>темп</w:t>
            </w:r>
            <w:r>
              <w:rPr>
                <w:rFonts w:cs="Arial"/>
              </w:rPr>
              <w:t xml:space="preserve"> </w:t>
            </w:r>
            <w:r>
              <w:t>беглости</w:t>
            </w:r>
            <w:r>
              <w:rPr>
                <w:rFonts w:cs="Arial"/>
              </w:rPr>
              <w:t xml:space="preserve">, </w:t>
            </w:r>
            <w:r>
              <w:t>позво</w:t>
            </w:r>
            <w:r>
              <w:softHyphen/>
              <w:t>ляющий</w:t>
            </w:r>
            <w:r>
              <w:rPr>
                <w:rFonts w:cs="Arial"/>
              </w:rPr>
              <w:t xml:space="preserve"> </w:t>
            </w:r>
            <w:r>
              <w:t>ему</w:t>
            </w:r>
            <w:r>
              <w:rPr>
                <w:rFonts w:cs="Arial"/>
              </w:rPr>
              <w:t xml:space="preserve"> </w:t>
            </w:r>
            <w:r>
              <w:t>осознать</w:t>
            </w:r>
            <w:r>
              <w:rPr>
                <w:rFonts w:cs="Arial"/>
              </w:rPr>
              <w:t xml:space="preserve"> </w:t>
            </w:r>
            <w:r>
              <w:t>текст</w:t>
            </w:r>
            <w:r>
              <w:rPr>
                <w:rFonts w:cs="Arial"/>
              </w:rPr>
              <w:t xml:space="preserve">. </w:t>
            </w:r>
            <w:r>
              <w:t>Соблюдение</w:t>
            </w:r>
            <w:r>
              <w:rPr>
                <w:rFonts w:cs="Arial"/>
              </w:rPr>
              <w:t xml:space="preserve"> </w:t>
            </w:r>
            <w:r>
              <w:t>орфоэпических</w:t>
            </w:r>
            <w:r>
              <w:rPr>
                <w:rFonts w:cs="Arial"/>
              </w:rPr>
              <w:t xml:space="preserve"> </w:t>
            </w:r>
            <w:r>
              <w:t>и</w:t>
            </w:r>
            <w:r>
              <w:rPr>
                <w:rFonts w:cs="Arial"/>
              </w:rPr>
              <w:t xml:space="preserve"> </w:t>
            </w:r>
            <w:r>
              <w:t>ин</w:t>
            </w:r>
            <w:r>
              <w:softHyphen/>
            </w:r>
            <w:r>
              <w:rPr>
                <w:spacing w:val="-5"/>
              </w:rPr>
              <w:t>тонационных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норм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чтения</w:t>
            </w:r>
            <w:r>
              <w:rPr>
                <w:rFonts w:cs="Arial"/>
                <w:spacing w:val="-5"/>
              </w:rPr>
              <w:t xml:space="preserve">. </w:t>
            </w:r>
            <w:r>
              <w:rPr>
                <w:spacing w:val="-5"/>
              </w:rPr>
              <w:t>Чтение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предложений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с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интонацион</w:t>
            </w:r>
            <w:r>
              <w:rPr>
                <w:spacing w:val="-5"/>
              </w:rPr>
              <w:softHyphen/>
              <w:t>ным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выделением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знаков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препинания</w:t>
            </w:r>
            <w:r>
              <w:rPr>
                <w:rFonts w:cs="Arial"/>
                <w:spacing w:val="-5"/>
              </w:rPr>
              <w:t xml:space="preserve">. </w:t>
            </w:r>
            <w:r>
              <w:rPr>
                <w:spacing w:val="-5"/>
              </w:rPr>
              <w:t>Понимание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 xml:space="preserve">смысловых </w:t>
            </w:r>
            <w:r>
              <w:t>особенностей</w:t>
            </w:r>
            <w:r>
              <w:rPr>
                <w:rFonts w:cs="Arial"/>
              </w:rPr>
              <w:t xml:space="preserve"> </w:t>
            </w:r>
            <w:r>
              <w:t>разных</w:t>
            </w:r>
            <w:r>
              <w:rPr>
                <w:rFonts w:cs="Arial"/>
              </w:rPr>
              <w:t xml:space="preserve"> </w:t>
            </w:r>
            <w:r>
              <w:t>по</w:t>
            </w:r>
            <w:r>
              <w:rPr>
                <w:rFonts w:cs="Arial"/>
              </w:rPr>
              <w:t xml:space="preserve"> </w:t>
            </w:r>
            <w:r>
              <w:t>виду</w:t>
            </w:r>
            <w:r>
              <w:rPr>
                <w:rFonts w:cs="Arial"/>
              </w:rPr>
              <w:t xml:space="preserve"> </w:t>
            </w:r>
            <w:r>
              <w:t>и</w:t>
            </w:r>
            <w:r>
              <w:rPr>
                <w:rFonts w:cs="Arial"/>
              </w:rPr>
              <w:t xml:space="preserve"> </w:t>
            </w:r>
            <w:r>
              <w:t>типу</w:t>
            </w:r>
            <w:r>
              <w:rPr>
                <w:rFonts w:cs="Arial"/>
              </w:rPr>
              <w:t xml:space="preserve"> </w:t>
            </w:r>
            <w:r>
              <w:t>текстов</w:t>
            </w:r>
            <w:r>
              <w:rPr>
                <w:rFonts w:cs="Arial"/>
              </w:rPr>
              <w:t xml:space="preserve">, </w:t>
            </w:r>
            <w:r>
              <w:t>передача</w:t>
            </w:r>
            <w:r>
              <w:rPr>
                <w:rFonts w:cs="Arial"/>
              </w:rPr>
              <w:t xml:space="preserve"> </w:t>
            </w:r>
            <w:r>
              <w:t>их</w:t>
            </w:r>
            <w:r>
              <w:rPr>
                <w:rFonts w:cs="Arial"/>
              </w:rPr>
              <w:t xml:space="preserve"> </w:t>
            </w:r>
            <w:r>
              <w:t>с</w:t>
            </w:r>
            <w:r>
              <w:rPr>
                <w:rFonts w:cs="Arial"/>
              </w:rPr>
              <w:t xml:space="preserve"> </w:t>
            </w:r>
            <w:r>
              <w:t>по</w:t>
            </w:r>
            <w:r>
              <w:softHyphen/>
              <w:t>мощью</w:t>
            </w:r>
            <w:r>
              <w:rPr>
                <w:rFonts w:cs="Arial"/>
              </w:rPr>
              <w:t xml:space="preserve"> </w:t>
            </w:r>
            <w:r>
              <w:t>интонирования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rPr>
                <w:b/>
                <w:bCs/>
                <w:iCs/>
                <w:spacing w:val="-5"/>
              </w:rPr>
            </w:pPr>
          </w:p>
          <w:p w:rsidR="00F6385E" w:rsidRDefault="00F6385E" w:rsidP="00F6385E">
            <w:pPr>
              <w:rPr>
                <w:rFonts w:cs="Arial"/>
              </w:rPr>
            </w:pPr>
            <w:r>
              <w:rPr>
                <w:b/>
                <w:bCs/>
                <w:iCs/>
                <w:spacing w:val="-5"/>
              </w:rPr>
              <w:t>Чтение</w:t>
            </w:r>
            <w:r>
              <w:rPr>
                <w:rFonts w:cs="Arial"/>
                <w:b/>
                <w:bCs/>
                <w:iCs/>
                <w:spacing w:val="-5"/>
              </w:rPr>
              <w:t xml:space="preserve"> </w:t>
            </w:r>
            <w:r>
              <w:rPr>
                <w:b/>
                <w:bCs/>
                <w:iCs/>
                <w:spacing w:val="-5"/>
              </w:rPr>
              <w:t>про</w:t>
            </w:r>
            <w:r>
              <w:rPr>
                <w:rFonts w:cs="Arial"/>
                <w:b/>
                <w:bCs/>
                <w:iCs/>
                <w:spacing w:val="-5"/>
              </w:rPr>
              <w:t xml:space="preserve"> </w:t>
            </w:r>
            <w:r>
              <w:rPr>
                <w:b/>
                <w:bCs/>
                <w:iCs/>
                <w:spacing w:val="-5"/>
              </w:rPr>
              <w:t>себя</w:t>
            </w:r>
            <w:r>
              <w:rPr>
                <w:rFonts w:cs="Arial"/>
                <w:b/>
                <w:bCs/>
                <w:iCs/>
                <w:spacing w:val="-5"/>
              </w:rPr>
              <w:t>.</w:t>
            </w:r>
            <w:r>
              <w:rPr>
                <w:rFonts w:cs="Arial"/>
                <w:b/>
                <w:bCs/>
                <w:i/>
                <w:iCs/>
                <w:spacing w:val="-5"/>
              </w:rPr>
              <w:t xml:space="preserve"> </w:t>
            </w:r>
            <w:r>
              <w:rPr>
                <w:spacing w:val="-5"/>
              </w:rPr>
              <w:t>Осознание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смысла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произведения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 xml:space="preserve">при </w:t>
            </w:r>
            <w:r>
              <w:rPr>
                <w:spacing w:val="-6"/>
              </w:rPr>
              <w:t>чтении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про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себя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доступных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объёму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жанру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произведений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3"/>
              </w:rPr>
              <w:t>осмысление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цели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чтения</w:t>
            </w:r>
            <w:r>
              <w:rPr>
                <w:rFonts w:cs="Arial"/>
                <w:spacing w:val="-3"/>
              </w:rPr>
              <w:t xml:space="preserve">. </w:t>
            </w:r>
            <w:r>
              <w:rPr>
                <w:spacing w:val="-3"/>
              </w:rPr>
              <w:t>Определение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вида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чтения</w:t>
            </w:r>
            <w:r>
              <w:rPr>
                <w:rFonts w:cs="Arial"/>
                <w:spacing w:val="-3"/>
              </w:rPr>
              <w:t xml:space="preserve"> (</w:t>
            </w:r>
            <w:r>
              <w:rPr>
                <w:spacing w:val="-3"/>
              </w:rPr>
              <w:t>изучаю</w:t>
            </w:r>
            <w:r>
              <w:rPr>
                <w:spacing w:val="-3"/>
              </w:rPr>
              <w:softHyphen/>
            </w:r>
            <w:r>
              <w:rPr>
                <w:spacing w:val="-6"/>
              </w:rPr>
              <w:t>щее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ознакомительное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просмотровое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выборочное</w:t>
            </w:r>
            <w:r>
              <w:rPr>
                <w:rFonts w:cs="Arial"/>
                <w:spacing w:val="-6"/>
              </w:rPr>
              <w:t xml:space="preserve">). </w:t>
            </w:r>
            <w:r>
              <w:rPr>
                <w:spacing w:val="-6"/>
              </w:rPr>
              <w:t>Умение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на</w:t>
            </w:r>
            <w:r>
              <w:rPr>
                <w:spacing w:val="-6"/>
              </w:rPr>
              <w:softHyphen/>
              <w:t>ходить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тексте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необходимую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информацию</w:t>
            </w:r>
            <w:r>
              <w:rPr>
                <w:rFonts w:cs="Arial"/>
                <w:spacing w:val="-6"/>
              </w:rPr>
              <w:t xml:space="preserve">. </w:t>
            </w:r>
            <w:r>
              <w:rPr>
                <w:spacing w:val="-6"/>
              </w:rPr>
              <w:t>Понимание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особен</w:t>
            </w:r>
            <w:r>
              <w:rPr>
                <w:spacing w:val="-6"/>
              </w:rPr>
              <w:softHyphen/>
            </w:r>
            <w:r>
              <w:t>ностей</w:t>
            </w:r>
            <w:r>
              <w:rPr>
                <w:rFonts w:cs="Arial"/>
              </w:rPr>
              <w:t xml:space="preserve"> </w:t>
            </w:r>
            <w:r>
              <w:t>разного</w:t>
            </w:r>
            <w:r>
              <w:rPr>
                <w:rFonts w:cs="Arial"/>
              </w:rPr>
              <w:t xml:space="preserve"> </w:t>
            </w:r>
            <w:r>
              <w:t>вида</w:t>
            </w:r>
            <w:r>
              <w:rPr>
                <w:rFonts w:cs="Arial"/>
              </w:rPr>
              <w:t xml:space="preserve"> </w:t>
            </w:r>
            <w:r>
              <w:t>чтения</w:t>
            </w:r>
            <w:r>
              <w:rPr>
                <w:rFonts w:cs="Arial"/>
              </w:rPr>
              <w:t xml:space="preserve">: </w:t>
            </w:r>
            <w:r>
              <w:t>факта</w:t>
            </w:r>
            <w:r>
              <w:rPr>
                <w:rFonts w:cs="Arial"/>
              </w:rPr>
              <w:t xml:space="preserve">, </w:t>
            </w:r>
            <w:r>
              <w:t>описания</w:t>
            </w:r>
            <w:r>
              <w:rPr>
                <w:rFonts w:cs="Arial"/>
              </w:rPr>
              <w:t xml:space="preserve">, </w:t>
            </w:r>
            <w:r>
              <w:t>дополнения</w:t>
            </w:r>
            <w:r>
              <w:rPr>
                <w:rFonts w:cs="Arial"/>
              </w:rPr>
              <w:t xml:space="preserve"> </w:t>
            </w:r>
            <w:r>
              <w:t>вы</w:t>
            </w:r>
            <w:r>
              <w:softHyphen/>
              <w:t>сказывания</w:t>
            </w:r>
            <w:r>
              <w:rPr>
                <w:rFonts w:cs="Arial"/>
              </w:rPr>
              <w:t xml:space="preserve"> </w:t>
            </w:r>
            <w:r>
              <w:t>и</w:t>
            </w:r>
            <w:r>
              <w:rPr>
                <w:rFonts w:cs="Arial"/>
              </w:rPr>
              <w:t xml:space="preserve"> </w:t>
            </w:r>
            <w:r>
              <w:t>др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b/>
                <w:bCs/>
                <w:iCs/>
                <w:spacing w:val="-12"/>
              </w:rPr>
              <w:t>Работа</w:t>
            </w:r>
            <w:r>
              <w:rPr>
                <w:rFonts w:cs="Arial"/>
                <w:b/>
                <w:bCs/>
                <w:iCs/>
                <w:spacing w:val="-12"/>
              </w:rPr>
              <w:t xml:space="preserve"> </w:t>
            </w:r>
            <w:r>
              <w:rPr>
                <w:b/>
                <w:bCs/>
                <w:iCs/>
                <w:spacing w:val="-12"/>
              </w:rPr>
              <w:t>с</w:t>
            </w:r>
            <w:r>
              <w:rPr>
                <w:rFonts w:cs="Arial"/>
                <w:b/>
                <w:bCs/>
                <w:iCs/>
                <w:spacing w:val="-12"/>
              </w:rPr>
              <w:t xml:space="preserve"> </w:t>
            </w:r>
            <w:r>
              <w:rPr>
                <w:b/>
                <w:bCs/>
                <w:iCs/>
                <w:spacing w:val="-12"/>
              </w:rPr>
              <w:t>разными</w:t>
            </w:r>
            <w:r>
              <w:rPr>
                <w:rFonts w:cs="Arial"/>
                <w:b/>
                <w:bCs/>
                <w:iCs/>
                <w:spacing w:val="-12"/>
              </w:rPr>
              <w:t xml:space="preserve"> </w:t>
            </w:r>
            <w:r>
              <w:rPr>
                <w:b/>
                <w:bCs/>
                <w:iCs/>
                <w:spacing w:val="-12"/>
              </w:rPr>
              <w:t>видами</w:t>
            </w:r>
            <w:r>
              <w:rPr>
                <w:rFonts w:cs="Arial"/>
                <w:b/>
                <w:bCs/>
                <w:iCs/>
                <w:spacing w:val="-12"/>
              </w:rPr>
              <w:t xml:space="preserve"> </w:t>
            </w:r>
            <w:r>
              <w:rPr>
                <w:b/>
                <w:bCs/>
                <w:iCs/>
                <w:spacing w:val="-12"/>
              </w:rPr>
              <w:t>текста</w:t>
            </w:r>
            <w:r>
              <w:rPr>
                <w:rFonts w:cs="Arial"/>
                <w:b/>
                <w:bCs/>
                <w:iCs/>
                <w:spacing w:val="-12"/>
              </w:rPr>
              <w:t>.</w:t>
            </w:r>
            <w:r>
              <w:rPr>
                <w:rFonts w:cs="Arial"/>
                <w:b/>
                <w:bCs/>
                <w:i/>
                <w:iCs/>
                <w:spacing w:val="-12"/>
              </w:rPr>
              <w:t xml:space="preserve"> </w:t>
            </w:r>
            <w:r>
              <w:rPr>
                <w:spacing w:val="-12"/>
              </w:rPr>
              <w:t>Общее</w:t>
            </w:r>
            <w:r>
              <w:rPr>
                <w:rFonts w:cs="Arial"/>
                <w:spacing w:val="-12"/>
              </w:rPr>
              <w:t xml:space="preserve"> </w:t>
            </w:r>
            <w:r>
              <w:rPr>
                <w:spacing w:val="-12"/>
              </w:rPr>
              <w:t xml:space="preserve">представление </w:t>
            </w:r>
            <w:r>
              <w:rPr>
                <w:spacing w:val="-6"/>
              </w:rPr>
              <w:t>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разных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видах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текста</w:t>
            </w:r>
            <w:r>
              <w:rPr>
                <w:rFonts w:cs="Arial"/>
                <w:spacing w:val="-6"/>
              </w:rPr>
              <w:t xml:space="preserve">: </w:t>
            </w:r>
            <w:r>
              <w:rPr>
                <w:spacing w:val="-6"/>
              </w:rPr>
              <w:t>художественных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учебных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научно</w:t>
            </w:r>
            <w:r>
              <w:rPr>
                <w:rFonts w:cs="Arial"/>
                <w:spacing w:val="-6"/>
              </w:rPr>
              <w:t>-</w:t>
            </w:r>
            <w:r>
              <w:rPr>
                <w:spacing w:val="-6"/>
              </w:rPr>
              <w:t>по</w:t>
            </w:r>
            <w:r>
              <w:rPr>
                <w:spacing w:val="-6"/>
              </w:rPr>
              <w:softHyphen/>
            </w:r>
            <w:r>
              <w:rPr>
                <w:spacing w:val="-5"/>
              </w:rPr>
              <w:t>пулярных</w:t>
            </w:r>
            <w:r>
              <w:rPr>
                <w:rFonts w:cs="Arial"/>
                <w:spacing w:val="-5"/>
              </w:rPr>
              <w:t xml:space="preserve"> - </w:t>
            </w:r>
            <w:r>
              <w:rPr>
                <w:spacing w:val="-5"/>
              </w:rPr>
              <w:t>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их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сравнение</w:t>
            </w:r>
            <w:r>
              <w:rPr>
                <w:rFonts w:cs="Arial"/>
                <w:spacing w:val="-5"/>
              </w:rPr>
              <w:t xml:space="preserve">. </w:t>
            </w:r>
            <w:r>
              <w:rPr>
                <w:spacing w:val="-5"/>
              </w:rPr>
              <w:t>Определение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целей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задач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созда</w:t>
            </w:r>
            <w:r>
              <w:rPr>
                <w:spacing w:val="-5"/>
              </w:rPr>
              <w:softHyphen/>
            </w:r>
            <w:r>
              <w:t>ния</w:t>
            </w:r>
            <w:r>
              <w:rPr>
                <w:rFonts w:cs="Arial"/>
              </w:rPr>
              <w:t xml:space="preserve"> </w:t>
            </w:r>
            <w:r>
              <w:t>этих</w:t>
            </w:r>
            <w:r>
              <w:rPr>
                <w:rFonts w:cs="Arial"/>
              </w:rPr>
              <w:t xml:space="preserve"> </w:t>
            </w:r>
            <w:r>
              <w:t>видов</w:t>
            </w:r>
            <w:r>
              <w:rPr>
                <w:rFonts w:cs="Arial"/>
              </w:rPr>
              <w:t xml:space="preserve"> </w:t>
            </w:r>
            <w:r>
              <w:t>текста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spacing w:val="-6"/>
              </w:rPr>
              <w:t xml:space="preserve">      Практическое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освоение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умения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отличать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текст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от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 xml:space="preserve">набора </w:t>
            </w:r>
            <w:r>
              <w:rPr>
                <w:spacing w:val="-5"/>
              </w:rPr>
              <w:t>предложений</w:t>
            </w:r>
            <w:r>
              <w:rPr>
                <w:rFonts w:cs="Arial"/>
                <w:spacing w:val="-5"/>
              </w:rPr>
              <w:t xml:space="preserve">; </w:t>
            </w:r>
            <w:r>
              <w:rPr>
                <w:spacing w:val="-5"/>
              </w:rPr>
              <w:t>выделение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способов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организации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разных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видов текста</w:t>
            </w:r>
            <w:r>
              <w:rPr>
                <w:rFonts w:cs="Arial"/>
                <w:spacing w:val="-5"/>
              </w:rPr>
              <w:t xml:space="preserve">. </w:t>
            </w:r>
            <w:r>
              <w:rPr>
                <w:spacing w:val="-5"/>
              </w:rPr>
              <w:t>Прогнозирование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содержания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книги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ее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названию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 xml:space="preserve">и </w:t>
            </w:r>
            <w:r>
              <w:t>оформлению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  <w:spacing w:val="-2"/>
              </w:rPr>
            </w:pPr>
            <w:r>
              <w:rPr>
                <w:spacing w:val="-8"/>
              </w:rPr>
              <w:t xml:space="preserve">      Самостоятельное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определение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темы</w:t>
            </w:r>
            <w:r>
              <w:rPr>
                <w:rFonts w:cs="Arial"/>
                <w:spacing w:val="-8"/>
              </w:rPr>
              <w:t xml:space="preserve">, </w:t>
            </w:r>
            <w:r>
              <w:rPr>
                <w:spacing w:val="-8"/>
              </w:rPr>
              <w:t>главной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мысли</w:t>
            </w:r>
            <w:r>
              <w:rPr>
                <w:rFonts w:cs="Arial"/>
                <w:spacing w:val="-8"/>
              </w:rPr>
              <w:t xml:space="preserve">, </w:t>
            </w:r>
            <w:r>
              <w:rPr>
                <w:spacing w:val="-8"/>
              </w:rPr>
              <w:t>струк</w:t>
            </w:r>
            <w:r>
              <w:rPr>
                <w:spacing w:val="-8"/>
              </w:rPr>
              <w:softHyphen/>
              <w:t>туры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текста</w:t>
            </w:r>
            <w:r>
              <w:rPr>
                <w:rFonts w:cs="Arial"/>
                <w:spacing w:val="-8"/>
              </w:rPr>
              <w:t xml:space="preserve">; </w:t>
            </w:r>
            <w:r>
              <w:rPr>
                <w:spacing w:val="-8"/>
              </w:rPr>
              <w:t>деление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текста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на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смысловые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части</w:t>
            </w:r>
            <w:r>
              <w:rPr>
                <w:rFonts w:cs="Arial"/>
                <w:spacing w:val="-8"/>
              </w:rPr>
              <w:t xml:space="preserve">, </w:t>
            </w:r>
            <w:r>
              <w:rPr>
                <w:spacing w:val="-8"/>
              </w:rPr>
              <w:t>их</w:t>
            </w:r>
            <w:r>
              <w:rPr>
                <w:rFonts w:cs="Arial"/>
                <w:spacing w:val="-8"/>
              </w:rPr>
              <w:t xml:space="preserve"> </w:t>
            </w:r>
            <w:proofErr w:type="spellStart"/>
            <w:r>
              <w:rPr>
                <w:spacing w:val="-8"/>
              </w:rPr>
              <w:t>озаглавл</w:t>
            </w:r>
            <w:r w:rsidR="00B57703">
              <w:rPr>
                <w:spacing w:val="-8"/>
              </w:rPr>
              <w:t>и</w:t>
            </w:r>
            <w:r>
              <w:rPr>
                <w:spacing w:val="-2"/>
              </w:rPr>
              <w:t>вание</w:t>
            </w:r>
            <w:proofErr w:type="spellEnd"/>
            <w:r>
              <w:rPr>
                <w:rFonts w:cs="Arial"/>
                <w:spacing w:val="-2"/>
              </w:rPr>
              <w:t xml:space="preserve">. </w:t>
            </w:r>
            <w:r>
              <w:rPr>
                <w:spacing w:val="-2"/>
              </w:rPr>
              <w:t>Умение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работать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с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разными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видами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информации</w:t>
            </w:r>
            <w:r>
              <w:rPr>
                <w:rFonts w:cs="Arial"/>
                <w:spacing w:val="-2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  <w:spacing w:val="-6"/>
              </w:rPr>
            </w:pPr>
            <w:r>
              <w:lastRenderedPageBreak/>
              <w:t xml:space="preserve">     Участие</w:t>
            </w:r>
            <w:r>
              <w:rPr>
                <w:rFonts w:cs="Arial"/>
              </w:rPr>
              <w:t xml:space="preserve"> </w:t>
            </w:r>
            <w:r>
              <w:t>в</w:t>
            </w:r>
            <w:r>
              <w:rPr>
                <w:rFonts w:cs="Arial"/>
              </w:rPr>
              <w:t xml:space="preserve"> </w:t>
            </w:r>
            <w:r>
              <w:t>коллективном</w:t>
            </w:r>
            <w:r>
              <w:rPr>
                <w:rFonts w:cs="Arial"/>
              </w:rPr>
              <w:t xml:space="preserve"> </w:t>
            </w:r>
            <w:r>
              <w:t>обсуждении</w:t>
            </w:r>
            <w:r>
              <w:rPr>
                <w:rFonts w:cs="Arial"/>
              </w:rPr>
              <w:t xml:space="preserve">: </w:t>
            </w:r>
            <w:r>
              <w:t>умение</w:t>
            </w:r>
            <w:r>
              <w:rPr>
                <w:rFonts w:cs="Arial"/>
              </w:rPr>
              <w:t xml:space="preserve"> </w:t>
            </w:r>
            <w:r>
              <w:t>отвечать</w:t>
            </w:r>
            <w:r>
              <w:rPr>
                <w:rFonts w:cs="Arial"/>
              </w:rPr>
              <w:t xml:space="preserve"> </w:t>
            </w:r>
            <w:r>
              <w:t xml:space="preserve">на </w:t>
            </w:r>
            <w:r>
              <w:rPr>
                <w:spacing w:val="-9"/>
              </w:rPr>
              <w:t>вопросы</w:t>
            </w:r>
            <w:r>
              <w:rPr>
                <w:rFonts w:cs="Arial"/>
                <w:spacing w:val="-9"/>
              </w:rPr>
              <w:t xml:space="preserve">, </w:t>
            </w:r>
            <w:r>
              <w:rPr>
                <w:spacing w:val="-9"/>
              </w:rPr>
              <w:t>выступать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по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теме</w:t>
            </w:r>
            <w:r>
              <w:rPr>
                <w:rFonts w:cs="Arial"/>
                <w:spacing w:val="-9"/>
              </w:rPr>
              <w:t xml:space="preserve">, </w:t>
            </w:r>
            <w:r>
              <w:rPr>
                <w:spacing w:val="-9"/>
              </w:rPr>
              <w:t>слушать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выступления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товарищей</w:t>
            </w:r>
            <w:r>
              <w:rPr>
                <w:rFonts w:cs="Arial"/>
                <w:spacing w:val="-9"/>
              </w:rPr>
              <w:t xml:space="preserve">, </w:t>
            </w:r>
            <w:r>
              <w:rPr>
                <w:spacing w:val="-9"/>
              </w:rPr>
              <w:t>дополнять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ответы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по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ходу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беседы</w:t>
            </w:r>
            <w:r>
              <w:rPr>
                <w:rFonts w:cs="Arial"/>
                <w:spacing w:val="-9"/>
              </w:rPr>
              <w:t xml:space="preserve">, </w:t>
            </w:r>
            <w:r>
              <w:rPr>
                <w:spacing w:val="-9"/>
              </w:rPr>
              <w:t>используя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текст</w:t>
            </w:r>
            <w:r>
              <w:rPr>
                <w:rFonts w:cs="Arial"/>
                <w:spacing w:val="-9"/>
              </w:rPr>
              <w:t xml:space="preserve">. </w:t>
            </w:r>
            <w:r>
              <w:rPr>
                <w:spacing w:val="-9"/>
              </w:rPr>
              <w:t xml:space="preserve">Привлечение </w:t>
            </w:r>
            <w:r>
              <w:rPr>
                <w:spacing w:val="-6"/>
              </w:rPr>
              <w:t>справочных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иллюстративно</w:t>
            </w:r>
            <w:r>
              <w:rPr>
                <w:rFonts w:cs="Arial"/>
                <w:spacing w:val="-6"/>
              </w:rPr>
              <w:t>-</w:t>
            </w:r>
            <w:r>
              <w:rPr>
                <w:spacing w:val="-6"/>
              </w:rPr>
              <w:t>изобразительных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материалов</w:t>
            </w:r>
            <w:r>
              <w:rPr>
                <w:rFonts w:cs="Arial"/>
                <w:spacing w:val="-6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  <w:spacing w:val="-3"/>
              </w:rPr>
            </w:pPr>
            <w:r>
              <w:rPr>
                <w:b/>
                <w:bCs/>
                <w:iCs/>
                <w:spacing w:val="-8"/>
              </w:rPr>
              <w:t>Библиографическая</w:t>
            </w:r>
            <w:r>
              <w:rPr>
                <w:rFonts w:cs="Arial"/>
                <w:b/>
                <w:bCs/>
                <w:iCs/>
                <w:spacing w:val="-8"/>
              </w:rPr>
              <w:t xml:space="preserve"> </w:t>
            </w:r>
            <w:r>
              <w:rPr>
                <w:b/>
                <w:bCs/>
                <w:iCs/>
                <w:spacing w:val="-8"/>
              </w:rPr>
              <w:t>культура</w:t>
            </w:r>
            <w:r>
              <w:rPr>
                <w:rFonts w:cs="Arial"/>
                <w:b/>
                <w:bCs/>
                <w:iCs/>
                <w:spacing w:val="-8"/>
              </w:rPr>
              <w:t>.</w:t>
            </w:r>
            <w:r>
              <w:rPr>
                <w:rFonts w:cs="Arial"/>
                <w:b/>
                <w:bCs/>
                <w:i/>
                <w:iCs/>
                <w:spacing w:val="-8"/>
              </w:rPr>
              <w:t xml:space="preserve"> </w:t>
            </w:r>
            <w:r>
              <w:rPr>
                <w:spacing w:val="-8"/>
              </w:rPr>
              <w:t>Книга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как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особый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вид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ис</w:t>
            </w:r>
            <w:r>
              <w:rPr>
                <w:spacing w:val="-8"/>
              </w:rPr>
              <w:softHyphen/>
            </w:r>
            <w:r>
              <w:rPr>
                <w:spacing w:val="-3"/>
              </w:rPr>
              <w:t>кусства</w:t>
            </w:r>
            <w:r>
              <w:rPr>
                <w:rFonts w:cs="Arial"/>
                <w:spacing w:val="-3"/>
              </w:rPr>
              <w:t xml:space="preserve">. </w:t>
            </w:r>
            <w:r>
              <w:rPr>
                <w:spacing w:val="-3"/>
              </w:rPr>
              <w:t>Книга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как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источник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необходимых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знаний</w:t>
            </w:r>
            <w:r>
              <w:rPr>
                <w:rFonts w:cs="Arial"/>
                <w:spacing w:val="-3"/>
              </w:rPr>
              <w:t xml:space="preserve">. </w:t>
            </w:r>
            <w:r>
              <w:rPr>
                <w:spacing w:val="-3"/>
              </w:rPr>
              <w:t>Книга</w:t>
            </w:r>
            <w:r>
              <w:rPr>
                <w:rFonts w:cs="Arial"/>
                <w:spacing w:val="-3"/>
              </w:rPr>
              <w:t xml:space="preserve">: </w:t>
            </w:r>
            <w:r>
              <w:rPr>
                <w:spacing w:val="-3"/>
              </w:rPr>
              <w:t>учеб</w:t>
            </w:r>
            <w:r>
              <w:rPr>
                <w:spacing w:val="-3"/>
              </w:rPr>
              <w:softHyphen/>
            </w:r>
            <w:r>
              <w:rPr>
                <w:spacing w:val="-5"/>
              </w:rPr>
              <w:t>ная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художественная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справочная</w:t>
            </w:r>
            <w:r>
              <w:rPr>
                <w:rFonts w:cs="Arial"/>
                <w:spacing w:val="-5"/>
              </w:rPr>
              <w:t xml:space="preserve">. </w:t>
            </w:r>
            <w:r>
              <w:rPr>
                <w:spacing w:val="-5"/>
              </w:rPr>
              <w:t>Элементы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книги</w:t>
            </w:r>
            <w:r>
              <w:rPr>
                <w:rFonts w:cs="Arial"/>
                <w:spacing w:val="-5"/>
              </w:rPr>
              <w:t xml:space="preserve">: </w:t>
            </w:r>
            <w:r>
              <w:rPr>
                <w:spacing w:val="-5"/>
              </w:rPr>
              <w:t xml:space="preserve">содержание </w:t>
            </w:r>
            <w:r>
              <w:rPr>
                <w:spacing w:val="-6"/>
              </w:rPr>
              <w:t>или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оглавление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титульный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лист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аннотация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сведения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худож</w:t>
            </w:r>
            <w:r>
              <w:rPr>
                <w:spacing w:val="-6"/>
              </w:rPr>
              <w:softHyphen/>
            </w:r>
            <w:r>
              <w:rPr>
                <w:spacing w:val="-3"/>
              </w:rPr>
              <w:t>никах</w:t>
            </w:r>
            <w:r>
              <w:rPr>
                <w:rFonts w:cs="Arial"/>
                <w:spacing w:val="-3"/>
              </w:rPr>
              <w:t>-</w:t>
            </w:r>
            <w:r>
              <w:rPr>
                <w:spacing w:val="-3"/>
              </w:rPr>
              <w:t>иллюстраторах</w:t>
            </w:r>
            <w:r>
              <w:rPr>
                <w:rFonts w:cs="Arial"/>
                <w:spacing w:val="-3"/>
              </w:rPr>
              <w:t xml:space="preserve">, </w:t>
            </w:r>
            <w:r>
              <w:rPr>
                <w:spacing w:val="-3"/>
              </w:rPr>
              <w:t>иллюстрации</w:t>
            </w:r>
            <w:r>
              <w:rPr>
                <w:rFonts w:cs="Arial"/>
                <w:spacing w:val="-3"/>
              </w:rPr>
              <w:t xml:space="preserve">. </w:t>
            </w:r>
            <w:r>
              <w:rPr>
                <w:spacing w:val="-3"/>
              </w:rPr>
              <w:t>Виды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информации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в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кни</w:t>
            </w:r>
            <w:r>
              <w:rPr>
                <w:spacing w:val="-3"/>
              </w:rPr>
              <w:softHyphen/>
            </w:r>
            <w:r>
              <w:rPr>
                <w:spacing w:val="-6"/>
              </w:rPr>
              <w:t>ге</w:t>
            </w:r>
            <w:r>
              <w:rPr>
                <w:rFonts w:cs="Arial"/>
                <w:spacing w:val="-6"/>
              </w:rPr>
              <w:t xml:space="preserve">: </w:t>
            </w:r>
            <w:r>
              <w:rPr>
                <w:spacing w:val="-6"/>
              </w:rPr>
              <w:t>научная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художественная</w:t>
            </w:r>
            <w:r>
              <w:rPr>
                <w:rFonts w:cs="Arial"/>
                <w:spacing w:val="-6"/>
              </w:rPr>
              <w:t xml:space="preserve"> (</w:t>
            </w:r>
            <w:r>
              <w:rPr>
                <w:spacing w:val="-6"/>
              </w:rPr>
              <w:t>с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опорой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на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внешние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 xml:space="preserve">показатели </w:t>
            </w:r>
            <w:r>
              <w:rPr>
                <w:spacing w:val="-3"/>
              </w:rPr>
              <w:t>книги</w:t>
            </w:r>
            <w:r>
              <w:rPr>
                <w:rFonts w:cs="Arial"/>
                <w:spacing w:val="-3"/>
              </w:rPr>
              <w:t xml:space="preserve">, </w:t>
            </w:r>
            <w:r>
              <w:rPr>
                <w:spacing w:val="-3"/>
              </w:rPr>
              <w:t>ее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справочно</w:t>
            </w:r>
            <w:r>
              <w:rPr>
                <w:rFonts w:cs="Arial"/>
                <w:spacing w:val="-3"/>
              </w:rPr>
              <w:t>-</w:t>
            </w:r>
            <w:r>
              <w:rPr>
                <w:spacing w:val="-3"/>
              </w:rPr>
              <w:t>иллюстративный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материал</w:t>
            </w:r>
            <w:r>
              <w:rPr>
                <w:rFonts w:cs="Arial"/>
                <w:spacing w:val="-3"/>
              </w:rPr>
              <w:t>).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proofErr w:type="gramStart"/>
            <w:r>
              <w:rPr>
                <w:spacing w:val="-2"/>
              </w:rPr>
              <w:t>Типы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книг</w:t>
            </w:r>
            <w:r>
              <w:rPr>
                <w:rFonts w:cs="Arial"/>
                <w:spacing w:val="-2"/>
              </w:rPr>
              <w:t xml:space="preserve"> (</w:t>
            </w:r>
            <w:r>
              <w:rPr>
                <w:spacing w:val="-2"/>
              </w:rPr>
              <w:t>изданий</w:t>
            </w:r>
            <w:r>
              <w:rPr>
                <w:rFonts w:cs="Arial"/>
                <w:spacing w:val="-2"/>
              </w:rPr>
              <w:t xml:space="preserve">): </w:t>
            </w:r>
            <w:r>
              <w:rPr>
                <w:spacing w:val="-2"/>
              </w:rPr>
              <w:t>книга</w:t>
            </w:r>
            <w:r>
              <w:rPr>
                <w:rFonts w:cs="Arial"/>
                <w:spacing w:val="-2"/>
              </w:rPr>
              <w:t>-</w:t>
            </w:r>
            <w:r>
              <w:rPr>
                <w:spacing w:val="-2"/>
              </w:rPr>
              <w:t>произведение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2"/>
              </w:rPr>
              <w:t>книга</w:t>
            </w:r>
            <w:r>
              <w:rPr>
                <w:rFonts w:cs="Arial"/>
                <w:spacing w:val="-2"/>
              </w:rPr>
              <w:t>-</w:t>
            </w:r>
            <w:r>
              <w:rPr>
                <w:spacing w:val="-2"/>
              </w:rPr>
              <w:t>сборник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4"/>
              </w:rPr>
              <w:t>собрание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сочинений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периодическая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печать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справочные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изда</w:t>
            </w:r>
            <w:r>
              <w:rPr>
                <w:spacing w:val="-4"/>
              </w:rPr>
              <w:softHyphen/>
            </w:r>
            <w:r>
              <w:t>ния</w:t>
            </w:r>
            <w:r>
              <w:rPr>
                <w:rFonts w:cs="Arial"/>
              </w:rPr>
              <w:t xml:space="preserve"> (</w:t>
            </w:r>
            <w:r>
              <w:t>справочники</w:t>
            </w:r>
            <w:r>
              <w:rPr>
                <w:rFonts w:cs="Arial"/>
              </w:rPr>
              <w:t xml:space="preserve">, </w:t>
            </w:r>
            <w:r>
              <w:t>словари</w:t>
            </w:r>
            <w:r>
              <w:rPr>
                <w:rFonts w:cs="Arial"/>
              </w:rPr>
              <w:t xml:space="preserve">, </w:t>
            </w:r>
            <w:r>
              <w:t>энциклопедии</w:t>
            </w:r>
            <w:r>
              <w:rPr>
                <w:rFonts w:cs="Arial"/>
              </w:rPr>
              <w:t>).</w:t>
            </w:r>
            <w:proofErr w:type="gramEnd"/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t>Выбор</w:t>
            </w:r>
            <w:r>
              <w:rPr>
                <w:rFonts w:cs="Arial"/>
              </w:rPr>
              <w:t xml:space="preserve"> </w:t>
            </w:r>
            <w:r>
              <w:t>книг</w:t>
            </w:r>
            <w:r>
              <w:rPr>
                <w:rFonts w:cs="Arial"/>
              </w:rPr>
              <w:t xml:space="preserve"> </w:t>
            </w:r>
            <w:r>
              <w:t>на</w:t>
            </w:r>
            <w:r>
              <w:rPr>
                <w:rFonts w:cs="Arial"/>
              </w:rPr>
              <w:t xml:space="preserve"> </w:t>
            </w:r>
            <w:r>
              <w:t>основе</w:t>
            </w:r>
            <w:r>
              <w:rPr>
                <w:rFonts w:cs="Arial"/>
              </w:rPr>
              <w:t xml:space="preserve"> </w:t>
            </w:r>
            <w:r>
              <w:t>рекомендованного</w:t>
            </w:r>
            <w:r>
              <w:rPr>
                <w:rFonts w:cs="Arial"/>
              </w:rPr>
              <w:t xml:space="preserve"> </w:t>
            </w:r>
            <w:r>
              <w:t>списка</w:t>
            </w:r>
            <w:r>
              <w:rPr>
                <w:rFonts w:cs="Arial"/>
              </w:rPr>
              <w:t xml:space="preserve">, </w:t>
            </w:r>
            <w:r>
              <w:t>картотеки</w:t>
            </w:r>
            <w:r>
              <w:rPr>
                <w:rFonts w:cs="Arial"/>
              </w:rPr>
              <w:t xml:space="preserve">, </w:t>
            </w:r>
            <w:r>
              <w:t>открытого</w:t>
            </w:r>
            <w:r>
              <w:rPr>
                <w:rFonts w:cs="Arial"/>
              </w:rPr>
              <w:t xml:space="preserve"> </w:t>
            </w:r>
            <w:r>
              <w:t>доступа</w:t>
            </w:r>
            <w:r>
              <w:rPr>
                <w:rFonts w:cs="Arial"/>
              </w:rPr>
              <w:t xml:space="preserve"> </w:t>
            </w:r>
            <w:r>
              <w:t>к</w:t>
            </w:r>
            <w:r>
              <w:rPr>
                <w:rFonts w:cs="Arial"/>
              </w:rPr>
              <w:t xml:space="preserve"> </w:t>
            </w:r>
            <w:r>
              <w:t>детским</w:t>
            </w:r>
            <w:r>
              <w:rPr>
                <w:rFonts w:cs="Arial"/>
              </w:rPr>
              <w:t xml:space="preserve"> </w:t>
            </w:r>
            <w:r>
              <w:t>книгам</w:t>
            </w:r>
            <w:r>
              <w:rPr>
                <w:rFonts w:cs="Arial"/>
              </w:rPr>
              <w:t xml:space="preserve"> </w:t>
            </w:r>
            <w:r>
              <w:t>в</w:t>
            </w:r>
            <w:r>
              <w:rPr>
                <w:rFonts w:cs="Arial"/>
              </w:rPr>
              <w:t xml:space="preserve"> </w:t>
            </w:r>
            <w:r>
              <w:t>библиотеке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b/>
                <w:bCs/>
                <w:iCs/>
                <w:spacing w:val="-13"/>
              </w:rPr>
              <w:t>Работа</w:t>
            </w:r>
            <w:r>
              <w:rPr>
                <w:rFonts w:cs="Arial"/>
                <w:b/>
                <w:bCs/>
                <w:iCs/>
                <w:spacing w:val="-13"/>
              </w:rPr>
              <w:t xml:space="preserve"> </w:t>
            </w:r>
            <w:r>
              <w:rPr>
                <w:b/>
                <w:bCs/>
                <w:iCs/>
                <w:spacing w:val="-13"/>
              </w:rPr>
              <w:t>с</w:t>
            </w:r>
            <w:r>
              <w:rPr>
                <w:rFonts w:cs="Arial"/>
                <w:b/>
                <w:bCs/>
                <w:iCs/>
                <w:spacing w:val="-13"/>
              </w:rPr>
              <w:t xml:space="preserve"> </w:t>
            </w:r>
            <w:r>
              <w:rPr>
                <w:b/>
                <w:bCs/>
                <w:iCs/>
                <w:spacing w:val="-13"/>
              </w:rPr>
              <w:t>текстом</w:t>
            </w:r>
            <w:r>
              <w:rPr>
                <w:rFonts w:cs="Arial"/>
                <w:b/>
                <w:bCs/>
                <w:iCs/>
                <w:spacing w:val="-13"/>
              </w:rPr>
              <w:t xml:space="preserve"> </w:t>
            </w:r>
            <w:r>
              <w:rPr>
                <w:b/>
                <w:bCs/>
                <w:iCs/>
                <w:spacing w:val="-13"/>
              </w:rPr>
              <w:t>художественного</w:t>
            </w:r>
            <w:r>
              <w:rPr>
                <w:rFonts w:cs="Arial"/>
                <w:b/>
                <w:bCs/>
                <w:iCs/>
                <w:spacing w:val="-13"/>
              </w:rPr>
              <w:t xml:space="preserve"> </w:t>
            </w:r>
            <w:r>
              <w:rPr>
                <w:b/>
                <w:bCs/>
                <w:iCs/>
                <w:spacing w:val="-13"/>
              </w:rPr>
              <w:t>произведения</w:t>
            </w:r>
            <w:r>
              <w:rPr>
                <w:rFonts w:cs="Arial"/>
                <w:b/>
                <w:bCs/>
                <w:iCs/>
                <w:spacing w:val="-13"/>
              </w:rPr>
              <w:t>.</w:t>
            </w:r>
            <w:r>
              <w:rPr>
                <w:rFonts w:cs="Arial"/>
                <w:b/>
                <w:bCs/>
                <w:i/>
                <w:iCs/>
                <w:spacing w:val="-13"/>
              </w:rPr>
              <w:t xml:space="preserve"> </w:t>
            </w:r>
            <w:proofErr w:type="gramStart"/>
            <w:r>
              <w:rPr>
                <w:spacing w:val="-13"/>
              </w:rPr>
              <w:t>Пони</w:t>
            </w:r>
            <w:r>
              <w:rPr>
                <w:spacing w:val="-13"/>
              </w:rPr>
              <w:softHyphen/>
            </w:r>
            <w:r>
              <w:rPr>
                <w:spacing w:val="-6"/>
              </w:rPr>
              <w:t>мание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заглавия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произведения</w:t>
            </w:r>
            <w:r>
              <w:rPr>
                <w:rFonts w:cs="Arial"/>
                <w:spacing w:val="-6"/>
              </w:rPr>
              <w:t xml:space="preserve">; </w:t>
            </w:r>
            <w:r>
              <w:rPr>
                <w:spacing w:val="-6"/>
              </w:rPr>
              <w:t>адекватное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соотношение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 xml:space="preserve">его </w:t>
            </w:r>
            <w:r>
              <w:t>содержанием</w:t>
            </w:r>
            <w:r>
              <w:rPr>
                <w:rFonts w:cs="Arial"/>
              </w:rPr>
              <w:t xml:space="preserve"> (</w:t>
            </w:r>
            <w:r>
              <w:t>ответ</w:t>
            </w:r>
            <w:r>
              <w:rPr>
                <w:rFonts w:cs="Arial"/>
              </w:rPr>
              <w:t xml:space="preserve"> </w:t>
            </w:r>
            <w:r>
              <w:t>на</w:t>
            </w:r>
            <w:r>
              <w:rPr>
                <w:rFonts w:cs="Arial"/>
              </w:rPr>
              <w:t xml:space="preserve"> </w:t>
            </w:r>
            <w:r>
              <w:t>вопрос</w:t>
            </w:r>
            <w:r>
              <w:rPr>
                <w:rFonts w:cs="Arial"/>
              </w:rPr>
              <w:t>:</w:t>
            </w:r>
            <w:proofErr w:type="gramEnd"/>
            <w:r>
              <w:rPr>
                <w:rFonts w:cs="Arial"/>
              </w:rPr>
              <w:t xml:space="preserve"> </w:t>
            </w:r>
            <w:proofErr w:type="gramStart"/>
            <w:r>
              <w:t>«Почему</w:t>
            </w:r>
            <w:r>
              <w:rPr>
                <w:rFonts w:cs="Arial"/>
              </w:rPr>
              <w:t xml:space="preserve"> </w:t>
            </w:r>
            <w:r>
              <w:t>автор</w:t>
            </w:r>
            <w:r>
              <w:rPr>
                <w:rFonts w:cs="Arial"/>
              </w:rPr>
              <w:t xml:space="preserve"> </w:t>
            </w:r>
            <w:r>
              <w:t>так</w:t>
            </w:r>
            <w:r>
              <w:rPr>
                <w:rFonts w:cs="Arial"/>
              </w:rPr>
              <w:t xml:space="preserve"> </w:t>
            </w:r>
            <w:r>
              <w:t>назвал</w:t>
            </w:r>
            <w:r>
              <w:rPr>
                <w:rFonts w:cs="Arial"/>
              </w:rPr>
              <w:t xml:space="preserve"> </w:t>
            </w:r>
            <w:r>
              <w:t xml:space="preserve">свое </w:t>
            </w:r>
            <w:r>
              <w:rPr>
                <w:spacing w:val="-6"/>
              </w:rPr>
              <w:t>произведение</w:t>
            </w:r>
            <w:r>
              <w:rPr>
                <w:rFonts w:cs="Arial"/>
                <w:spacing w:val="-6"/>
              </w:rPr>
              <w:t>?</w:t>
            </w:r>
            <w:r>
              <w:rPr>
                <w:spacing w:val="-6"/>
              </w:rPr>
              <w:t>»</w:t>
            </w:r>
            <w:r>
              <w:rPr>
                <w:rFonts w:cs="Arial"/>
                <w:spacing w:val="-6"/>
              </w:rPr>
              <w:t>).</w:t>
            </w:r>
            <w:proofErr w:type="gramEnd"/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Определение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особенностей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 xml:space="preserve">художественного </w:t>
            </w:r>
            <w:r>
              <w:t>текста</w:t>
            </w:r>
            <w:r>
              <w:rPr>
                <w:rFonts w:cs="Arial"/>
              </w:rPr>
              <w:t xml:space="preserve">: </w:t>
            </w:r>
            <w:r>
              <w:t>своеобразие</w:t>
            </w:r>
            <w:r>
              <w:rPr>
                <w:rFonts w:cs="Arial"/>
              </w:rPr>
              <w:t xml:space="preserve"> </w:t>
            </w:r>
            <w:r>
              <w:t>выразительных</w:t>
            </w:r>
            <w:r>
              <w:rPr>
                <w:rFonts w:cs="Arial"/>
              </w:rPr>
              <w:t xml:space="preserve"> </w:t>
            </w:r>
            <w:r>
              <w:t>средств</w:t>
            </w:r>
            <w:r>
              <w:rPr>
                <w:rFonts w:cs="Arial"/>
              </w:rPr>
              <w:t xml:space="preserve"> </w:t>
            </w:r>
            <w:r>
              <w:t>языка</w:t>
            </w:r>
            <w:r>
              <w:rPr>
                <w:rFonts w:cs="Arial"/>
              </w:rPr>
              <w:t xml:space="preserve"> (</w:t>
            </w:r>
            <w:r>
              <w:t>синтаксиче</w:t>
            </w:r>
            <w:r>
              <w:softHyphen/>
            </w:r>
            <w:r>
              <w:rPr>
                <w:spacing w:val="-1"/>
              </w:rPr>
              <w:t>ское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построение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предложений</w:t>
            </w:r>
            <w:r>
              <w:rPr>
                <w:rFonts w:cs="Arial"/>
                <w:spacing w:val="-1"/>
              </w:rPr>
              <w:t xml:space="preserve">, </w:t>
            </w:r>
            <w:r>
              <w:rPr>
                <w:spacing w:val="-1"/>
              </w:rPr>
              <w:t>единство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или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 xml:space="preserve">контрастность </w:t>
            </w:r>
            <w:r>
              <w:rPr>
                <w:spacing w:val="-5"/>
              </w:rPr>
              <w:t>описаний</w:t>
            </w:r>
            <w:r>
              <w:rPr>
                <w:rFonts w:cs="Arial"/>
                <w:spacing w:val="-5"/>
              </w:rPr>
              <w:t xml:space="preserve">), </w:t>
            </w:r>
            <w:r>
              <w:rPr>
                <w:spacing w:val="-5"/>
              </w:rPr>
              <w:t>жанр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народное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или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авторское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произведение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струк</w:t>
            </w:r>
            <w:r>
              <w:rPr>
                <w:spacing w:val="-5"/>
              </w:rPr>
              <w:softHyphen/>
            </w:r>
            <w:r>
              <w:t>тура</w:t>
            </w:r>
            <w:r>
              <w:rPr>
                <w:rFonts w:cs="Arial"/>
              </w:rPr>
              <w:t xml:space="preserve"> (</w:t>
            </w:r>
            <w:r>
              <w:t>композиция</w:t>
            </w:r>
            <w:r>
              <w:rPr>
                <w:rFonts w:cs="Arial"/>
              </w:rPr>
              <w:t>).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spacing w:val="-8"/>
              </w:rPr>
              <w:t>Самостоятельное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воспроизведение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текста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с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использованием выразительных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средств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языка</w:t>
            </w:r>
            <w:r>
              <w:rPr>
                <w:rFonts w:cs="Arial"/>
                <w:spacing w:val="-8"/>
              </w:rPr>
              <w:t xml:space="preserve">: </w:t>
            </w:r>
            <w:r>
              <w:rPr>
                <w:spacing w:val="-8"/>
              </w:rPr>
              <w:t>последовательное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воспроизведе</w:t>
            </w:r>
            <w:r>
              <w:rPr>
                <w:spacing w:val="-8"/>
              </w:rPr>
              <w:softHyphen/>
            </w:r>
            <w:r>
              <w:rPr>
                <w:spacing w:val="-1"/>
              </w:rPr>
              <w:t>ние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эпизода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специфической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для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 xml:space="preserve">данного </w:t>
            </w:r>
            <w:r>
              <w:rPr>
                <w:spacing w:val="-5"/>
              </w:rPr>
              <w:t>произведения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лексики</w:t>
            </w:r>
            <w:r>
              <w:rPr>
                <w:rFonts w:cs="Arial"/>
                <w:spacing w:val="-5"/>
              </w:rPr>
              <w:t xml:space="preserve"> (</w:t>
            </w:r>
            <w:r>
              <w:rPr>
                <w:spacing w:val="-5"/>
              </w:rPr>
              <w:t>по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вопросам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учителя</w:t>
            </w:r>
            <w:r>
              <w:rPr>
                <w:rFonts w:cs="Arial"/>
                <w:spacing w:val="-5"/>
              </w:rPr>
              <w:t xml:space="preserve">), </w:t>
            </w:r>
            <w:r>
              <w:rPr>
                <w:spacing w:val="-5"/>
              </w:rPr>
              <w:t>пересказ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 xml:space="preserve">рассказ </w:t>
            </w:r>
            <w:r>
              <w:t>по</w:t>
            </w:r>
            <w:r>
              <w:rPr>
                <w:rFonts w:cs="Arial"/>
              </w:rPr>
              <w:t xml:space="preserve"> </w:t>
            </w:r>
            <w:r>
              <w:t>иллюстрациям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spacing w:val="-6"/>
              </w:rPr>
              <w:t>Характеристика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героя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произведения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использованием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ху</w:t>
            </w:r>
            <w:r>
              <w:rPr>
                <w:spacing w:val="-6"/>
              </w:rPr>
              <w:softHyphen/>
            </w:r>
            <w:r>
              <w:t>дожественно</w:t>
            </w:r>
            <w:r>
              <w:rPr>
                <w:rFonts w:cs="Arial"/>
              </w:rPr>
              <w:t>-</w:t>
            </w:r>
            <w:r>
              <w:t>выразительных</w:t>
            </w:r>
            <w:r>
              <w:rPr>
                <w:rFonts w:cs="Arial"/>
              </w:rPr>
              <w:t xml:space="preserve"> </w:t>
            </w:r>
            <w:r>
              <w:t>средств</w:t>
            </w:r>
            <w:r>
              <w:rPr>
                <w:rFonts w:cs="Arial"/>
              </w:rPr>
              <w:t xml:space="preserve"> (</w:t>
            </w:r>
            <w:r>
              <w:t>эпитет</w:t>
            </w:r>
            <w:r>
              <w:rPr>
                <w:rFonts w:cs="Arial"/>
              </w:rPr>
              <w:t xml:space="preserve">, </w:t>
            </w:r>
            <w:r>
              <w:t>сравнение</w:t>
            </w:r>
            <w:r>
              <w:rPr>
                <w:rFonts w:cs="Arial"/>
              </w:rPr>
              <w:t xml:space="preserve">, </w:t>
            </w:r>
            <w:r>
              <w:t>гипер</w:t>
            </w:r>
            <w:r>
              <w:softHyphen/>
            </w:r>
            <w:r>
              <w:rPr>
                <w:spacing w:val="-6"/>
              </w:rPr>
              <w:t>бола</w:t>
            </w:r>
            <w:r>
              <w:rPr>
                <w:rFonts w:cs="Arial"/>
                <w:spacing w:val="-6"/>
              </w:rPr>
              <w:t xml:space="preserve">) </w:t>
            </w:r>
            <w:r>
              <w:rPr>
                <w:spacing w:val="-6"/>
              </w:rPr>
              <w:t>данного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текста</w:t>
            </w:r>
            <w:r>
              <w:rPr>
                <w:rFonts w:cs="Arial"/>
                <w:spacing w:val="-6"/>
              </w:rPr>
              <w:t xml:space="preserve">. </w:t>
            </w:r>
            <w:r>
              <w:rPr>
                <w:spacing w:val="-6"/>
              </w:rPr>
              <w:t>Нахождение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тексте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слов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выражений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3"/>
              </w:rPr>
              <w:t>характеризующих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героя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и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событие</w:t>
            </w:r>
            <w:r>
              <w:rPr>
                <w:rFonts w:cs="Arial"/>
                <w:spacing w:val="-3"/>
              </w:rPr>
              <w:t xml:space="preserve">. </w:t>
            </w:r>
            <w:r>
              <w:rPr>
                <w:spacing w:val="-3"/>
              </w:rPr>
              <w:t>Анализ</w:t>
            </w:r>
            <w:r>
              <w:rPr>
                <w:rFonts w:cs="Arial"/>
                <w:spacing w:val="-3"/>
              </w:rPr>
              <w:t xml:space="preserve"> (</w:t>
            </w:r>
            <w:r>
              <w:rPr>
                <w:spacing w:val="-3"/>
              </w:rPr>
              <w:t>с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помощью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учите</w:t>
            </w:r>
            <w:r>
              <w:rPr>
                <w:spacing w:val="-3"/>
              </w:rPr>
              <w:softHyphen/>
            </w:r>
            <w:r>
              <w:rPr>
                <w:spacing w:val="-6"/>
              </w:rPr>
              <w:t>ля</w:t>
            </w:r>
            <w:r>
              <w:rPr>
                <w:rFonts w:cs="Arial"/>
                <w:spacing w:val="-6"/>
              </w:rPr>
              <w:t xml:space="preserve">) </w:t>
            </w:r>
            <w:r>
              <w:rPr>
                <w:spacing w:val="-6"/>
              </w:rPr>
              <w:t>причины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поступка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персонажа</w:t>
            </w:r>
            <w:r>
              <w:rPr>
                <w:rFonts w:cs="Arial"/>
                <w:spacing w:val="-6"/>
              </w:rPr>
              <w:t xml:space="preserve">. </w:t>
            </w:r>
            <w:r>
              <w:rPr>
                <w:spacing w:val="-6"/>
              </w:rPr>
              <w:t>Сопоставление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поступков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ге</w:t>
            </w:r>
            <w:r>
              <w:rPr>
                <w:spacing w:val="-6"/>
              </w:rPr>
              <w:softHyphen/>
              <w:t>роев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аналогии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или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контрасту</w:t>
            </w:r>
            <w:r>
              <w:rPr>
                <w:rFonts w:cs="Arial"/>
                <w:spacing w:val="-6"/>
              </w:rPr>
              <w:t xml:space="preserve">. </w:t>
            </w:r>
            <w:r>
              <w:rPr>
                <w:spacing w:val="-6"/>
              </w:rPr>
              <w:t>Выявление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авторского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от</w:t>
            </w:r>
            <w:r>
              <w:rPr>
                <w:spacing w:val="-6"/>
              </w:rPr>
              <w:softHyphen/>
            </w:r>
            <w:r>
              <w:t>ношения</w:t>
            </w:r>
            <w:r>
              <w:rPr>
                <w:rFonts w:cs="Arial"/>
              </w:rPr>
              <w:t xml:space="preserve"> </w:t>
            </w:r>
            <w:r>
              <w:t>к</w:t>
            </w:r>
            <w:r>
              <w:rPr>
                <w:rFonts w:cs="Arial"/>
              </w:rPr>
              <w:t xml:space="preserve"> </w:t>
            </w:r>
            <w:r>
              <w:t>герою</w:t>
            </w:r>
            <w:r>
              <w:rPr>
                <w:rFonts w:cs="Arial"/>
              </w:rPr>
              <w:t xml:space="preserve"> </w:t>
            </w:r>
            <w:r>
              <w:t>на</w:t>
            </w:r>
            <w:r>
              <w:rPr>
                <w:rFonts w:cs="Arial"/>
              </w:rPr>
              <w:t xml:space="preserve"> </w:t>
            </w:r>
            <w:r>
              <w:t>основе</w:t>
            </w:r>
            <w:r>
              <w:rPr>
                <w:rFonts w:cs="Arial"/>
              </w:rPr>
              <w:t xml:space="preserve"> </w:t>
            </w:r>
            <w:r>
              <w:t>имени</w:t>
            </w:r>
            <w:r>
              <w:rPr>
                <w:rFonts w:cs="Arial"/>
              </w:rPr>
              <w:t xml:space="preserve">, </w:t>
            </w:r>
            <w:r>
              <w:t>авторских</w:t>
            </w:r>
            <w:r>
              <w:rPr>
                <w:rFonts w:cs="Arial"/>
              </w:rPr>
              <w:t xml:space="preserve"> </w:t>
            </w:r>
            <w:r>
              <w:t>помет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spacing w:val="-5"/>
              </w:rPr>
              <w:t>Характеристика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героя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произведения</w:t>
            </w:r>
            <w:r>
              <w:rPr>
                <w:rFonts w:cs="Arial"/>
                <w:spacing w:val="-5"/>
              </w:rPr>
              <w:t xml:space="preserve">. </w:t>
            </w:r>
            <w:r>
              <w:rPr>
                <w:spacing w:val="-5"/>
              </w:rPr>
              <w:t>Герой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рассказа</w:t>
            </w:r>
            <w:r>
              <w:rPr>
                <w:rFonts w:cs="Arial"/>
                <w:spacing w:val="-5"/>
              </w:rPr>
              <w:t xml:space="preserve">: </w:t>
            </w:r>
            <w:r>
              <w:rPr>
                <w:spacing w:val="-5"/>
              </w:rPr>
              <w:t xml:space="preserve">мир </w:t>
            </w:r>
            <w:r>
              <w:rPr>
                <w:spacing w:val="-8"/>
              </w:rPr>
              <w:t>ценностей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героев</w:t>
            </w:r>
            <w:r>
              <w:rPr>
                <w:rFonts w:cs="Arial"/>
                <w:spacing w:val="-8"/>
              </w:rPr>
              <w:t xml:space="preserve">, </w:t>
            </w:r>
            <w:r>
              <w:rPr>
                <w:spacing w:val="-8"/>
              </w:rPr>
              <w:t>основанный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на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общечеловеческих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ценностях</w:t>
            </w:r>
            <w:r>
              <w:rPr>
                <w:rFonts w:cs="Arial"/>
                <w:spacing w:val="-8"/>
              </w:rPr>
              <w:t xml:space="preserve">. </w:t>
            </w:r>
            <w:proofErr w:type="gramStart"/>
            <w:r>
              <w:rPr>
                <w:spacing w:val="-6"/>
              </w:rPr>
              <w:t>Портрет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характер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героя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выраженные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через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поступки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речь</w:t>
            </w:r>
            <w:r>
              <w:rPr>
                <w:rFonts w:cs="Arial"/>
                <w:spacing w:val="-6"/>
              </w:rPr>
              <w:t>.</w:t>
            </w:r>
            <w:proofErr w:type="gramEnd"/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3"/>
              </w:rPr>
              <w:t>Характеристика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исторического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героя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—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защитника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Отечества</w:t>
            </w:r>
            <w:r>
              <w:rPr>
                <w:rFonts w:cs="Arial"/>
                <w:spacing w:val="-3"/>
              </w:rPr>
              <w:t xml:space="preserve">. </w:t>
            </w:r>
            <w:r>
              <w:rPr>
                <w:spacing w:val="-6"/>
              </w:rPr>
              <w:t>Осознание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понятия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«Родина»</w:t>
            </w:r>
            <w:r>
              <w:rPr>
                <w:rFonts w:cs="Arial"/>
                <w:spacing w:val="-6"/>
              </w:rPr>
              <w:t xml:space="preserve">. </w:t>
            </w:r>
            <w:r>
              <w:rPr>
                <w:spacing w:val="-6"/>
              </w:rPr>
              <w:t>Проявление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характера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поступ</w:t>
            </w:r>
            <w:r>
              <w:rPr>
                <w:spacing w:val="-6"/>
              </w:rPr>
              <w:softHyphen/>
              <w:t>ках</w:t>
            </w:r>
            <w:r>
              <w:rPr>
                <w:rFonts w:cs="Arial"/>
                <w:spacing w:val="-6"/>
              </w:rPr>
              <w:t xml:space="preserve">: </w:t>
            </w:r>
            <w:r>
              <w:rPr>
                <w:spacing w:val="-6"/>
              </w:rPr>
              <w:t>преодоление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собственных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недостатков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воспитание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нрав</w:t>
            </w:r>
            <w:r>
              <w:rPr>
                <w:spacing w:val="-6"/>
              </w:rPr>
              <w:softHyphen/>
            </w:r>
            <w:r>
              <w:t>ственных</w:t>
            </w:r>
            <w:r>
              <w:rPr>
                <w:rFonts w:cs="Arial"/>
              </w:rPr>
              <w:t xml:space="preserve"> </w:t>
            </w:r>
            <w:r>
              <w:t>принципов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t>Освоение</w:t>
            </w:r>
            <w:r>
              <w:rPr>
                <w:rFonts w:cs="Arial"/>
              </w:rPr>
              <w:t xml:space="preserve"> </w:t>
            </w:r>
            <w:r>
              <w:t>разных</w:t>
            </w:r>
            <w:r>
              <w:rPr>
                <w:rFonts w:cs="Arial"/>
              </w:rPr>
              <w:t xml:space="preserve"> </w:t>
            </w:r>
            <w:r>
              <w:t>видов</w:t>
            </w:r>
            <w:r>
              <w:rPr>
                <w:rFonts w:cs="Arial"/>
              </w:rPr>
              <w:t xml:space="preserve"> </w:t>
            </w:r>
            <w:r>
              <w:t>пересказа</w:t>
            </w:r>
            <w:r>
              <w:rPr>
                <w:rFonts w:cs="Arial"/>
              </w:rPr>
              <w:t xml:space="preserve"> </w:t>
            </w:r>
            <w:r>
              <w:t>художественного</w:t>
            </w:r>
            <w:r>
              <w:rPr>
                <w:rFonts w:cs="Arial"/>
              </w:rPr>
              <w:t xml:space="preserve"> </w:t>
            </w:r>
            <w:r>
              <w:t>текста</w:t>
            </w:r>
            <w:r>
              <w:rPr>
                <w:rFonts w:cs="Arial"/>
              </w:rPr>
              <w:t xml:space="preserve">: </w:t>
            </w:r>
            <w:r>
              <w:rPr>
                <w:spacing w:val="-2"/>
              </w:rPr>
              <w:t>подробный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2"/>
              </w:rPr>
              <w:t>выборочный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краткий</w:t>
            </w:r>
            <w:r>
              <w:rPr>
                <w:rFonts w:cs="Arial"/>
                <w:spacing w:val="-2"/>
              </w:rPr>
              <w:t xml:space="preserve"> (</w:t>
            </w:r>
            <w:r>
              <w:rPr>
                <w:spacing w:val="-2"/>
              </w:rPr>
              <w:t>передача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основных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мыс</w:t>
            </w:r>
            <w:r>
              <w:rPr>
                <w:spacing w:val="-2"/>
              </w:rPr>
              <w:softHyphen/>
            </w:r>
            <w:r>
              <w:t>лей</w:t>
            </w:r>
            <w:r>
              <w:rPr>
                <w:rFonts w:cs="Arial"/>
              </w:rPr>
              <w:t xml:space="preserve">) </w:t>
            </w:r>
            <w:r>
              <w:t>пересказ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  <w:spacing w:val="-6"/>
              </w:rPr>
            </w:pPr>
            <w:r>
              <w:rPr>
                <w:spacing w:val="-5"/>
              </w:rPr>
              <w:t>Подробный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пересказ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текста</w:t>
            </w:r>
            <w:r>
              <w:rPr>
                <w:rFonts w:cs="Arial"/>
                <w:spacing w:val="-5"/>
              </w:rPr>
              <w:t xml:space="preserve">: </w:t>
            </w:r>
            <w:r>
              <w:rPr>
                <w:spacing w:val="-5"/>
              </w:rPr>
              <w:t>определение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главной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 xml:space="preserve">мысли </w:t>
            </w:r>
            <w:r>
              <w:t>фрагмента</w:t>
            </w:r>
            <w:r>
              <w:rPr>
                <w:rFonts w:cs="Arial"/>
              </w:rPr>
              <w:t xml:space="preserve">, </w:t>
            </w:r>
            <w:r>
              <w:t>выделение</w:t>
            </w:r>
            <w:r>
              <w:rPr>
                <w:rFonts w:cs="Arial"/>
              </w:rPr>
              <w:t xml:space="preserve"> </w:t>
            </w:r>
            <w:r>
              <w:t>опорных</w:t>
            </w:r>
            <w:r>
              <w:rPr>
                <w:rFonts w:cs="Arial"/>
              </w:rPr>
              <w:t xml:space="preserve"> </w:t>
            </w:r>
            <w:r>
              <w:t>или</w:t>
            </w:r>
            <w:r>
              <w:rPr>
                <w:rFonts w:cs="Arial"/>
              </w:rPr>
              <w:t xml:space="preserve"> </w:t>
            </w:r>
            <w:r>
              <w:t>ключевых</w:t>
            </w:r>
            <w:r>
              <w:rPr>
                <w:rFonts w:cs="Arial"/>
              </w:rPr>
              <w:t xml:space="preserve"> </w:t>
            </w:r>
            <w:r>
              <w:t>слов</w:t>
            </w:r>
            <w:r>
              <w:rPr>
                <w:rFonts w:cs="Arial"/>
              </w:rPr>
              <w:t xml:space="preserve">, </w:t>
            </w:r>
            <w:proofErr w:type="spellStart"/>
            <w:r>
              <w:t>озаглавливание</w:t>
            </w:r>
            <w:proofErr w:type="spellEnd"/>
            <w:r>
              <w:rPr>
                <w:rFonts w:cs="Arial"/>
              </w:rPr>
              <w:t xml:space="preserve">, </w:t>
            </w:r>
            <w:r>
              <w:t>подробный</w:t>
            </w:r>
            <w:r>
              <w:rPr>
                <w:rFonts w:cs="Arial"/>
              </w:rPr>
              <w:t xml:space="preserve"> </w:t>
            </w:r>
            <w:r>
              <w:t>пересказ</w:t>
            </w:r>
            <w:r>
              <w:rPr>
                <w:rFonts w:cs="Arial"/>
              </w:rPr>
              <w:t xml:space="preserve"> </w:t>
            </w:r>
            <w:r>
              <w:t>эпизода</w:t>
            </w:r>
            <w:r>
              <w:rPr>
                <w:rFonts w:cs="Arial"/>
              </w:rPr>
              <w:t xml:space="preserve">; </w:t>
            </w:r>
            <w:r>
              <w:t>деление</w:t>
            </w:r>
            <w:r>
              <w:rPr>
                <w:rFonts w:cs="Arial"/>
              </w:rPr>
              <w:t xml:space="preserve"> </w:t>
            </w:r>
            <w:r>
              <w:t>текста</w:t>
            </w:r>
            <w:r>
              <w:rPr>
                <w:rFonts w:cs="Arial"/>
              </w:rPr>
              <w:t xml:space="preserve"> </w:t>
            </w:r>
            <w:r>
              <w:t>на</w:t>
            </w:r>
            <w:r>
              <w:rPr>
                <w:rFonts w:cs="Arial"/>
              </w:rPr>
              <w:t xml:space="preserve"> </w:t>
            </w:r>
            <w:r>
              <w:t>части</w:t>
            </w:r>
            <w:r>
              <w:rPr>
                <w:rFonts w:cs="Arial"/>
              </w:rPr>
              <w:t xml:space="preserve">, </w:t>
            </w:r>
            <w:r>
              <w:rPr>
                <w:spacing w:val="-6"/>
              </w:rPr>
              <w:t>определение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главной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мысли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каждой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части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всего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текста</w:t>
            </w:r>
            <w:r>
              <w:rPr>
                <w:rFonts w:cs="Arial"/>
                <w:spacing w:val="-6"/>
              </w:rPr>
              <w:t xml:space="preserve">, </w:t>
            </w:r>
            <w:proofErr w:type="spellStart"/>
            <w:r>
              <w:rPr>
                <w:spacing w:val="-6"/>
              </w:rPr>
              <w:t>оза</w:t>
            </w:r>
            <w:r>
              <w:rPr>
                <w:spacing w:val="-2"/>
              </w:rPr>
              <w:t>главливание</w:t>
            </w:r>
            <w:proofErr w:type="spellEnd"/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каждой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части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и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всего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текста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2"/>
              </w:rPr>
              <w:t>составление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 xml:space="preserve">плана - </w:t>
            </w:r>
            <w:r>
              <w:rPr>
                <w:spacing w:val="-1"/>
              </w:rPr>
              <w:t>в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виде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назывных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предложений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из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текста</w:t>
            </w:r>
            <w:r>
              <w:rPr>
                <w:rFonts w:cs="Arial"/>
                <w:spacing w:val="-1"/>
              </w:rPr>
              <w:t xml:space="preserve">, </w:t>
            </w:r>
            <w:r>
              <w:rPr>
                <w:spacing w:val="-1"/>
              </w:rPr>
              <w:t>в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виде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вопросов</w:t>
            </w:r>
            <w:r>
              <w:rPr>
                <w:rFonts w:cs="Arial"/>
                <w:spacing w:val="-1"/>
              </w:rPr>
              <w:t xml:space="preserve">, </w:t>
            </w:r>
            <w:r>
              <w:rPr>
                <w:spacing w:val="-1"/>
              </w:rPr>
              <w:t xml:space="preserve">в </w:t>
            </w:r>
            <w:r>
              <w:rPr>
                <w:spacing w:val="-6"/>
              </w:rPr>
              <w:t>виде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самостоятельно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сформулированного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высказывания</w:t>
            </w:r>
            <w:r>
              <w:rPr>
                <w:rFonts w:cs="Arial"/>
                <w:spacing w:val="-6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spacing w:val="-9"/>
              </w:rPr>
              <w:t>Самостоятельный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выборочный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пересказ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по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заданному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фраг</w:t>
            </w:r>
            <w:r>
              <w:rPr>
                <w:spacing w:val="-9"/>
              </w:rPr>
              <w:softHyphen/>
            </w:r>
            <w:r>
              <w:rPr>
                <w:spacing w:val="-3"/>
              </w:rPr>
              <w:t>менту</w:t>
            </w:r>
            <w:r>
              <w:rPr>
                <w:rFonts w:cs="Arial"/>
                <w:spacing w:val="-3"/>
              </w:rPr>
              <w:t xml:space="preserve">: </w:t>
            </w:r>
            <w:r>
              <w:rPr>
                <w:spacing w:val="-3"/>
              </w:rPr>
              <w:t>характеристика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героя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произведения</w:t>
            </w:r>
            <w:r>
              <w:rPr>
                <w:rFonts w:cs="Arial"/>
                <w:spacing w:val="-3"/>
              </w:rPr>
              <w:t xml:space="preserve"> (</w:t>
            </w:r>
            <w:r>
              <w:rPr>
                <w:spacing w:val="-3"/>
              </w:rPr>
              <w:t>отбор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слов</w:t>
            </w:r>
            <w:r>
              <w:rPr>
                <w:rFonts w:cs="Arial"/>
                <w:spacing w:val="-3"/>
              </w:rPr>
              <w:t xml:space="preserve">, </w:t>
            </w:r>
            <w:r>
              <w:rPr>
                <w:spacing w:val="-3"/>
              </w:rPr>
              <w:t>выра</w:t>
            </w:r>
            <w:r>
              <w:rPr>
                <w:spacing w:val="-5"/>
              </w:rPr>
              <w:t>жений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в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тексте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позволяющих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составить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рассказ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герое</w:t>
            </w:r>
            <w:r>
              <w:rPr>
                <w:rFonts w:cs="Arial"/>
                <w:spacing w:val="-5"/>
              </w:rPr>
              <w:t xml:space="preserve">), </w:t>
            </w:r>
            <w:r>
              <w:rPr>
                <w:spacing w:val="-5"/>
              </w:rPr>
              <w:t>опи</w:t>
            </w:r>
            <w:r>
              <w:rPr>
                <w:spacing w:val="-5"/>
              </w:rPr>
              <w:softHyphen/>
            </w:r>
            <w:r>
              <w:rPr>
                <w:spacing w:val="-6"/>
              </w:rPr>
              <w:t>сание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места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действия</w:t>
            </w:r>
            <w:r>
              <w:rPr>
                <w:rFonts w:cs="Arial"/>
                <w:spacing w:val="-6"/>
              </w:rPr>
              <w:t xml:space="preserve"> (</w:t>
            </w:r>
            <w:r>
              <w:rPr>
                <w:spacing w:val="-6"/>
              </w:rPr>
              <w:t>выбор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слов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выражений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тексте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позво</w:t>
            </w:r>
            <w:r>
              <w:rPr>
                <w:spacing w:val="-6"/>
              </w:rPr>
              <w:softHyphen/>
              <w:t>ляющих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составить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данное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описание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на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основе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текста</w:t>
            </w:r>
            <w:r>
              <w:rPr>
                <w:rFonts w:cs="Arial"/>
                <w:spacing w:val="-6"/>
              </w:rPr>
              <w:t xml:space="preserve">). </w:t>
            </w:r>
            <w:r>
              <w:rPr>
                <w:spacing w:val="-6"/>
              </w:rPr>
              <w:t>Вычле</w:t>
            </w:r>
            <w:r>
              <w:rPr>
                <w:spacing w:val="-6"/>
              </w:rPr>
              <w:softHyphen/>
              <w:t>нение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сопоставление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эпизодов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из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разных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произведений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 xml:space="preserve">по </w:t>
            </w:r>
            <w:r>
              <w:rPr>
                <w:spacing w:val="-5"/>
              </w:rPr>
              <w:t>общности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ситуаций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эмоциональной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окраске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характеру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поступ</w:t>
            </w:r>
            <w:r>
              <w:rPr>
                <w:spacing w:val="-5"/>
              </w:rPr>
              <w:softHyphen/>
            </w:r>
            <w:r>
              <w:t>ков</w:t>
            </w:r>
            <w:r>
              <w:rPr>
                <w:rFonts w:cs="Arial"/>
              </w:rPr>
              <w:t xml:space="preserve"> </w:t>
            </w:r>
            <w:r>
              <w:t>героев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b/>
                <w:bCs/>
                <w:i/>
                <w:iCs/>
                <w:spacing w:val="-9"/>
              </w:rPr>
              <w:t xml:space="preserve"> </w:t>
            </w:r>
            <w:r>
              <w:rPr>
                <w:b/>
                <w:bCs/>
                <w:iCs/>
                <w:spacing w:val="-9"/>
              </w:rPr>
              <w:t>Работа</w:t>
            </w:r>
            <w:r>
              <w:rPr>
                <w:rFonts w:cs="Arial"/>
                <w:b/>
                <w:bCs/>
                <w:iCs/>
                <w:spacing w:val="-9"/>
              </w:rPr>
              <w:t xml:space="preserve"> </w:t>
            </w:r>
            <w:r>
              <w:rPr>
                <w:b/>
                <w:bCs/>
                <w:iCs/>
                <w:spacing w:val="-9"/>
              </w:rPr>
              <w:t>с</w:t>
            </w:r>
            <w:r>
              <w:rPr>
                <w:rFonts w:cs="Arial"/>
                <w:b/>
                <w:bCs/>
                <w:iCs/>
                <w:spacing w:val="-9"/>
              </w:rPr>
              <w:t xml:space="preserve"> </w:t>
            </w:r>
            <w:r>
              <w:rPr>
                <w:b/>
                <w:bCs/>
                <w:iCs/>
                <w:spacing w:val="-9"/>
              </w:rPr>
              <w:t>учебными</w:t>
            </w:r>
            <w:r>
              <w:rPr>
                <w:rFonts w:cs="Arial"/>
                <w:b/>
                <w:bCs/>
                <w:iCs/>
                <w:spacing w:val="-9"/>
              </w:rPr>
              <w:t xml:space="preserve"> </w:t>
            </w:r>
            <w:r>
              <w:rPr>
                <w:b/>
                <w:bCs/>
                <w:iCs/>
                <w:spacing w:val="-9"/>
              </w:rPr>
              <w:t>и</w:t>
            </w:r>
            <w:r>
              <w:rPr>
                <w:rFonts w:cs="Arial"/>
                <w:b/>
                <w:bCs/>
                <w:iCs/>
                <w:spacing w:val="-9"/>
              </w:rPr>
              <w:t xml:space="preserve"> </w:t>
            </w:r>
            <w:r>
              <w:rPr>
                <w:b/>
                <w:bCs/>
                <w:iCs/>
                <w:spacing w:val="-9"/>
              </w:rPr>
              <w:t>научно</w:t>
            </w:r>
            <w:r>
              <w:rPr>
                <w:rFonts w:cs="Arial"/>
                <w:b/>
                <w:bCs/>
                <w:iCs/>
                <w:spacing w:val="-9"/>
              </w:rPr>
              <w:t>-</w:t>
            </w:r>
            <w:r>
              <w:rPr>
                <w:b/>
                <w:bCs/>
                <w:iCs/>
                <w:spacing w:val="-9"/>
              </w:rPr>
              <w:t>популярными</w:t>
            </w:r>
            <w:r>
              <w:rPr>
                <w:rFonts w:cs="Arial"/>
                <w:b/>
                <w:bCs/>
                <w:iCs/>
                <w:spacing w:val="-9"/>
              </w:rPr>
              <w:t xml:space="preserve"> </w:t>
            </w:r>
            <w:r>
              <w:rPr>
                <w:b/>
                <w:bCs/>
                <w:iCs/>
                <w:spacing w:val="-9"/>
              </w:rPr>
              <w:t>текстами</w:t>
            </w:r>
            <w:r>
              <w:rPr>
                <w:rFonts w:cs="Arial"/>
                <w:b/>
                <w:bCs/>
                <w:iCs/>
                <w:spacing w:val="-9"/>
              </w:rPr>
              <w:t>.</w:t>
            </w:r>
            <w:r>
              <w:rPr>
                <w:rFonts w:cs="Arial"/>
                <w:b/>
                <w:bCs/>
                <w:i/>
                <w:iCs/>
                <w:spacing w:val="-9"/>
              </w:rPr>
              <w:t xml:space="preserve"> </w:t>
            </w:r>
            <w:proofErr w:type="gramStart"/>
            <w:r>
              <w:rPr>
                <w:spacing w:val="-6"/>
              </w:rPr>
              <w:t>Понимание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заглавия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произведения</w:t>
            </w:r>
            <w:r>
              <w:rPr>
                <w:rFonts w:cs="Arial"/>
                <w:spacing w:val="-6"/>
              </w:rPr>
              <w:t xml:space="preserve">; </w:t>
            </w:r>
            <w:r>
              <w:rPr>
                <w:spacing w:val="-6"/>
              </w:rPr>
              <w:t>адекватное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соотношение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 содержанием</w:t>
            </w:r>
            <w:r>
              <w:rPr>
                <w:rFonts w:cs="Arial"/>
                <w:spacing w:val="-6"/>
              </w:rPr>
              <w:t xml:space="preserve"> (</w:t>
            </w:r>
            <w:r>
              <w:rPr>
                <w:spacing w:val="-6"/>
              </w:rPr>
              <w:t>ответ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на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вопрос</w:t>
            </w:r>
            <w:r>
              <w:rPr>
                <w:rFonts w:cs="Arial"/>
                <w:spacing w:val="-6"/>
              </w:rPr>
              <w:t>:</w:t>
            </w:r>
            <w:proofErr w:type="gramEnd"/>
            <w:r>
              <w:rPr>
                <w:rFonts w:cs="Arial"/>
                <w:spacing w:val="-6"/>
              </w:rPr>
              <w:t xml:space="preserve"> </w:t>
            </w:r>
            <w:proofErr w:type="gramStart"/>
            <w:r>
              <w:rPr>
                <w:spacing w:val="-6"/>
              </w:rPr>
              <w:t>«Почему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автор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так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назвал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свое произведение</w:t>
            </w:r>
            <w:r>
              <w:rPr>
                <w:rFonts w:cs="Arial"/>
                <w:spacing w:val="-6"/>
              </w:rPr>
              <w:t>?</w:t>
            </w:r>
            <w:r>
              <w:rPr>
                <w:spacing w:val="-6"/>
              </w:rPr>
              <w:t>»</w:t>
            </w:r>
            <w:r>
              <w:rPr>
                <w:rFonts w:cs="Arial"/>
                <w:spacing w:val="-6"/>
              </w:rPr>
              <w:t>).</w:t>
            </w:r>
            <w:proofErr w:type="gramEnd"/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Определение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особенностей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учебного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науч</w:t>
            </w:r>
            <w:r>
              <w:rPr>
                <w:spacing w:val="-6"/>
              </w:rPr>
              <w:softHyphen/>
            </w:r>
            <w:r>
              <w:rPr>
                <w:spacing w:val="-5"/>
              </w:rPr>
              <w:t>но</w:t>
            </w:r>
            <w:r>
              <w:rPr>
                <w:rFonts w:cs="Arial"/>
                <w:spacing w:val="-5"/>
              </w:rPr>
              <w:t>-</w:t>
            </w:r>
            <w:r>
              <w:rPr>
                <w:spacing w:val="-5"/>
              </w:rPr>
              <w:t>популярного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текста</w:t>
            </w:r>
            <w:r>
              <w:rPr>
                <w:rFonts w:cs="Arial"/>
                <w:spacing w:val="-5"/>
              </w:rPr>
              <w:t xml:space="preserve"> (</w:t>
            </w:r>
            <w:r>
              <w:rPr>
                <w:spacing w:val="-5"/>
              </w:rPr>
              <w:t>передача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информации</w:t>
            </w:r>
            <w:r>
              <w:rPr>
                <w:rFonts w:cs="Arial"/>
                <w:spacing w:val="-5"/>
              </w:rPr>
              <w:t xml:space="preserve">). </w:t>
            </w:r>
            <w:r>
              <w:rPr>
                <w:spacing w:val="-5"/>
              </w:rPr>
              <w:t xml:space="preserve">Определение </w:t>
            </w:r>
            <w:r>
              <w:lastRenderedPageBreak/>
              <w:t>главной</w:t>
            </w:r>
            <w:r>
              <w:rPr>
                <w:rFonts w:cs="Arial"/>
              </w:rPr>
              <w:t xml:space="preserve"> </w:t>
            </w:r>
            <w:r>
              <w:t>мысли</w:t>
            </w:r>
            <w:r>
              <w:rPr>
                <w:rFonts w:cs="Arial"/>
              </w:rPr>
              <w:t xml:space="preserve"> </w:t>
            </w:r>
            <w:r>
              <w:t>текста</w:t>
            </w:r>
            <w:r>
              <w:rPr>
                <w:rFonts w:cs="Arial"/>
              </w:rPr>
              <w:t xml:space="preserve">. </w:t>
            </w:r>
            <w:r>
              <w:t>Деление</w:t>
            </w:r>
            <w:r>
              <w:rPr>
                <w:rFonts w:cs="Arial"/>
              </w:rPr>
              <w:t xml:space="preserve"> </w:t>
            </w:r>
            <w:r>
              <w:t>текста</w:t>
            </w:r>
            <w:r>
              <w:rPr>
                <w:rFonts w:cs="Arial"/>
              </w:rPr>
              <w:t xml:space="preserve"> </w:t>
            </w:r>
            <w:r>
              <w:t>на</w:t>
            </w:r>
            <w:r>
              <w:rPr>
                <w:rFonts w:cs="Arial"/>
              </w:rPr>
              <w:t xml:space="preserve"> </w:t>
            </w:r>
            <w:r>
              <w:t>части</w:t>
            </w:r>
            <w:r>
              <w:rPr>
                <w:rFonts w:cs="Arial"/>
              </w:rPr>
              <w:t xml:space="preserve">. </w:t>
            </w:r>
            <w:r>
              <w:t xml:space="preserve">Определение </w:t>
            </w:r>
            <w:proofErr w:type="spellStart"/>
            <w:r>
              <w:rPr>
                <w:spacing w:val="-3"/>
              </w:rPr>
              <w:t>микротем</w:t>
            </w:r>
            <w:proofErr w:type="spellEnd"/>
            <w:r>
              <w:rPr>
                <w:rFonts w:cs="Arial"/>
                <w:spacing w:val="-3"/>
              </w:rPr>
              <w:t xml:space="preserve">. </w:t>
            </w:r>
            <w:r>
              <w:rPr>
                <w:spacing w:val="-3"/>
              </w:rPr>
              <w:t>Ключевые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или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опорные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слова</w:t>
            </w:r>
            <w:r>
              <w:rPr>
                <w:rFonts w:cs="Arial"/>
                <w:spacing w:val="-3"/>
              </w:rPr>
              <w:t xml:space="preserve">. </w:t>
            </w:r>
            <w:r>
              <w:rPr>
                <w:spacing w:val="-3"/>
              </w:rPr>
              <w:t>Схема</w:t>
            </w:r>
            <w:r>
              <w:rPr>
                <w:rFonts w:cs="Arial"/>
                <w:spacing w:val="-3"/>
              </w:rPr>
              <w:t xml:space="preserve">, </w:t>
            </w:r>
            <w:r>
              <w:rPr>
                <w:spacing w:val="-3"/>
              </w:rPr>
              <w:t>модель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текс</w:t>
            </w:r>
            <w:r>
              <w:rPr>
                <w:spacing w:val="-3"/>
              </w:rPr>
              <w:softHyphen/>
            </w:r>
            <w:r>
              <w:rPr>
                <w:spacing w:val="-5"/>
              </w:rPr>
              <w:t>та</w:t>
            </w:r>
            <w:r>
              <w:rPr>
                <w:rFonts w:cs="Arial"/>
                <w:spacing w:val="-5"/>
              </w:rPr>
              <w:t xml:space="preserve">. </w:t>
            </w:r>
            <w:r>
              <w:rPr>
                <w:spacing w:val="-5"/>
              </w:rPr>
              <w:t>Построение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алгоритма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деятельности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 xml:space="preserve">воспроизведению </w:t>
            </w:r>
            <w:r>
              <w:rPr>
                <w:spacing w:val="-6"/>
              </w:rPr>
              <w:t>текста</w:t>
            </w:r>
            <w:r>
              <w:rPr>
                <w:rFonts w:cs="Arial"/>
                <w:spacing w:val="-6"/>
              </w:rPr>
              <w:t xml:space="preserve">. </w:t>
            </w:r>
            <w:r>
              <w:rPr>
                <w:spacing w:val="-6"/>
              </w:rPr>
              <w:t>Воспроизведение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текста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опорой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на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ключевые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слова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5"/>
              </w:rPr>
              <w:t>модель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схему</w:t>
            </w:r>
            <w:r>
              <w:rPr>
                <w:rFonts w:cs="Arial"/>
                <w:spacing w:val="-5"/>
              </w:rPr>
              <w:t xml:space="preserve">. </w:t>
            </w:r>
            <w:r>
              <w:rPr>
                <w:spacing w:val="-5"/>
              </w:rPr>
              <w:t>Подробный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пересказ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текста</w:t>
            </w:r>
            <w:r>
              <w:rPr>
                <w:rFonts w:cs="Arial"/>
                <w:spacing w:val="-5"/>
              </w:rPr>
              <w:t xml:space="preserve">. </w:t>
            </w:r>
            <w:r>
              <w:rPr>
                <w:spacing w:val="-5"/>
              </w:rPr>
              <w:t>Краткий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 xml:space="preserve">пересказ </w:t>
            </w:r>
            <w:r>
              <w:t>текста</w:t>
            </w:r>
            <w:r>
              <w:rPr>
                <w:rFonts w:cs="Arial"/>
              </w:rPr>
              <w:t xml:space="preserve"> (</w:t>
            </w:r>
            <w:r>
              <w:t>отбор</w:t>
            </w:r>
            <w:r>
              <w:rPr>
                <w:rFonts w:cs="Arial"/>
              </w:rPr>
              <w:t xml:space="preserve"> </w:t>
            </w:r>
            <w:r>
              <w:t>главного</w:t>
            </w:r>
            <w:r>
              <w:rPr>
                <w:rFonts w:cs="Arial"/>
              </w:rPr>
              <w:t xml:space="preserve"> </w:t>
            </w:r>
            <w:r>
              <w:t>в</w:t>
            </w:r>
            <w:r>
              <w:rPr>
                <w:rFonts w:cs="Arial"/>
              </w:rPr>
              <w:t xml:space="preserve"> </w:t>
            </w:r>
            <w:r>
              <w:t>содержании</w:t>
            </w:r>
            <w:r>
              <w:rPr>
                <w:rFonts w:cs="Arial"/>
              </w:rPr>
              <w:t xml:space="preserve"> </w:t>
            </w:r>
            <w:r>
              <w:t>текста</w:t>
            </w:r>
            <w:r>
              <w:rPr>
                <w:rFonts w:cs="Arial"/>
              </w:rPr>
              <w:t>).</w:t>
            </w:r>
          </w:p>
          <w:p w:rsidR="00F6385E" w:rsidRDefault="00F6385E" w:rsidP="00F6385E">
            <w:pPr>
              <w:jc w:val="center"/>
              <w:rPr>
                <w:rFonts w:cs="Arial"/>
                <w:b/>
                <w:bCs/>
                <w:spacing w:val="-3"/>
              </w:rPr>
            </w:pPr>
            <w:r>
              <w:rPr>
                <w:b/>
                <w:bCs/>
                <w:spacing w:val="-3"/>
              </w:rPr>
              <w:t>Говорение</w:t>
            </w:r>
            <w:r>
              <w:rPr>
                <w:rFonts w:cs="Arial"/>
                <w:b/>
                <w:bCs/>
                <w:spacing w:val="-3"/>
              </w:rPr>
              <w:t xml:space="preserve"> (</w:t>
            </w:r>
            <w:r>
              <w:rPr>
                <w:b/>
                <w:bCs/>
                <w:spacing w:val="-3"/>
              </w:rPr>
              <w:t>культура</w:t>
            </w:r>
            <w:r>
              <w:rPr>
                <w:rFonts w:cs="Arial"/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речевого</w:t>
            </w:r>
            <w:r>
              <w:rPr>
                <w:rFonts w:cs="Arial"/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общения</w:t>
            </w:r>
            <w:r>
              <w:rPr>
                <w:rFonts w:cs="Arial"/>
                <w:b/>
                <w:bCs/>
                <w:spacing w:val="-3"/>
              </w:rPr>
              <w:t>)</w:t>
            </w:r>
          </w:p>
          <w:p w:rsidR="00F6385E" w:rsidRDefault="00F6385E" w:rsidP="00F6385E">
            <w:pPr>
              <w:jc w:val="both"/>
              <w:rPr>
                <w:rFonts w:cs="Arial"/>
                <w:spacing w:val="-3"/>
              </w:rPr>
            </w:pPr>
            <w:r>
              <w:rPr>
                <w:spacing w:val="-5"/>
              </w:rPr>
              <w:t>Осознание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диалога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как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вида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речи</w:t>
            </w:r>
            <w:r>
              <w:rPr>
                <w:rFonts w:cs="Arial"/>
                <w:spacing w:val="-5"/>
              </w:rPr>
              <w:t xml:space="preserve">. </w:t>
            </w:r>
            <w:r>
              <w:rPr>
                <w:spacing w:val="-5"/>
              </w:rPr>
              <w:t>Особенности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диалоги</w:t>
            </w:r>
            <w:r>
              <w:rPr>
                <w:spacing w:val="-5"/>
              </w:rPr>
              <w:softHyphen/>
            </w:r>
            <w:r>
              <w:t>ческого</w:t>
            </w:r>
            <w:r>
              <w:rPr>
                <w:rFonts w:cs="Arial"/>
              </w:rPr>
              <w:t xml:space="preserve"> </w:t>
            </w:r>
            <w:r>
              <w:t>общения</w:t>
            </w:r>
            <w:r>
              <w:rPr>
                <w:rFonts w:cs="Arial"/>
              </w:rPr>
              <w:t xml:space="preserve">: </w:t>
            </w:r>
            <w:r>
              <w:t>понимать</w:t>
            </w:r>
            <w:r>
              <w:rPr>
                <w:rFonts w:cs="Arial"/>
              </w:rPr>
              <w:t xml:space="preserve"> </w:t>
            </w:r>
            <w:r>
              <w:t>вопросы</w:t>
            </w:r>
            <w:r>
              <w:rPr>
                <w:rFonts w:cs="Arial"/>
              </w:rPr>
              <w:t xml:space="preserve">, </w:t>
            </w:r>
            <w:r>
              <w:t>отвечать</w:t>
            </w:r>
            <w:r>
              <w:rPr>
                <w:rFonts w:cs="Arial"/>
              </w:rPr>
              <w:t xml:space="preserve"> </w:t>
            </w:r>
            <w:r>
              <w:t>на</w:t>
            </w:r>
            <w:r>
              <w:rPr>
                <w:rFonts w:cs="Arial"/>
              </w:rPr>
              <w:t xml:space="preserve"> </w:t>
            </w:r>
            <w:r>
              <w:t>них</w:t>
            </w:r>
            <w:r>
              <w:rPr>
                <w:rFonts w:cs="Arial"/>
              </w:rPr>
              <w:t xml:space="preserve"> </w:t>
            </w:r>
            <w:r>
              <w:t>и</w:t>
            </w:r>
            <w:r>
              <w:rPr>
                <w:rFonts w:cs="Arial"/>
              </w:rPr>
              <w:t xml:space="preserve"> </w:t>
            </w:r>
            <w:r>
              <w:t>само</w:t>
            </w:r>
            <w:r>
              <w:softHyphen/>
            </w:r>
            <w:r>
              <w:rPr>
                <w:spacing w:val="-8"/>
              </w:rPr>
              <w:t>стоятельно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задавать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вопросы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по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тексту</w:t>
            </w:r>
            <w:r>
              <w:rPr>
                <w:rFonts w:cs="Arial"/>
                <w:spacing w:val="-8"/>
              </w:rPr>
              <w:t xml:space="preserve">; </w:t>
            </w:r>
            <w:r>
              <w:rPr>
                <w:spacing w:val="-8"/>
              </w:rPr>
              <w:t>выслушивать</w:t>
            </w:r>
            <w:r>
              <w:rPr>
                <w:rFonts w:cs="Arial"/>
                <w:spacing w:val="-8"/>
              </w:rPr>
              <w:t xml:space="preserve">, </w:t>
            </w:r>
            <w:r>
              <w:rPr>
                <w:spacing w:val="-8"/>
              </w:rPr>
              <w:t>не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пере</w:t>
            </w:r>
            <w:r>
              <w:rPr>
                <w:spacing w:val="-8"/>
              </w:rPr>
              <w:softHyphen/>
            </w:r>
            <w:r>
              <w:rPr>
                <w:spacing w:val="-6"/>
              </w:rPr>
              <w:t>бивая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собеседника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вежливой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форме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высказывать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свою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точ</w:t>
            </w:r>
            <w:r>
              <w:rPr>
                <w:spacing w:val="-6"/>
              </w:rPr>
              <w:softHyphen/>
            </w:r>
            <w:r>
              <w:rPr>
                <w:spacing w:val="-5"/>
              </w:rPr>
              <w:t>ку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зрения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обсуждаемому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произведению</w:t>
            </w:r>
            <w:r>
              <w:rPr>
                <w:rFonts w:cs="Arial"/>
                <w:spacing w:val="-5"/>
              </w:rPr>
              <w:t xml:space="preserve"> (</w:t>
            </w:r>
            <w:r>
              <w:rPr>
                <w:spacing w:val="-5"/>
              </w:rPr>
              <w:t>учебному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научно</w:t>
            </w:r>
            <w:r>
              <w:rPr>
                <w:rFonts w:cs="Arial"/>
                <w:spacing w:val="-5"/>
              </w:rPr>
              <w:t>-</w:t>
            </w:r>
            <w:r>
              <w:rPr>
                <w:spacing w:val="-4"/>
              </w:rPr>
              <w:t>популярному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художественному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тексту</w:t>
            </w:r>
            <w:r>
              <w:rPr>
                <w:rFonts w:cs="Arial"/>
                <w:spacing w:val="-4"/>
              </w:rPr>
              <w:t xml:space="preserve">). </w:t>
            </w:r>
            <w:r>
              <w:rPr>
                <w:spacing w:val="-4"/>
              </w:rPr>
              <w:t>Использование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 xml:space="preserve">норм </w:t>
            </w:r>
            <w:r>
              <w:rPr>
                <w:spacing w:val="-3"/>
              </w:rPr>
              <w:t>речевого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этикета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в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условиях</w:t>
            </w:r>
            <w:r>
              <w:rPr>
                <w:rFonts w:cs="Arial"/>
                <w:spacing w:val="-3"/>
              </w:rPr>
              <w:t xml:space="preserve"> </w:t>
            </w:r>
            <w:proofErr w:type="spellStart"/>
            <w:r>
              <w:rPr>
                <w:spacing w:val="-3"/>
              </w:rPr>
              <w:t>внеучебного</w:t>
            </w:r>
            <w:proofErr w:type="spellEnd"/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общения</w:t>
            </w:r>
            <w:r>
              <w:rPr>
                <w:rFonts w:cs="Arial"/>
                <w:spacing w:val="-3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spacing w:val="-6"/>
              </w:rPr>
              <w:t>Монолог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как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форма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речевого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высказывания</w:t>
            </w:r>
            <w:r>
              <w:rPr>
                <w:rFonts w:cs="Arial"/>
                <w:spacing w:val="-6"/>
              </w:rPr>
              <w:t xml:space="preserve">. </w:t>
            </w:r>
            <w:r>
              <w:rPr>
                <w:spacing w:val="-6"/>
              </w:rPr>
              <w:t>Отражение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ос</w:t>
            </w:r>
            <w:r>
              <w:rPr>
                <w:spacing w:val="-6"/>
              </w:rPr>
              <w:softHyphen/>
            </w:r>
            <w:r>
              <w:rPr>
                <w:spacing w:val="-2"/>
              </w:rPr>
              <w:t>новной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мысли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текста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в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высказывании</w:t>
            </w:r>
            <w:r>
              <w:rPr>
                <w:rFonts w:cs="Arial"/>
                <w:spacing w:val="-2"/>
              </w:rPr>
              <w:t xml:space="preserve">. </w:t>
            </w:r>
            <w:proofErr w:type="gramStart"/>
            <w:r>
              <w:rPr>
                <w:spacing w:val="-2"/>
              </w:rPr>
              <w:t>Передача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 xml:space="preserve">впечатлений </w:t>
            </w:r>
            <w:r>
              <w:rPr>
                <w:rFonts w:cs="Arial"/>
                <w:spacing w:val="-5"/>
              </w:rPr>
              <w:t>(</w:t>
            </w:r>
            <w:r>
              <w:rPr>
                <w:spacing w:val="-5"/>
              </w:rPr>
              <w:t>из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повседневной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жизни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художественного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произведения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изоб</w:t>
            </w:r>
            <w:r>
              <w:rPr>
                <w:spacing w:val="-5"/>
              </w:rPr>
              <w:softHyphen/>
            </w:r>
            <w:r>
              <w:rPr>
                <w:spacing w:val="-6"/>
              </w:rPr>
              <w:t>разительного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искусства</w:t>
            </w:r>
            <w:r>
              <w:rPr>
                <w:rFonts w:cs="Arial"/>
                <w:spacing w:val="-6"/>
              </w:rPr>
              <w:t xml:space="preserve">) </w:t>
            </w:r>
            <w:r>
              <w:rPr>
                <w:spacing w:val="-6"/>
              </w:rPr>
              <w:t>в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рассказе</w:t>
            </w:r>
            <w:r>
              <w:rPr>
                <w:rFonts w:cs="Arial"/>
                <w:spacing w:val="-6"/>
              </w:rPr>
              <w:t xml:space="preserve"> (</w:t>
            </w:r>
            <w:r>
              <w:rPr>
                <w:spacing w:val="-6"/>
              </w:rPr>
              <w:t>описание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рассуждение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по</w:t>
            </w:r>
            <w:r>
              <w:rPr>
                <w:spacing w:val="-6"/>
              </w:rPr>
              <w:softHyphen/>
            </w:r>
            <w:r>
              <w:rPr>
                <w:spacing w:val="-9"/>
              </w:rPr>
              <w:t>вествование</w:t>
            </w:r>
            <w:r>
              <w:rPr>
                <w:rFonts w:cs="Arial"/>
                <w:spacing w:val="-9"/>
              </w:rPr>
              <w:t>).</w:t>
            </w:r>
            <w:proofErr w:type="gramEnd"/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Самостоятельное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построение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>плана</w:t>
            </w:r>
            <w:r>
              <w:rPr>
                <w:rFonts w:cs="Arial"/>
                <w:spacing w:val="-9"/>
              </w:rPr>
              <w:t xml:space="preserve"> </w:t>
            </w:r>
            <w:r>
              <w:rPr>
                <w:spacing w:val="-9"/>
              </w:rPr>
              <w:t xml:space="preserve">собственного </w:t>
            </w:r>
            <w:r>
              <w:t>высказывания</w:t>
            </w:r>
            <w:r>
              <w:rPr>
                <w:rFonts w:cs="Arial"/>
              </w:rPr>
              <w:t xml:space="preserve">. </w:t>
            </w:r>
            <w:r>
              <w:t>Отбор</w:t>
            </w:r>
            <w:r>
              <w:rPr>
                <w:rFonts w:cs="Arial"/>
              </w:rPr>
              <w:t xml:space="preserve"> </w:t>
            </w:r>
            <w:r>
              <w:t>и</w:t>
            </w:r>
            <w:r>
              <w:rPr>
                <w:rFonts w:cs="Arial"/>
              </w:rPr>
              <w:t xml:space="preserve"> </w:t>
            </w:r>
            <w:r>
              <w:t>использование</w:t>
            </w:r>
            <w:r>
              <w:rPr>
                <w:rFonts w:cs="Arial"/>
              </w:rPr>
              <w:t xml:space="preserve"> </w:t>
            </w:r>
            <w:r>
              <w:t>выразительных</w:t>
            </w:r>
            <w:r>
              <w:rPr>
                <w:rFonts w:cs="Arial"/>
              </w:rPr>
              <w:t xml:space="preserve"> </w:t>
            </w:r>
            <w:r>
              <w:t xml:space="preserve">средств </w:t>
            </w:r>
            <w:r>
              <w:rPr>
                <w:spacing w:val="-2"/>
              </w:rPr>
              <w:t>языка</w:t>
            </w:r>
            <w:r>
              <w:rPr>
                <w:rFonts w:cs="Arial"/>
                <w:spacing w:val="-2"/>
              </w:rPr>
              <w:t xml:space="preserve"> (</w:t>
            </w:r>
            <w:r>
              <w:rPr>
                <w:spacing w:val="-2"/>
              </w:rPr>
              <w:t>синонимы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2"/>
              </w:rPr>
              <w:t>антонимы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2"/>
              </w:rPr>
              <w:t>сравнение</w:t>
            </w:r>
            <w:r>
              <w:rPr>
                <w:rFonts w:cs="Arial"/>
                <w:spacing w:val="-2"/>
              </w:rPr>
              <w:t xml:space="preserve">) </w:t>
            </w:r>
            <w:r>
              <w:rPr>
                <w:spacing w:val="-2"/>
              </w:rPr>
              <w:t>с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учетом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особеннос</w:t>
            </w:r>
            <w:r>
              <w:rPr>
                <w:spacing w:val="-2"/>
              </w:rPr>
              <w:softHyphen/>
            </w:r>
            <w:r>
              <w:t>тей</w:t>
            </w:r>
            <w:r>
              <w:rPr>
                <w:rFonts w:cs="Arial"/>
              </w:rPr>
              <w:t xml:space="preserve"> </w:t>
            </w:r>
            <w:r>
              <w:t>монологического</w:t>
            </w:r>
            <w:r>
              <w:rPr>
                <w:rFonts w:cs="Arial"/>
              </w:rPr>
              <w:t xml:space="preserve"> </w:t>
            </w:r>
            <w:r>
              <w:t>высказывания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spacing w:val="-5"/>
              </w:rPr>
              <w:t>Устное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сочинение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как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продолжение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прочитанного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произве</w:t>
            </w:r>
            <w:r>
              <w:rPr>
                <w:spacing w:val="-5"/>
              </w:rPr>
              <w:softHyphen/>
              <w:t>дения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отдельных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его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сюжетных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линий</w:t>
            </w:r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короткий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рассказ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по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ри</w:t>
            </w:r>
            <w:r>
              <w:rPr>
                <w:spacing w:val="-5"/>
              </w:rPr>
              <w:softHyphen/>
            </w:r>
            <w:r>
              <w:t>сункам</w:t>
            </w:r>
            <w:r>
              <w:rPr>
                <w:rFonts w:cs="Arial"/>
              </w:rPr>
              <w:t xml:space="preserve"> </w:t>
            </w:r>
            <w:r>
              <w:t>либо</w:t>
            </w:r>
            <w:r>
              <w:rPr>
                <w:rFonts w:cs="Arial"/>
              </w:rPr>
              <w:t xml:space="preserve"> </w:t>
            </w:r>
            <w:r>
              <w:t>на</w:t>
            </w:r>
            <w:r>
              <w:rPr>
                <w:rFonts w:cs="Arial"/>
              </w:rPr>
              <w:t xml:space="preserve"> </w:t>
            </w:r>
            <w:r>
              <w:t>заданную</w:t>
            </w:r>
            <w:r>
              <w:rPr>
                <w:rFonts w:cs="Arial"/>
              </w:rPr>
              <w:t xml:space="preserve"> </w:t>
            </w:r>
            <w:r>
              <w:t>тему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jc w:val="center"/>
              <w:rPr>
                <w:rFonts w:cs="Arial"/>
                <w:b/>
                <w:bCs/>
                <w:spacing w:val="-3"/>
              </w:rPr>
            </w:pPr>
            <w:r>
              <w:rPr>
                <w:b/>
                <w:bCs/>
                <w:spacing w:val="-3"/>
              </w:rPr>
              <w:t>Письмо</w:t>
            </w:r>
            <w:r>
              <w:rPr>
                <w:rFonts w:cs="Arial"/>
                <w:b/>
                <w:bCs/>
                <w:spacing w:val="-3"/>
              </w:rPr>
              <w:t xml:space="preserve"> (</w:t>
            </w:r>
            <w:r>
              <w:rPr>
                <w:b/>
                <w:bCs/>
                <w:spacing w:val="-3"/>
              </w:rPr>
              <w:t>культура</w:t>
            </w:r>
            <w:r>
              <w:rPr>
                <w:rFonts w:cs="Arial"/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письменной</w:t>
            </w:r>
            <w:r>
              <w:rPr>
                <w:rFonts w:cs="Arial"/>
                <w:b/>
                <w:bCs/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речи</w:t>
            </w:r>
            <w:r>
              <w:rPr>
                <w:rFonts w:cs="Arial"/>
                <w:b/>
                <w:bCs/>
                <w:spacing w:val="-3"/>
              </w:rPr>
              <w:t>)</w:t>
            </w:r>
          </w:p>
          <w:p w:rsidR="00F6385E" w:rsidRDefault="00F6385E" w:rsidP="00F6385E">
            <w:pPr>
              <w:jc w:val="both"/>
              <w:rPr>
                <w:rFonts w:cs="Arial"/>
                <w:spacing w:val="-4"/>
              </w:rPr>
            </w:pPr>
            <w:proofErr w:type="gramStart"/>
            <w:r>
              <w:t>Нормы</w:t>
            </w:r>
            <w:r>
              <w:rPr>
                <w:rFonts w:cs="Arial"/>
              </w:rPr>
              <w:t xml:space="preserve"> </w:t>
            </w:r>
            <w:r>
              <w:t>письменной</w:t>
            </w:r>
            <w:r>
              <w:rPr>
                <w:rFonts w:cs="Arial"/>
              </w:rPr>
              <w:t xml:space="preserve"> </w:t>
            </w:r>
            <w:r>
              <w:t>речи</w:t>
            </w:r>
            <w:r>
              <w:rPr>
                <w:rFonts w:cs="Arial"/>
              </w:rPr>
              <w:t xml:space="preserve">: </w:t>
            </w:r>
            <w:r>
              <w:t>соответствие</w:t>
            </w:r>
            <w:r>
              <w:rPr>
                <w:rFonts w:cs="Arial"/>
              </w:rPr>
              <w:t xml:space="preserve"> </w:t>
            </w:r>
            <w:r>
              <w:t>содержания</w:t>
            </w:r>
            <w:r>
              <w:rPr>
                <w:rFonts w:cs="Arial"/>
              </w:rPr>
              <w:t xml:space="preserve"> </w:t>
            </w:r>
            <w:r>
              <w:t>заголов</w:t>
            </w:r>
            <w:r>
              <w:softHyphen/>
            </w:r>
            <w:r>
              <w:rPr>
                <w:spacing w:val="-8"/>
              </w:rPr>
              <w:t>ку</w:t>
            </w:r>
            <w:r>
              <w:rPr>
                <w:rFonts w:cs="Arial"/>
                <w:spacing w:val="-8"/>
              </w:rPr>
              <w:t xml:space="preserve"> (</w:t>
            </w:r>
            <w:r>
              <w:rPr>
                <w:spacing w:val="-8"/>
              </w:rPr>
              <w:t>отражение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темы</w:t>
            </w:r>
            <w:r>
              <w:rPr>
                <w:rFonts w:cs="Arial"/>
                <w:spacing w:val="-8"/>
              </w:rPr>
              <w:t xml:space="preserve">, </w:t>
            </w:r>
            <w:r>
              <w:rPr>
                <w:spacing w:val="-8"/>
              </w:rPr>
              <w:t>места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действия</w:t>
            </w:r>
            <w:r>
              <w:rPr>
                <w:rFonts w:cs="Arial"/>
                <w:spacing w:val="-8"/>
              </w:rPr>
              <w:t xml:space="preserve">, </w:t>
            </w:r>
            <w:r>
              <w:rPr>
                <w:spacing w:val="-8"/>
              </w:rPr>
              <w:t>характера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героев</w:t>
            </w:r>
            <w:r>
              <w:rPr>
                <w:rFonts w:cs="Arial"/>
                <w:spacing w:val="-8"/>
              </w:rPr>
              <w:t xml:space="preserve">), </w:t>
            </w:r>
            <w:r>
              <w:rPr>
                <w:spacing w:val="-8"/>
              </w:rPr>
              <w:t>исполь</w:t>
            </w:r>
            <w:r>
              <w:rPr>
                <w:spacing w:val="-8"/>
              </w:rPr>
              <w:softHyphen/>
              <w:t>зование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в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письменной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речи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выразительных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средств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языка</w:t>
            </w:r>
            <w:r>
              <w:rPr>
                <w:rFonts w:cs="Arial"/>
                <w:spacing w:val="-8"/>
              </w:rPr>
              <w:t xml:space="preserve"> (</w:t>
            </w:r>
            <w:r>
              <w:rPr>
                <w:spacing w:val="-8"/>
              </w:rPr>
              <w:t>си</w:t>
            </w:r>
            <w:r>
              <w:rPr>
                <w:spacing w:val="-8"/>
              </w:rPr>
              <w:softHyphen/>
            </w:r>
            <w:r>
              <w:rPr>
                <w:spacing w:val="-6"/>
              </w:rPr>
              <w:t>нонимы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антонимы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сравнение</w:t>
            </w:r>
            <w:r>
              <w:rPr>
                <w:rFonts w:cs="Arial"/>
                <w:spacing w:val="-6"/>
              </w:rPr>
              <w:t xml:space="preserve">) </w:t>
            </w:r>
            <w:r>
              <w:rPr>
                <w:spacing w:val="-6"/>
              </w:rPr>
              <w:t>в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мини</w:t>
            </w:r>
            <w:r>
              <w:rPr>
                <w:rFonts w:cs="Arial"/>
                <w:spacing w:val="-6"/>
              </w:rPr>
              <w:t>-</w:t>
            </w:r>
            <w:r>
              <w:rPr>
                <w:spacing w:val="-6"/>
              </w:rPr>
              <w:t>сочинениях</w:t>
            </w:r>
            <w:r>
              <w:rPr>
                <w:rFonts w:cs="Arial"/>
                <w:spacing w:val="-6"/>
              </w:rPr>
              <w:t xml:space="preserve"> (</w:t>
            </w:r>
            <w:r>
              <w:rPr>
                <w:spacing w:val="-6"/>
              </w:rPr>
              <w:t>повествова</w:t>
            </w:r>
            <w:r>
              <w:rPr>
                <w:spacing w:val="-6"/>
              </w:rPr>
              <w:softHyphen/>
            </w:r>
            <w:r>
              <w:rPr>
                <w:spacing w:val="-4"/>
              </w:rPr>
              <w:t>ние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описание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рассуждение</w:t>
            </w:r>
            <w:r>
              <w:rPr>
                <w:rFonts w:cs="Arial"/>
                <w:spacing w:val="-4"/>
              </w:rPr>
              <w:t xml:space="preserve">), </w:t>
            </w:r>
            <w:r>
              <w:rPr>
                <w:spacing w:val="-4"/>
              </w:rPr>
              <w:t>рассказ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на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заданную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тему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отзыв</w:t>
            </w:r>
            <w:r>
              <w:rPr>
                <w:rFonts w:cs="Arial"/>
                <w:spacing w:val="-4"/>
              </w:rPr>
              <w:t>.</w:t>
            </w:r>
            <w:proofErr w:type="gramEnd"/>
          </w:p>
          <w:p w:rsidR="00F6385E" w:rsidRDefault="00F6385E" w:rsidP="00F6385E">
            <w:pPr>
              <w:jc w:val="center"/>
              <w:rPr>
                <w:b/>
              </w:rPr>
            </w:pPr>
            <w:r>
              <w:rPr>
                <w:b/>
              </w:rPr>
              <w:t>Круг</w:t>
            </w:r>
            <w:r>
              <w:rPr>
                <w:rFonts w:cs="Arial"/>
                <w:b/>
              </w:rPr>
              <w:t xml:space="preserve"> </w:t>
            </w:r>
            <w:r>
              <w:rPr>
                <w:b/>
              </w:rPr>
              <w:t>детского</w:t>
            </w:r>
            <w:r>
              <w:rPr>
                <w:rFonts w:cs="Arial"/>
                <w:b/>
              </w:rPr>
              <w:t xml:space="preserve"> </w:t>
            </w:r>
            <w:r>
              <w:rPr>
                <w:b/>
              </w:rPr>
              <w:t>чтения</w:t>
            </w:r>
          </w:p>
          <w:p w:rsidR="00F6385E" w:rsidRDefault="00F6385E" w:rsidP="00F6385E">
            <w:pPr>
              <w:jc w:val="both"/>
              <w:rPr>
                <w:rFonts w:cs="Arial"/>
                <w:spacing w:val="-3"/>
              </w:rPr>
            </w:pPr>
            <w:r>
              <w:t xml:space="preserve"> Произведения</w:t>
            </w:r>
            <w:r>
              <w:rPr>
                <w:rFonts w:cs="Arial"/>
              </w:rPr>
              <w:t xml:space="preserve"> </w:t>
            </w:r>
            <w:r>
              <w:t>устного</w:t>
            </w:r>
            <w:r>
              <w:rPr>
                <w:rFonts w:cs="Arial"/>
              </w:rPr>
              <w:t xml:space="preserve"> </w:t>
            </w:r>
            <w:r>
              <w:t>народного</w:t>
            </w:r>
            <w:r>
              <w:rPr>
                <w:rFonts w:cs="Arial"/>
              </w:rPr>
              <w:t xml:space="preserve"> </w:t>
            </w:r>
            <w:r>
              <w:t>творчества</w:t>
            </w:r>
            <w:r>
              <w:rPr>
                <w:rFonts w:cs="Arial"/>
              </w:rPr>
              <w:t xml:space="preserve">. </w:t>
            </w:r>
            <w:r>
              <w:t xml:space="preserve">Произведения </w:t>
            </w:r>
            <w:r>
              <w:rPr>
                <w:spacing w:val="-1"/>
              </w:rPr>
              <w:t>классиков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отечественной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литературы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rFonts w:cs="Arial"/>
                <w:spacing w:val="-1"/>
                <w:lang w:val="en-US"/>
              </w:rPr>
              <w:t>XIX</w:t>
            </w:r>
            <w:r>
              <w:rPr>
                <w:rFonts w:cs="Arial"/>
                <w:spacing w:val="-1"/>
              </w:rPr>
              <w:t>-</w:t>
            </w:r>
            <w:r>
              <w:rPr>
                <w:rFonts w:cs="Arial"/>
                <w:spacing w:val="-1"/>
                <w:lang w:val="en-US"/>
              </w:rPr>
              <w:t>XX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вв</w:t>
            </w:r>
            <w:r>
              <w:rPr>
                <w:rFonts w:cs="Arial"/>
                <w:spacing w:val="-1"/>
              </w:rPr>
              <w:t xml:space="preserve">., </w:t>
            </w:r>
            <w:r>
              <w:rPr>
                <w:spacing w:val="-1"/>
              </w:rPr>
              <w:t xml:space="preserve">классиков </w:t>
            </w:r>
            <w:r>
              <w:rPr>
                <w:spacing w:val="-5"/>
              </w:rPr>
              <w:t>детской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литературы</w:t>
            </w:r>
            <w:r>
              <w:rPr>
                <w:rFonts w:cs="Arial"/>
                <w:spacing w:val="-5"/>
              </w:rPr>
              <w:t xml:space="preserve">. </w:t>
            </w:r>
            <w:r>
              <w:rPr>
                <w:spacing w:val="-5"/>
              </w:rPr>
              <w:t>Произведения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современной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 xml:space="preserve">отечественной </w:t>
            </w:r>
            <w:r>
              <w:rPr>
                <w:rFonts w:cs="Arial"/>
                <w:spacing w:val="-6"/>
              </w:rPr>
              <w:t>(</w:t>
            </w:r>
            <w:r>
              <w:rPr>
                <w:spacing w:val="-6"/>
              </w:rPr>
              <w:t>с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учётом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многонационального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характера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России</w:t>
            </w:r>
            <w:r>
              <w:rPr>
                <w:rFonts w:cs="Arial"/>
                <w:spacing w:val="-6"/>
              </w:rPr>
              <w:t xml:space="preserve">) </w:t>
            </w:r>
            <w:r>
              <w:rPr>
                <w:spacing w:val="-6"/>
              </w:rPr>
              <w:t>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 xml:space="preserve">зарубежной </w:t>
            </w:r>
            <w:r>
              <w:rPr>
                <w:spacing w:val="-3"/>
              </w:rPr>
              <w:t>литературы</w:t>
            </w:r>
            <w:r>
              <w:rPr>
                <w:rFonts w:cs="Arial"/>
                <w:spacing w:val="-3"/>
              </w:rPr>
              <w:t xml:space="preserve">, </w:t>
            </w:r>
            <w:r>
              <w:rPr>
                <w:spacing w:val="-3"/>
              </w:rPr>
              <w:t>доступные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для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восприятия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младших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школьников</w:t>
            </w:r>
            <w:r>
              <w:rPr>
                <w:rFonts w:cs="Arial"/>
                <w:spacing w:val="-3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  <w:spacing w:val="-2"/>
              </w:rPr>
            </w:pPr>
            <w:r>
              <w:rPr>
                <w:spacing w:val="-4"/>
              </w:rPr>
              <w:t xml:space="preserve"> Произведения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хорошо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знакомые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детям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по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 xml:space="preserve">дошкольному </w:t>
            </w:r>
            <w:r>
              <w:rPr>
                <w:spacing w:val="-3"/>
              </w:rPr>
              <w:t>опыту</w:t>
            </w:r>
            <w:r>
              <w:rPr>
                <w:rFonts w:cs="Arial"/>
                <w:spacing w:val="-3"/>
              </w:rPr>
              <w:t xml:space="preserve">; </w:t>
            </w:r>
            <w:r>
              <w:rPr>
                <w:spacing w:val="-3"/>
              </w:rPr>
              <w:t>предназначенные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для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младшего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школьного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возраста</w:t>
            </w:r>
            <w:r>
              <w:rPr>
                <w:rFonts w:cs="Arial"/>
                <w:spacing w:val="-3"/>
              </w:rPr>
              <w:t xml:space="preserve">; </w:t>
            </w:r>
            <w:r>
              <w:rPr>
                <w:spacing w:val="-2"/>
              </w:rPr>
              <w:t>книги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2"/>
              </w:rPr>
              <w:t>изучение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которых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предполагается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в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средней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школе</w:t>
            </w:r>
            <w:r>
              <w:rPr>
                <w:rFonts w:cs="Arial"/>
                <w:spacing w:val="-2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4"/>
              </w:rPr>
              <w:t>Представленность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разных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видов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книг</w:t>
            </w:r>
            <w:r>
              <w:rPr>
                <w:rFonts w:cs="Arial"/>
                <w:spacing w:val="-4"/>
              </w:rPr>
              <w:t xml:space="preserve">: </w:t>
            </w:r>
            <w:r>
              <w:rPr>
                <w:spacing w:val="-4"/>
              </w:rPr>
              <w:t>историческая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при</w:t>
            </w:r>
            <w:r>
              <w:rPr>
                <w:spacing w:val="-4"/>
              </w:rPr>
              <w:softHyphen/>
            </w:r>
            <w:r>
              <w:t>ключенческая</w:t>
            </w:r>
            <w:r>
              <w:rPr>
                <w:rFonts w:cs="Arial"/>
              </w:rPr>
              <w:t xml:space="preserve">, </w:t>
            </w:r>
            <w:r>
              <w:t>фантастическая</w:t>
            </w:r>
            <w:r>
              <w:rPr>
                <w:rFonts w:cs="Arial"/>
              </w:rPr>
              <w:t xml:space="preserve">, </w:t>
            </w:r>
            <w:r>
              <w:t>научно</w:t>
            </w:r>
            <w:r>
              <w:rPr>
                <w:rFonts w:cs="Arial"/>
              </w:rPr>
              <w:t>-</w:t>
            </w:r>
            <w:r>
              <w:t>популярная</w:t>
            </w:r>
            <w:r>
              <w:rPr>
                <w:rFonts w:cs="Arial"/>
              </w:rPr>
              <w:t xml:space="preserve">, </w:t>
            </w:r>
            <w:r>
              <w:t>справочно</w:t>
            </w:r>
            <w:r>
              <w:rPr>
                <w:rFonts w:cs="Arial"/>
              </w:rPr>
              <w:t>-</w:t>
            </w:r>
            <w:r>
              <w:t>энциклопедическая</w:t>
            </w:r>
            <w:r>
              <w:rPr>
                <w:rFonts w:cs="Arial"/>
              </w:rPr>
              <w:t xml:space="preserve"> </w:t>
            </w:r>
            <w:r>
              <w:t>литература</w:t>
            </w:r>
            <w:r>
              <w:rPr>
                <w:rFonts w:cs="Arial"/>
              </w:rPr>
              <w:t xml:space="preserve">; </w:t>
            </w:r>
            <w:r>
              <w:t>детские</w:t>
            </w:r>
            <w:r>
              <w:rPr>
                <w:rFonts w:cs="Arial"/>
              </w:rPr>
              <w:t xml:space="preserve"> </w:t>
            </w:r>
            <w:r>
              <w:t>периодические</w:t>
            </w:r>
            <w:r>
              <w:rPr>
                <w:rFonts w:cs="Arial"/>
              </w:rPr>
              <w:t xml:space="preserve"> </w:t>
            </w:r>
            <w:r>
              <w:t xml:space="preserve">издания </w:t>
            </w:r>
            <w:r>
              <w:rPr>
                <w:rFonts w:cs="Arial"/>
              </w:rPr>
              <w:t>(</w:t>
            </w:r>
            <w:r>
              <w:t>по</w:t>
            </w:r>
            <w:r>
              <w:rPr>
                <w:rFonts w:cs="Arial"/>
              </w:rPr>
              <w:t xml:space="preserve"> </w:t>
            </w:r>
            <w:r>
              <w:t>выбору</w:t>
            </w:r>
            <w:r>
              <w:rPr>
                <w:rFonts w:cs="Arial"/>
              </w:rPr>
              <w:t>).</w:t>
            </w:r>
            <w:proofErr w:type="gramEnd"/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spacing w:val="-6"/>
              </w:rPr>
              <w:t xml:space="preserve">      Основные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темы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детского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чтения</w:t>
            </w:r>
            <w:r>
              <w:rPr>
                <w:rFonts w:cs="Arial"/>
                <w:spacing w:val="-6"/>
              </w:rPr>
              <w:t xml:space="preserve">: </w:t>
            </w:r>
            <w:r>
              <w:rPr>
                <w:spacing w:val="-6"/>
              </w:rPr>
              <w:t>произведения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Родине</w:t>
            </w:r>
            <w:r>
              <w:rPr>
                <w:rFonts w:cs="Arial"/>
                <w:spacing w:val="-6"/>
              </w:rPr>
              <w:t xml:space="preserve">, </w:t>
            </w:r>
            <w:r>
              <w:t>природе</w:t>
            </w:r>
            <w:r>
              <w:rPr>
                <w:rFonts w:cs="Arial"/>
              </w:rPr>
              <w:t xml:space="preserve">, </w:t>
            </w:r>
            <w:r>
              <w:t>детях</w:t>
            </w:r>
            <w:r>
              <w:rPr>
                <w:rFonts w:cs="Arial"/>
              </w:rPr>
              <w:t xml:space="preserve">, </w:t>
            </w:r>
            <w:r>
              <w:t>братьях</w:t>
            </w:r>
            <w:r>
              <w:rPr>
                <w:rFonts w:cs="Arial"/>
              </w:rPr>
              <w:t xml:space="preserve"> </w:t>
            </w:r>
            <w:r>
              <w:t>наших</w:t>
            </w:r>
            <w:r>
              <w:rPr>
                <w:rFonts w:cs="Arial"/>
              </w:rPr>
              <w:t xml:space="preserve"> </w:t>
            </w:r>
            <w:r>
              <w:t>меньших</w:t>
            </w:r>
            <w:r>
              <w:rPr>
                <w:rFonts w:cs="Arial"/>
              </w:rPr>
              <w:t xml:space="preserve">, </w:t>
            </w:r>
            <w:r>
              <w:t>добре</w:t>
            </w:r>
            <w:r>
              <w:rPr>
                <w:rFonts w:cs="Arial"/>
              </w:rPr>
              <w:t xml:space="preserve"> </w:t>
            </w:r>
            <w:r>
              <w:t>и</w:t>
            </w:r>
            <w:r>
              <w:rPr>
                <w:rFonts w:cs="Arial"/>
              </w:rPr>
              <w:t xml:space="preserve"> </w:t>
            </w:r>
            <w:r>
              <w:t>зле</w:t>
            </w:r>
            <w:r>
              <w:rPr>
                <w:rFonts w:cs="Arial"/>
              </w:rPr>
              <w:t xml:space="preserve">, </w:t>
            </w:r>
            <w:r>
              <w:t>юморис</w:t>
            </w:r>
            <w:r>
              <w:softHyphen/>
              <w:t>тические</w:t>
            </w:r>
            <w:r>
              <w:rPr>
                <w:rFonts w:cs="Arial"/>
              </w:rPr>
              <w:t xml:space="preserve"> </w:t>
            </w:r>
            <w:r>
              <w:t>произведения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jc w:val="center"/>
              <w:rPr>
                <w:b/>
              </w:rPr>
            </w:pPr>
            <w:r>
              <w:rPr>
                <w:b/>
              </w:rPr>
              <w:t>Литературоведческая пропедевтика (практическое освоение)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8"/>
              </w:rPr>
              <w:t>Нахождение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в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тексте</w:t>
            </w:r>
            <w:r>
              <w:rPr>
                <w:rFonts w:cs="Arial"/>
                <w:spacing w:val="-8"/>
              </w:rPr>
              <w:t xml:space="preserve">, </w:t>
            </w:r>
            <w:r>
              <w:rPr>
                <w:spacing w:val="-8"/>
              </w:rPr>
              <w:t>определение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значения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в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художествен</w:t>
            </w:r>
            <w:r>
              <w:rPr>
                <w:spacing w:val="-8"/>
              </w:rPr>
              <w:softHyphen/>
            </w:r>
            <w:r>
              <w:t>ной</w:t>
            </w:r>
            <w:r>
              <w:rPr>
                <w:rFonts w:cs="Arial"/>
              </w:rPr>
              <w:t xml:space="preserve"> </w:t>
            </w:r>
            <w:r>
              <w:t>речи</w:t>
            </w:r>
            <w:r>
              <w:rPr>
                <w:rFonts w:cs="Arial"/>
              </w:rPr>
              <w:t xml:space="preserve"> (</w:t>
            </w:r>
            <w:r>
              <w:t>с</w:t>
            </w:r>
            <w:r>
              <w:rPr>
                <w:rFonts w:cs="Arial"/>
              </w:rPr>
              <w:t xml:space="preserve"> </w:t>
            </w:r>
            <w:r>
              <w:t>помощью</w:t>
            </w:r>
            <w:r>
              <w:rPr>
                <w:rFonts w:cs="Arial"/>
              </w:rPr>
              <w:t xml:space="preserve"> </w:t>
            </w:r>
            <w:r>
              <w:t>учителя</w:t>
            </w:r>
            <w:r>
              <w:rPr>
                <w:rFonts w:cs="Arial"/>
              </w:rPr>
              <w:t xml:space="preserve">) </w:t>
            </w:r>
            <w:r>
              <w:t>средств</w:t>
            </w:r>
            <w:r>
              <w:rPr>
                <w:rFonts w:cs="Arial"/>
              </w:rPr>
              <w:t xml:space="preserve"> </w:t>
            </w:r>
            <w:r>
              <w:t>выразительности</w:t>
            </w:r>
            <w:r>
              <w:rPr>
                <w:rFonts w:cs="Arial"/>
              </w:rPr>
              <w:t xml:space="preserve">: </w:t>
            </w:r>
            <w:r>
              <w:t>сино</w:t>
            </w:r>
            <w:r>
              <w:softHyphen/>
            </w:r>
            <w:r>
              <w:rPr>
                <w:spacing w:val="-4"/>
              </w:rPr>
              <w:t>нимов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антонимов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эпитетов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сравнений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метафор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гипербол</w:t>
            </w:r>
            <w:r>
              <w:rPr>
                <w:rFonts w:cs="Arial"/>
                <w:spacing w:val="-4"/>
              </w:rPr>
              <w:t xml:space="preserve">, </w:t>
            </w:r>
            <w:r>
              <w:t>олицетворений</w:t>
            </w:r>
            <w:r>
              <w:rPr>
                <w:rFonts w:cs="Arial"/>
              </w:rPr>
              <w:t xml:space="preserve">, </w:t>
            </w:r>
            <w:r>
              <w:t>звукописи</w:t>
            </w:r>
            <w:r>
              <w:rPr>
                <w:rFonts w:cs="Arial"/>
              </w:rPr>
              <w:t>.</w:t>
            </w:r>
            <w:proofErr w:type="gramEnd"/>
          </w:p>
          <w:p w:rsidR="00F6385E" w:rsidRDefault="00F6385E" w:rsidP="00F6385E">
            <w:pPr>
              <w:jc w:val="both"/>
              <w:rPr>
                <w:rFonts w:cs="Arial"/>
                <w:spacing w:val="-1"/>
              </w:rPr>
            </w:pPr>
            <w:r>
              <w:rPr>
                <w:spacing w:val="-4"/>
              </w:rPr>
              <w:t xml:space="preserve"> </w:t>
            </w:r>
            <w:proofErr w:type="gramStart"/>
            <w:r>
              <w:rPr>
                <w:spacing w:val="-4"/>
              </w:rPr>
              <w:t>Ориентировка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в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литературных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понятиях</w:t>
            </w:r>
            <w:r>
              <w:rPr>
                <w:rFonts w:cs="Arial"/>
                <w:spacing w:val="-4"/>
              </w:rPr>
              <w:t xml:space="preserve">: </w:t>
            </w:r>
            <w:r>
              <w:rPr>
                <w:spacing w:val="-4"/>
              </w:rPr>
              <w:t xml:space="preserve">художественное </w:t>
            </w:r>
            <w:r>
              <w:rPr>
                <w:spacing w:val="-6"/>
              </w:rPr>
              <w:t>произведение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художественный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образ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>искусство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слова</w:t>
            </w:r>
            <w:r>
              <w:rPr>
                <w:rFonts w:cs="Arial"/>
                <w:spacing w:val="-6"/>
              </w:rPr>
              <w:t xml:space="preserve">, </w:t>
            </w:r>
            <w:r>
              <w:rPr>
                <w:spacing w:val="-6"/>
              </w:rPr>
              <w:t xml:space="preserve">автор </w:t>
            </w:r>
            <w:r>
              <w:rPr>
                <w:rFonts w:cs="Arial"/>
                <w:spacing w:val="-1"/>
              </w:rPr>
              <w:t>(</w:t>
            </w:r>
            <w:r>
              <w:rPr>
                <w:spacing w:val="-1"/>
              </w:rPr>
              <w:t>рассказчик</w:t>
            </w:r>
            <w:r>
              <w:rPr>
                <w:rFonts w:cs="Arial"/>
                <w:spacing w:val="-1"/>
              </w:rPr>
              <w:t xml:space="preserve">), </w:t>
            </w:r>
            <w:r>
              <w:rPr>
                <w:spacing w:val="-1"/>
              </w:rPr>
              <w:t>сюжет</w:t>
            </w:r>
            <w:r>
              <w:rPr>
                <w:rFonts w:cs="Arial"/>
                <w:spacing w:val="-1"/>
              </w:rPr>
              <w:t xml:space="preserve">, </w:t>
            </w:r>
            <w:r>
              <w:rPr>
                <w:spacing w:val="-1"/>
              </w:rPr>
              <w:t>тема</w:t>
            </w:r>
            <w:r>
              <w:rPr>
                <w:rFonts w:cs="Arial"/>
                <w:spacing w:val="-1"/>
              </w:rPr>
              <w:t xml:space="preserve">; </w:t>
            </w:r>
            <w:r>
              <w:rPr>
                <w:spacing w:val="-1"/>
              </w:rPr>
              <w:t>герой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произведения</w:t>
            </w:r>
            <w:r>
              <w:rPr>
                <w:rFonts w:cs="Arial"/>
                <w:spacing w:val="-1"/>
              </w:rPr>
              <w:t xml:space="preserve">: </w:t>
            </w:r>
            <w:r>
              <w:rPr>
                <w:spacing w:val="-1"/>
              </w:rPr>
              <w:t>его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портрет</w:t>
            </w:r>
            <w:r>
              <w:rPr>
                <w:rFonts w:cs="Arial"/>
                <w:spacing w:val="-1"/>
              </w:rPr>
              <w:t xml:space="preserve">, </w:t>
            </w:r>
            <w:r>
              <w:rPr>
                <w:spacing w:val="-1"/>
              </w:rPr>
              <w:t>речь</w:t>
            </w:r>
            <w:r>
              <w:rPr>
                <w:rFonts w:cs="Arial"/>
                <w:spacing w:val="-1"/>
              </w:rPr>
              <w:t xml:space="preserve">, </w:t>
            </w:r>
            <w:r>
              <w:rPr>
                <w:spacing w:val="-1"/>
              </w:rPr>
              <w:t>поступки</w:t>
            </w:r>
            <w:r>
              <w:rPr>
                <w:rFonts w:cs="Arial"/>
                <w:spacing w:val="-1"/>
              </w:rPr>
              <w:t xml:space="preserve">, </w:t>
            </w:r>
            <w:r>
              <w:rPr>
                <w:spacing w:val="-1"/>
              </w:rPr>
              <w:t>мысли</w:t>
            </w:r>
            <w:r>
              <w:rPr>
                <w:rFonts w:cs="Arial"/>
                <w:spacing w:val="-1"/>
              </w:rPr>
              <w:t xml:space="preserve">; </w:t>
            </w:r>
            <w:r>
              <w:rPr>
                <w:spacing w:val="-1"/>
              </w:rPr>
              <w:t>отношение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автора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к</w:t>
            </w:r>
            <w:r>
              <w:rPr>
                <w:rFonts w:cs="Arial"/>
                <w:spacing w:val="-1"/>
              </w:rPr>
              <w:t xml:space="preserve"> </w:t>
            </w:r>
            <w:r>
              <w:rPr>
                <w:spacing w:val="-1"/>
              </w:rPr>
              <w:t>герою</w:t>
            </w:r>
            <w:r>
              <w:rPr>
                <w:rFonts w:cs="Arial"/>
                <w:spacing w:val="-1"/>
              </w:rPr>
              <w:t>.</w:t>
            </w:r>
            <w:proofErr w:type="gramEnd"/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spacing w:val="-3"/>
              </w:rPr>
              <w:t xml:space="preserve"> </w:t>
            </w:r>
            <w:proofErr w:type="gramStart"/>
            <w:r>
              <w:rPr>
                <w:spacing w:val="-3"/>
              </w:rPr>
              <w:t>Общее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представление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о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>композиционных</w:t>
            </w:r>
            <w:r>
              <w:rPr>
                <w:rFonts w:cs="Arial"/>
                <w:spacing w:val="-3"/>
              </w:rPr>
              <w:t xml:space="preserve"> </w:t>
            </w:r>
            <w:r>
              <w:rPr>
                <w:spacing w:val="-3"/>
              </w:rPr>
              <w:t xml:space="preserve">особенностях </w:t>
            </w:r>
            <w:r>
              <w:rPr>
                <w:spacing w:val="-6"/>
              </w:rPr>
              <w:t>построения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разных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видов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рассказывания</w:t>
            </w:r>
            <w:r>
              <w:rPr>
                <w:rFonts w:cs="Arial"/>
                <w:spacing w:val="-6"/>
              </w:rPr>
              <w:t xml:space="preserve">: </w:t>
            </w:r>
            <w:r>
              <w:rPr>
                <w:spacing w:val="-6"/>
              </w:rPr>
              <w:t>повествование</w:t>
            </w:r>
            <w:r>
              <w:rPr>
                <w:rFonts w:cs="Arial"/>
                <w:spacing w:val="-6"/>
              </w:rPr>
              <w:t xml:space="preserve"> (</w:t>
            </w:r>
            <w:r>
              <w:rPr>
                <w:spacing w:val="-6"/>
              </w:rPr>
              <w:t>рас</w:t>
            </w:r>
            <w:r>
              <w:rPr>
                <w:spacing w:val="-6"/>
              </w:rPr>
              <w:softHyphen/>
            </w:r>
            <w:r>
              <w:rPr>
                <w:spacing w:val="-4"/>
              </w:rPr>
              <w:t>сказ</w:t>
            </w:r>
            <w:r>
              <w:rPr>
                <w:rFonts w:cs="Arial"/>
                <w:spacing w:val="-4"/>
              </w:rPr>
              <w:t xml:space="preserve">), </w:t>
            </w:r>
            <w:r>
              <w:rPr>
                <w:spacing w:val="-4"/>
              </w:rPr>
              <w:t>описание</w:t>
            </w:r>
            <w:r>
              <w:rPr>
                <w:rFonts w:cs="Arial"/>
                <w:spacing w:val="-4"/>
              </w:rPr>
              <w:t xml:space="preserve"> (</w:t>
            </w:r>
            <w:r>
              <w:rPr>
                <w:spacing w:val="-4"/>
              </w:rPr>
              <w:t>пейзаж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портрет</w:t>
            </w:r>
            <w:r>
              <w:rPr>
                <w:rFonts w:cs="Arial"/>
                <w:spacing w:val="-4"/>
              </w:rPr>
              <w:t xml:space="preserve">, </w:t>
            </w:r>
            <w:r>
              <w:rPr>
                <w:spacing w:val="-4"/>
              </w:rPr>
              <w:t>интерьер</w:t>
            </w:r>
            <w:r>
              <w:rPr>
                <w:rFonts w:cs="Arial"/>
                <w:spacing w:val="-4"/>
              </w:rPr>
              <w:t xml:space="preserve">), </w:t>
            </w:r>
            <w:r>
              <w:rPr>
                <w:spacing w:val="-4"/>
              </w:rPr>
              <w:t>рассуждение</w:t>
            </w:r>
            <w:r>
              <w:rPr>
                <w:rFonts w:cs="Arial"/>
                <w:spacing w:val="-4"/>
              </w:rPr>
              <w:t xml:space="preserve"> (</w:t>
            </w:r>
            <w:r>
              <w:rPr>
                <w:spacing w:val="-4"/>
              </w:rPr>
              <w:t>мо</w:t>
            </w:r>
            <w:r>
              <w:rPr>
                <w:spacing w:val="-4"/>
              </w:rPr>
              <w:softHyphen/>
            </w:r>
            <w:r>
              <w:t>нолог</w:t>
            </w:r>
            <w:r>
              <w:rPr>
                <w:rFonts w:cs="Arial"/>
              </w:rPr>
              <w:t xml:space="preserve"> </w:t>
            </w:r>
            <w:r>
              <w:t>героя</w:t>
            </w:r>
            <w:r>
              <w:rPr>
                <w:rFonts w:cs="Arial"/>
              </w:rPr>
              <w:t xml:space="preserve">, </w:t>
            </w:r>
            <w:r>
              <w:t>диалог</w:t>
            </w:r>
            <w:r>
              <w:rPr>
                <w:rFonts w:cs="Arial"/>
              </w:rPr>
              <w:t xml:space="preserve"> </w:t>
            </w:r>
            <w:r>
              <w:t>героев</w:t>
            </w:r>
            <w:r>
              <w:rPr>
                <w:rFonts w:cs="Arial"/>
              </w:rPr>
              <w:t>).</w:t>
            </w:r>
            <w:proofErr w:type="gramEnd"/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t>Прозаическая</w:t>
            </w:r>
            <w:r>
              <w:rPr>
                <w:rFonts w:cs="Arial"/>
              </w:rPr>
              <w:t xml:space="preserve"> </w:t>
            </w:r>
            <w:r>
              <w:t>и</w:t>
            </w:r>
            <w:r>
              <w:rPr>
                <w:rFonts w:cs="Arial"/>
              </w:rPr>
              <w:t xml:space="preserve"> </w:t>
            </w:r>
            <w:r>
              <w:t>стихотворная</w:t>
            </w:r>
            <w:r>
              <w:rPr>
                <w:rFonts w:cs="Arial"/>
              </w:rPr>
              <w:t xml:space="preserve"> </w:t>
            </w:r>
            <w:r>
              <w:t>речь</w:t>
            </w:r>
            <w:r>
              <w:rPr>
                <w:rFonts w:cs="Arial"/>
              </w:rPr>
              <w:t xml:space="preserve">: </w:t>
            </w:r>
            <w:r>
              <w:t>узнавание</w:t>
            </w:r>
            <w:r>
              <w:rPr>
                <w:rFonts w:cs="Arial"/>
              </w:rPr>
              <w:t xml:space="preserve">, </w:t>
            </w:r>
            <w:r>
              <w:t>различение</w:t>
            </w:r>
            <w:r>
              <w:rPr>
                <w:rFonts w:cs="Arial"/>
              </w:rPr>
              <w:t xml:space="preserve">, </w:t>
            </w:r>
            <w:r>
              <w:rPr>
                <w:spacing w:val="-4"/>
              </w:rPr>
              <w:t>выделение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особенностей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стихотворного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произведения</w:t>
            </w:r>
            <w:r>
              <w:rPr>
                <w:rFonts w:cs="Arial"/>
                <w:spacing w:val="-4"/>
              </w:rPr>
              <w:t xml:space="preserve"> (</w:t>
            </w:r>
            <w:r>
              <w:rPr>
                <w:spacing w:val="-4"/>
              </w:rPr>
              <w:t>ритм</w:t>
            </w:r>
            <w:r>
              <w:rPr>
                <w:rFonts w:cs="Arial"/>
                <w:spacing w:val="-4"/>
              </w:rPr>
              <w:t xml:space="preserve">, </w:t>
            </w:r>
            <w:r>
              <w:t>рифма</w:t>
            </w:r>
            <w:r>
              <w:rPr>
                <w:rFonts w:cs="Arial"/>
              </w:rPr>
              <w:t>).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spacing w:val="-6"/>
              </w:rPr>
              <w:t>Историко</w:t>
            </w:r>
            <w:r>
              <w:rPr>
                <w:rFonts w:cs="Arial"/>
                <w:spacing w:val="-6"/>
              </w:rPr>
              <w:t>-</w:t>
            </w:r>
            <w:r>
              <w:rPr>
                <w:spacing w:val="-6"/>
              </w:rPr>
              <w:t>литературные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понятия</w:t>
            </w:r>
            <w:r>
              <w:rPr>
                <w:rFonts w:cs="Arial"/>
                <w:spacing w:val="-6"/>
              </w:rPr>
              <w:t xml:space="preserve">: </w:t>
            </w:r>
            <w:r>
              <w:rPr>
                <w:spacing w:val="-6"/>
              </w:rPr>
              <w:t>фольклор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и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авторские</w:t>
            </w:r>
            <w:r>
              <w:rPr>
                <w:rFonts w:cs="Arial"/>
                <w:spacing w:val="-6"/>
              </w:rPr>
              <w:t xml:space="preserve"> </w:t>
            </w:r>
            <w:r>
              <w:rPr>
                <w:spacing w:val="-6"/>
              </w:rPr>
              <w:t>ху</w:t>
            </w:r>
            <w:r>
              <w:rPr>
                <w:spacing w:val="-6"/>
              </w:rPr>
              <w:softHyphen/>
            </w:r>
            <w:r>
              <w:t>дожественные</w:t>
            </w:r>
            <w:r>
              <w:rPr>
                <w:rFonts w:cs="Arial"/>
              </w:rPr>
              <w:t xml:space="preserve"> </w:t>
            </w:r>
            <w:r>
              <w:lastRenderedPageBreak/>
              <w:t>произведения</w:t>
            </w:r>
            <w:r>
              <w:rPr>
                <w:rFonts w:cs="Arial"/>
              </w:rPr>
              <w:t xml:space="preserve"> (</w:t>
            </w:r>
            <w:r>
              <w:t>различение</w:t>
            </w:r>
            <w:r>
              <w:rPr>
                <w:rFonts w:cs="Arial"/>
              </w:rPr>
              <w:t>).</w:t>
            </w:r>
          </w:p>
          <w:p w:rsidR="00F6385E" w:rsidRDefault="00F6385E" w:rsidP="00F6385E">
            <w:pPr>
              <w:jc w:val="both"/>
              <w:rPr>
                <w:rFonts w:cs="Arial"/>
                <w:spacing w:val="-2"/>
              </w:rPr>
            </w:pPr>
            <w:r>
              <w:rPr>
                <w:spacing w:val="-4"/>
              </w:rPr>
              <w:t>Жанровое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разнообразие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произведений</w:t>
            </w:r>
            <w:r>
              <w:rPr>
                <w:rFonts w:cs="Arial"/>
                <w:spacing w:val="-4"/>
              </w:rPr>
              <w:t xml:space="preserve">. </w:t>
            </w:r>
            <w:r>
              <w:rPr>
                <w:spacing w:val="-4"/>
              </w:rPr>
              <w:t>Малые</w:t>
            </w:r>
            <w:r>
              <w:rPr>
                <w:rFonts w:cs="Arial"/>
                <w:spacing w:val="-4"/>
              </w:rPr>
              <w:t xml:space="preserve"> </w:t>
            </w:r>
            <w:r>
              <w:rPr>
                <w:spacing w:val="-4"/>
              </w:rPr>
              <w:t>фольклор</w:t>
            </w:r>
            <w:r>
              <w:rPr>
                <w:spacing w:val="-4"/>
              </w:rPr>
              <w:softHyphen/>
            </w:r>
            <w:r>
              <w:rPr>
                <w:spacing w:val="-5"/>
              </w:rPr>
              <w:t>ные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формы</w:t>
            </w:r>
            <w:r>
              <w:rPr>
                <w:rFonts w:cs="Arial"/>
                <w:spacing w:val="-5"/>
              </w:rPr>
              <w:t xml:space="preserve"> (</w:t>
            </w:r>
            <w:r>
              <w:rPr>
                <w:spacing w:val="-5"/>
              </w:rPr>
              <w:t>колыбельные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песни</w:t>
            </w:r>
            <w:r>
              <w:rPr>
                <w:rFonts w:cs="Arial"/>
                <w:spacing w:val="-5"/>
              </w:rPr>
              <w:t xml:space="preserve">, </w:t>
            </w:r>
            <w:proofErr w:type="spellStart"/>
            <w:r>
              <w:rPr>
                <w:spacing w:val="-5"/>
              </w:rPr>
              <w:t>потешки</w:t>
            </w:r>
            <w:proofErr w:type="spellEnd"/>
            <w:r>
              <w:rPr>
                <w:rFonts w:cs="Arial"/>
                <w:spacing w:val="-5"/>
              </w:rPr>
              <w:t xml:space="preserve">, </w:t>
            </w:r>
            <w:r>
              <w:rPr>
                <w:spacing w:val="-5"/>
              </w:rPr>
              <w:t>пословицы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и</w:t>
            </w:r>
            <w:r>
              <w:rPr>
                <w:rFonts w:cs="Arial"/>
                <w:spacing w:val="-5"/>
              </w:rPr>
              <w:t xml:space="preserve"> </w:t>
            </w:r>
            <w:r>
              <w:rPr>
                <w:spacing w:val="-5"/>
              </w:rPr>
              <w:t>пого</w:t>
            </w:r>
            <w:r>
              <w:rPr>
                <w:spacing w:val="-5"/>
              </w:rPr>
              <w:softHyphen/>
            </w:r>
            <w:r>
              <w:rPr>
                <w:spacing w:val="-2"/>
              </w:rPr>
              <w:t>ворки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2"/>
              </w:rPr>
              <w:t>загадки</w:t>
            </w:r>
            <w:r>
              <w:rPr>
                <w:rFonts w:cs="Arial"/>
                <w:spacing w:val="-2"/>
              </w:rPr>
              <w:t xml:space="preserve">): </w:t>
            </w:r>
            <w:r>
              <w:rPr>
                <w:spacing w:val="-2"/>
              </w:rPr>
              <w:t>узнавание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2"/>
              </w:rPr>
              <w:t>различение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2"/>
              </w:rPr>
              <w:t>определение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основ</w:t>
            </w:r>
            <w:r>
              <w:rPr>
                <w:spacing w:val="-2"/>
              </w:rPr>
              <w:softHyphen/>
              <w:t>ного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смысла</w:t>
            </w:r>
            <w:r>
              <w:rPr>
                <w:rFonts w:cs="Arial"/>
                <w:spacing w:val="-2"/>
              </w:rPr>
              <w:t xml:space="preserve">. </w:t>
            </w:r>
            <w:r>
              <w:rPr>
                <w:spacing w:val="-2"/>
              </w:rPr>
              <w:t>Сказки</w:t>
            </w:r>
            <w:r>
              <w:rPr>
                <w:rFonts w:cs="Arial"/>
                <w:spacing w:val="-2"/>
              </w:rPr>
              <w:t xml:space="preserve"> (</w:t>
            </w:r>
            <w:r>
              <w:rPr>
                <w:spacing w:val="-2"/>
              </w:rPr>
              <w:t>о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животных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2"/>
              </w:rPr>
              <w:t>бытовые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2"/>
              </w:rPr>
              <w:t>волшебные</w:t>
            </w:r>
            <w:r>
              <w:rPr>
                <w:rFonts w:cs="Arial"/>
                <w:spacing w:val="-2"/>
              </w:rPr>
              <w:t xml:space="preserve">). </w:t>
            </w:r>
            <w:r>
              <w:rPr>
                <w:spacing w:val="-2"/>
              </w:rPr>
              <w:t>Художественные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особенности</w:t>
            </w:r>
            <w:r>
              <w:rPr>
                <w:rFonts w:cs="Arial"/>
                <w:spacing w:val="-2"/>
              </w:rPr>
              <w:t xml:space="preserve"> </w:t>
            </w:r>
            <w:r>
              <w:rPr>
                <w:spacing w:val="-2"/>
              </w:rPr>
              <w:t>сказок</w:t>
            </w:r>
            <w:r>
              <w:rPr>
                <w:rFonts w:cs="Arial"/>
                <w:spacing w:val="-2"/>
              </w:rPr>
              <w:t xml:space="preserve">: </w:t>
            </w:r>
            <w:r>
              <w:rPr>
                <w:spacing w:val="-2"/>
              </w:rPr>
              <w:t>лексика</w:t>
            </w:r>
            <w:r>
              <w:rPr>
                <w:rFonts w:cs="Arial"/>
                <w:spacing w:val="-2"/>
              </w:rPr>
              <w:t xml:space="preserve">, </w:t>
            </w:r>
            <w:r>
              <w:rPr>
                <w:spacing w:val="-2"/>
              </w:rPr>
              <w:t xml:space="preserve">построение </w:t>
            </w:r>
            <w:r>
              <w:rPr>
                <w:rFonts w:cs="Arial"/>
                <w:spacing w:val="-2"/>
              </w:rPr>
              <w:t>(</w:t>
            </w:r>
            <w:r>
              <w:rPr>
                <w:spacing w:val="-2"/>
              </w:rPr>
              <w:t>композиция</w:t>
            </w:r>
            <w:r>
              <w:rPr>
                <w:rFonts w:cs="Arial"/>
                <w:spacing w:val="-2"/>
              </w:rPr>
              <w:t xml:space="preserve">). </w:t>
            </w:r>
            <w:r>
              <w:rPr>
                <w:spacing w:val="-2"/>
              </w:rPr>
              <w:t>Литературная</w:t>
            </w:r>
            <w:r>
              <w:rPr>
                <w:rFonts w:cs="Arial"/>
                <w:spacing w:val="-2"/>
              </w:rPr>
              <w:t xml:space="preserve"> (</w:t>
            </w:r>
            <w:r>
              <w:rPr>
                <w:spacing w:val="-2"/>
              </w:rPr>
              <w:t>авторская</w:t>
            </w:r>
            <w:r>
              <w:rPr>
                <w:rFonts w:cs="Arial"/>
                <w:spacing w:val="-2"/>
              </w:rPr>
              <w:t xml:space="preserve">) </w:t>
            </w:r>
            <w:r>
              <w:rPr>
                <w:spacing w:val="-2"/>
              </w:rPr>
              <w:t>сказка</w:t>
            </w:r>
            <w:r>
              <w:rPr>
                <w:rFonts w:cs="Arial"/>
                <w:spacing w:val="-2"/>
              </w:rPr>
              <w:t>.</w:t>
            </w:r>
          </w:p>
          <w:p w:rsidR="00F6385E" w:rsidRDefault="00F6385E" w:rsidP="00F6385E">
            <w:pPr>
              <w:jc w:val="both"/>
              <w:rPr>
                <w:rFonts w:cs="Arial"/>
              </w:rPr>
            </w:pPr>
            <w:r>
              <w:rPr>
                <w:spacing w:val="-8"/>
              </w:rPr>
              <w:t xml:space="preserve"> Рассказ</w:t>
            </w:r>
            <w:r>
              <w:rPr>
                <w:rFonts w:cs="Arial"/>
                <w:spacing w:val="-8"/>
              </w:rPr>
              <w:t xml:space="preserve">, </w:t>
            </w:r>
            <w:r>
              <w:rPr>
                <w:spacing w:val="-8"/>
              </w:rPr>
              <w:t>пьеса</w:t>
            </w:r>
            <w:r>
              <w:rPr>
                <w:rFonts w:cs="Arial"/>
                <w:spacing w:val="-8"/>
              </w:rPr>
              <w:t xml:space="preserve">, </w:t>
            </w:r>
            <w:r>
              <w:rPr>
                <w:spacing w:val="-8"/>
              </w:rPr>
              <w:t>стихотворение</w:t>
            </w:r>
            <w:r>
              <w:rPr>
                <w:rFonts w:cs="Arial"/>
                <w:spacing w:val="-8"/>
              </w:rPr>
              <w:t xml:space="preserve">, </w:t>
            </w:r>
            <w:r>
              <w:rPr>
                <w:spacing w:val="-8"/>
              </w:rPr>
              <w:t>басня</w:t>
            </w:r>
            <w:r>
              <w:rPr>
                <w:rFonts w:cs="Arial"/>
                <w:spacing w:val="-8"/>
              </w:rPr>
              <w:t xml:space="preserve">, </w:t>
            </w:r>
            <w:r>
              <w:rPr>
                <w:spacing w:val="-8"/>
              </w:rPr>
              <w:t>очерк</w:t>
            </w:r>
            <w:r>
              <w:rPr>
                <w:rFonts w:cs="Arial"/>
                <w:spacing w:val="-8"/>
              </w:rPr>
              <w:t xml:space="preserve"> - </w:t>
            </w:r>
            <w:r>
              <w:rPr>
                <w:spacing w:val="-8"/>
              </w:rPr>
              <w:t>общее</w:t>
            </w:r>
            <w:r>
              <w:rPr>
                <w:rFonts w:cs="Arial"/>
                <w:spacing w:val="-8"/>
              </w:rPr>
              <w:t xml:space="preserve"> </w:t>
            </w:r>
            <w:r>
              <w:rPr>
                <w:spacing w:val="-8"/>
              </w:rPr>
              <w:t>пред</w:t>
            </w:r>
            <w:r>
              <w:rPr>
                <w:spacing w:val="-8"/>
              </w:rPr>
              <w:softHyphen/>
            </w:r>
            <w:r>
              <w:t>ставление</w:t>
            </w:r>
            <w:r>
              <w:rPr>
                <w:rFonts w:cs="Arial"/>
              </w:rPr>
              <w:t xml:space="preserve"> </w:t>
            </w:r>
            <w:r>
              <w:t>о</w:t>
            </w:r>
            <w:r>
              <w:rPr>
                <w:rFonts w:cs="Arial"/>
              </w:rPr>
              <w:t xml:space="preserve"> </w:t>
            </w:r>
            <w:r>
              <w:t>жанре</w:t>
            </w:r>
            <w:r>
              <w:rPr>
                <w:rFonts w:cs="Arial"/>
              </w:rPr>
              <w:t xml:space="preserve">, </w:t>
            </w:r>
            <w:r>
              <w:t>особенностях</w:t>
            </w:r>
            <w:r>
              <w:rPr>
                <w:rFonts w:cs="Arial"/>
              </w:rPr>
              <w:t xml:space="preserve"> </w:t>
            </w:r>
            <w:r>
              <w:t>построения</w:t>
            </w:r>
            <w:r>
              <w:rPr>
                <w:rFonts w:cs="Arial"/>
              </w:rPr>
              <w:t xml:space="preserve"> </w:t>
            </w:r>
            <w:r>
              <w:t>и</w:t>
            </w:r>
            <w:r>
              <w:rPr>
                <w:rFonts w:cs="Arial"/>
              </w:rPr>
              <w:t xml:space="preserve"> </w:t>
            </w:r>
            <w:r>
              <w:t>выразительных средствах</w:t>
            </w:r>
            <w:r>
              <w:rPr>
                <w:rFonts w:cs="Arial"/>
              </w:rPr>
              <w:t>.</w:t>
            </w:r>
          </w:p>
          <w:p w:rsidR="00F6385E" w:rsidRDefault="00F6385E" w:rsidP="00F6385E">
            <w:pPr>
              <w:jc w:val="center"/>
              <w:rPr>
                <w:rFonts w:cs="Arial"/>
                <w:b/>
                <w:bCs/>
              </w:rPr>
            </w:pPr>
            <w:r>
              <w:rPr>
                <w:b/>
                <w:bCs/>
                <w:spacing w:val="-4"/>
              </w:rPr>
              <w:t>Творческая</w:t>
            </w:r>
            <w:r>
              <w:rPr>
                <w:rFonts w:cs="Arial"/>
                <w:b/>
                <w:bCs/>
                <w:spacing w:val="-4"/>
              </w:rPr>
              <w:t xml:space="preserve"> </w:t>
            </w:r>
            <w:r>
              <w:rPr>
                <w:b/>
                <w:bCs/>
                <w:spacing w:val="-4"/>
              </w:rPr>
              <w:t>деятельность</w:t>
            </w:r>
            <w:r>
              <w:rPr>
                <w:rFonts w:cs="Arial"/>
                <w:b/>
                <w:bCs/>
                <w:spacing w:val="-4"/>
              </w:rPr>
              <w:t xml:space="preserve"> </w:t>
            </w:r>
            <w:r>
              <w:rPr>
                <w:b/>
                <w:bCs/>
                <w:spacing w:val="-4"/>
              </w:rPr>
              <w:t>учащихся</w:t>
            </w:r>
            <w:r>
              <w:rPr>
                <w:rFonts w:cs="Arial"/>
                <w:b/>
                <w:bCs/>
                <w:spacing w:val="-4"/>
              </w:rPr>
              <w:t xml:space="preserve"> </w:t>
            </w:r>
            <w:r>
              <w:rPr>
                <w:rFonts w:cs="Arial"/>
                <w:b/>
                <w:bCs/>
                <w:spacing w:val="-4"/>
              </w:rPr>
              <w:br/>
              <w:t>(</w:t>
            </w:r>
            <w:r>
              <w:rPr>
                <w:b/>
                <w:bCs/>
                <w:spacing w:val="-4"/>
              </w:rPr>
              <w:t>на</w:t>
            </w:r>
            <w:r>
              <w:rPr>
                <w:rFonts w:cs="Arial"/>
                <w:b/>
                <w:bCs/>
                <w:spacing w:val="-4"/>
              </w:rPr>
              <w:t xml:space="preserve"> </w:t>
            </w:r>
            <w:r>
              <w:rPr>
                <w:b/>
                <w:bCs/>
                <w:spacing w:val="-4"/>
              </w:rPr>
              <w:t xml:space="preserve">основе </w:t>
            </w:r>
            <w:r>
              <w:rPr>
                <w:b/>
                <w:bCs/>
              </w:rPr>
              <w:t>литературных</w:t>
            </w:r>
            <w:r>
              <w:rPr>
                <w:rFonts w:cs="Arial"/>
                <w:b/>
                <w:bCs/>
              </w:rPr>
              <w:t xml:space="preserve"> </w:t>
            </w:r>
            <w:r>
              <w:rPr>
                <w:b/>
                <w:bCs/>
              </w:rPr>
              <w:t>произведений</w:t>
            </w:r>
            <w:r>
              <w:rPr>
                <w:rFonts w:cs="Arial"/>
                <w:b/>
                <w:bCs/>
              </w:rPr>
              <w:t>)</w:t>
            </w:r>
          </w:p>
          <w:p w:rsidR="00F6385E" w:rsidRPr="009D4E41" w:rsidRDefault="00F6385E" w:rsidP="009D4E41">
            <w:pPr>
              <w:jc w:val="both"/>
              <w:rPr>
                <w:i/>
                <w:iCs/>
              </w:rPr>
            </w:pPr>
            <w:r>
              <w:t>Интерпретация</w:t>
            </w:r>
            <w:r>
              <w:rPr>
                <w:rFonts w:cs="Arial"/>
              </w:rPr>
              <w:t xml:space="preserve"> </w:t>
            </w:r>
            <w:r>
              <w:t>текста</w:t>
            </w:r>
            <w:r>
              <w:rPr>
                <w:rFonts w:cs="Arial"/>
              </w:rPr>
              <w:t xml:space="preserve"> </w:t>
            </w:r>
            <w:r>
              <w:t>литературного</w:t>
            </w:r>
            <w:r>
              <w:rPr>
                <w:rFonts w:cs="Arial"/>
              </w:rPr>
              <w:t xml:space="preserve"> </w:t>
            </w:r>
            <w:r>
              <w:t>произведения</w:t>
            </w:r>
            <w:r>
              <w:rPr>
                <w:rFonts w:cs="Arial"/>
              </w:rPr>
              <w:t xml:space="preserve"> </w:t>
            </w:r>
            <w:r>
              <w:t>в</w:t>
            </w:r>
            <w:r>
              <w:rPr>
                <w:rFonts w:cs="Arial"/>
              </w:rPr>
              <w:t xml:space="preserve"> </w:t>
            </w:r>
            <w:r w:rsidRPr="009D4E41">
              <w:t>твор</w:t>
            </w:r>
            <w:r w:rsidRPr="009D4E41">
              <w:softHyphen/>
            </w:r>
            <w:r w:rsidRPr="009D4E41">
              <w:rPr>
                <w:spacing w:val="-6"/>
              </w:rPr>
              <w:t>ческой</w:t>
            </w:r>
            <w:r w:rsidRPr="009D4E41">
              <w:rPr>
                <w:rFonts w:cs="Arial"/>
                <w:spacing w:val="-6"/>
              </w:rPr>
              <w:t xml:space="preserve"> </w:t>
            </w:r>
            <w:r w:rsidRPr="009D4E41">
              <w:rPr>
                <w:spacing w:val="-6"/>
              </w:rPr>
              <w:t>деятельности</w:t>
            </w:r>
            <w:r w:rsidRPr="009D4E41">
              <w:rPr>
                <w:rFonts w:cs="Arial"/>
                <w:spacing w:val="-6"/>
              </w:rPr>
              <w:t xml:space="preserve"> </w:t>
            </w:r>
            <w:r w:rsidRPr="009D4E41">
              <w:rPr>
                <w:spacing w:val="-6"/>
              </w:rPr>
              <w:t>учащихся</w:t>
            </w:r>
            <w:r w:rsidRPr="009D4E41">
              <w:rPr>
                <w:rFonts w:cs="Arial"/>
                <w:spacing w:val="-6"/>
              </w:rPr>
              <w:t xml:space="preserve">: </w:t>
            </w:r>
            <w:r w:rsidRPr="009D4E41">
              <w:rPr>
                <w:spacing w:val="-6"/>
              </w:rPr>
              <w:t>чтение</w:t>
            </w:r>
            <w:r w:rsidRPr="009D4E41">
              <w:rPr>
                <w:rFonts w:cs="Arial"/>
                <w:spacing w:val="-6"/>
              </w:rPr>
              <w:t xml:space="preserve"> </w:t>
            </w:r>
            <w:r w:rsidRPr="009D4E41">
              <w:rPr>
                <w:spacing w:val="-6"/>
              </w:rPr>
              <w:t>по</w:t>
            </w:r>
            <w:r w:rsidRPr="009D4E41">
              <w:rPr>
                <w:rFonts w:cs="Arial"/>
                <w:spacing w:val="-6"/>
              </w:rPr>
              <w:t xml:space="preserve"> </w:t>
            </w:r>
            <w:r w:rsidRPr="009D4E41">
              <w:rPr>
                <w:spacing w:val="-6"/>
              </w:rPr>
              <w:t>ролям</w:t>
            </w:r>
            <w:r w:rsidRPr="009D4E41">
              <w:rPr>
                <w:rFonts w:cs="Arial"/>
                <w:spacing w:val="-6"/>
              </w:rPr>
              <w:t xml:space="preserve">, </w:t>
            </w:r>
            <w:proofErr w:type="spellStart"/>
            <w:r w:rsidRPr="009D4E41">
              <w:rPr>
                <w:iCs/>
                <w:spacing w:val="-6"/>
              </w:rPr>
              <w:t>инсценирова</w:t>
            </w:r>
            <w:r w:rsidRPr="009D4E41">
              <w:rPr>
                <w:iCs/>
                <w:spacing w:val="-6"/>
              </w:rPr>
              <w:softHyphen/>
            </w:r>
            <w:r w:rsidRPr="009D4E41">
              <w:rPr>
                <w:iCs/>
                <w:spacing w:val="-4"/>
              </w:rPr>
              <w:t>ние</w:t>
            </w:r>
            <w:proofErr w:type="spellEnd"/>
            <w:r w:rsidRPr="009D4E41">
              <w:rPr>
                <w:rFonts w:cs="Arial"/>
                <w:iCs/>
                <w:spacing w:val="-4"/>
              </w:rPr>
              <w:t xml:space="preserve">, </w:t>
            </w:r>
            <w:r w:rsidRPr="009D4E41">
              <w:rPr>
                <w:iCs/>
                <w:spacing w:val="-4"/>
              </w:rPr>
              <w:t>драматизация</w:t>
            </w:r>
            <w:r w:rsidRPr="009D4E41">
              <w:rPr>
                <w:rFonts w:cs="Arial"/>
                <w:iCs/>
                <w:spacing w:val="-4"/>
              </w:rPr>
              <w:t xml:space="preserve">; </w:t>
            </w:r>
            <w:r w:rsidRPr="009D4E41">
              <w:rPr>
                <w:spacing w:val="-4"/>
              </w:rPr>
              <w:t>устное</w:t>
            </w:r>
            <w:r w:rsidRPr="009D4E41">
              <w:rPr>
                <w:rFonts w:cs="Arial"/>
                <w:spacing w:val="-4"/>
              </w:rPr>
              <w:t xml:space="preserve"> </w:t>
            </w:r>
            <w:r w:rsidRPr="009D4E41">
              <w:rPr>
                <w:spacing w:val="-4"/>
              </w:rPr>
              <w:t>словесное</w:t>
            </w:r>
            <w:r w:rsidRPr="009D4E41">
              <w:rPr>
                <w:rFonts w:cs="Arial"/>
                <w:spacing w:val="-4"/>
              </w:rPr>
              <w:t xml:space="preserve"> </w:t>
            </w:r>
            <w:r w:rsidRPr="009D4E41">
              <w:rPr>
                <w:spacing w:val="-4"/>
              </w:rPr>
              <w:t>рисование</w:t>
            </w:r>
            <w:r w:rsidRPr="009D4E41">
              <w:rPr>
                <w:rFonts w:cs="Arial"/>
                <w:spacing w:val="-4"/>
              </w:rPr>
              <w:t xml:space="preserve">, </w:t>
            </w:r>
            <w:r w:rsidRPr="009D4E41">
              <w:rPr>
                <w:spacing w:val="-4"/>
              </w:rPr>
              <w:t>изложение</w:t>
            </w:r>
            <w:r w:rsidRPr="009D4E41">
              <w:rPr>
                <w:rFonts w:cs="Arial"/>
                <w:spacing w:val="-4"/>
              </w:rPr>
              <w:t xml:space="preserve"> </w:t>
            </w:r>
            <w:r w:rsidRPr="009D4E41">
              <w:rPr>
                <w:spacing w:val="-4"/>
              </w:rPr>
              <w:t xml:space="preserve">с </w:t>
            </w:r>
            <w:r w:rsidRPr="009D4E41">
              <w:rPr>
                <w:spacing w:val="-8"/>
              </w:rPr>
              <w:t xml:space="preserve">элементами сочинения, </w:t>
            </w:r>
            <w:r w:rsidRPr="009D4E41">
              <w:rPr>
                <w:iCs/>
                <w:spacing w:val="-8"/>
              </w:rPr>
              <w:t>создание собственного текста на осно</w:t>
            </w:r>
            <w:r w:rsidRPr="009D4E41">
              <w:rPr>
                <w:iCs/>
                <w:spacing w:val="-8"/>
              </w:rPr>
              <w:softHyphen/>
            </w:r>
            <w:r w:rsidRPr="009D4E41">
              <w:rPr>
                <w:iCs/>
              </w:rPr>
              <w:t>ве художественного произведения (текст по аналогии).</w:t>
            </w:r>
          </w:p>
        </w:tc>
      </w:tr>
      <w:tr w:rsidR="00554393" w:rsidRPr="00E976C9" w:rsidTr="00B57703">
        <w:tc>
          <w:tcPr>
            <w:tcW w:w="2305" w:type="dxa"/>
          </w:tcPr>
          <w:p w:rsidR="00554393" w:rsidRPr="00E976C9" w:rsidRDefault="00554393" w:rsidP="00417E0F">
            <w:pPr>
              <w:ind w:right="72"/>
            </w:pPr>
            <w:r w:rsidRPr="00E976C9">
              <w:lastRenderedPageBreak/>
              <w:t>10. Формы организации учебного процесса</w:t>
            </w:r>
          </w:p>
        </w:tc>
        <w:tc>
          <w:tcPr>
            <w:tcW w:w="7881" w:type="dxa"/>
          </w:tcPr>
          <w:p w:rsidR="00554393" w:rsidRDefault="00554393" w:rsidP="00417E0F">
            <w:pPr>
              <w:jc w:val="both"/>
            </w:pPr>
            <w:r w:rsidRPr="00E976C9">
              <w:t xml:space="preserve">Программа предусматривает </w:t>
            </w:r>
            <w:r>
              <w:t>следующие формы организации учебного процесса:</w:t>
            </w:r>
          </w:p>
          <w:p w:rsidR="00554393" w:rsidRPr="00E976C9" w:rsidRDefault="00554393" w:rsidP="00554393">
            <w:pPr>
              <w:numPr>
                <w:ilvl w:val="0"/>
                <w:numId w:val="1"/>
              </w:numPr>
              <w:jc w:val="both"/>
            </w:pPr>
            <w:r w:rsidRPr="00E976C9">
              <w:t>традиционн</w:t>
            </w:r>
            <w:r>
              <w:t>ый</w:t>
            </w:r>
            <w:r w:rsidRPr="00E976C9">
              <w:t xml:space="preserve"> урок, обобщающ</w:t>
            </w:r>
            <w:r>
              <w:t>ий</w:t>
            </w:r>
            <w:r w:rsidRPr="00E976C9">
              <w:t xml:space="preserve"> урок, урок-зачёт</w:t>
            </w:r>
            <w:r>
              <w:t>;</w:t>
            </w:r>
          </w:p>
          <w:p w:rsidR="00554393" w:rsidRPr="00E976C9" w:rsidRDefault="00554393" w:rsidP="00554393">
            <w:pPr>
              <w:numPr>
                <w:ilvl w:val="0"/>
                <w:numId w:val="1"/>
              </w:numPr>
              <w:jc w:val="both"/>
            </w:pPr>
            <w:r w:rsidRPr="00E976C9">
              <w:t>фронтальная, групповая, индивидуальная работа, работа в парах</w:t>
            </w:r>
            <w:r>
              <w:t>.</w:t>
            </w:r>
          </w:p>
        </w:tc>
      </w:tr>
      <w:tr w:rsidR="00554393" w:rsidRPr="00E976C9" w:rsidTr="00B57703">
        <w:tc>
          <w:tcPr>
            <w:tcW w:w="2305" w:type="dxa"/>
          </w:tcPr>
          <w:p w:rsidR="00554393" w:rsidRPr="00E976C9" w:rsidRDefault="00554393" w:rsidP="00417E0F">
            <w:pPr>
              <w:ind w:right="72"/>
            </w:pPr>
            <w:r w:rsidRPr="00E976C9">
              <w:t xml:space="preserve">11. Взаимосвязь коллективной (аудиторной) </w:t>
            </w:r>
            <w:r>
              <w:t xml:space="preserve"> </w:t>
            </w:r>
            <w:r w:rsidRPr="00E976C9">
              <w:t xml:space="preserve">и самостоятельной работы </w:t>
            </w:r>
            <w:proofErr w:type="gramStart"/>
            <w:r w:rsidRPr="00E976C9">
              <w:t>обучаемых</w:t>
            </w:r>
            <w:proofErr w:type="gramEnd"/>
          </w:p>
        </w:tc>
        <w:tc>
          <w:tcPr>
            <w:tcW w:w="7881" w:type="dxa"/>
          </w:tcPr>
          <w:p w:rsidR="00554393" w:rsidRPr="00E976C9" w:rsidRDefault="00554393" w:rsidP="00554393">
            <w:pPr>
              <w:numPr>
                <w:ilvl w:val="0"/>
                <w:numId w:val="2"/>
              </w:numPr>
              <w:ind w:left="714" w:hanging="357"/>
              <w:jc w:val="both"/>
            </w:pPr>
            <w:r w:rsidRPr="00E976C9">
              <w:t>Особое место в овладении данным курсом отводится работе по формированию самоконтроля и самопроверки</w:t>
            </w:r>
            <w:r>
              <w:t>.</w:t>
            </w:r>
          </w:p>
          <w:p w:rsidR="00554393" w:rsidRPr="00E976C9" w:rsidRDefault="00554393" w:rsidP="00554393">
            <w:pPr>
              <w:numPr>
                <w:ilvl w:val="0"/>
                <w:numId w:val="2"/>
              </w:numPr>
              <w:ind w:left="714" w:hanging="357"/>
              <w:jc w:val="both"/>
            </w:pPr>
            <w:r w:rsidRPr="00E976C9">
              <w:t>В ходе прохождения программы обучающи</w:t>
            </w:r>
            <w:r>
              <w:t>е</w:t>
            </w:r>
            <w:r w:rsidRPr="00E976C9">
              <w:t>ся посещают урочные занятия, занимаются внеурочно (домашняя работа)</w:t>
            </w:r>
            <w:r>
              <w:t>.</w:t>
            </w:r>
          </w:p>
        </w:tc>
      </w:tr>
      <w:tr w:rsidR="00554393" w:rsidRPr="00E976C9" w:rsidTr="00B57703">
        <w:tc>
          <w:tcPr>
            <w:tcW w:w="2305" w:type="dxa"/>
          </w:tcPr>
          <w:p w:rsidR="00554393" w:rsidRPr="00E976C9" w:rsidRDefault="00554393" w:rsidP="00417E0F">
            <w:pPr>
              <w:ind w:right="-157"/>
            </w:pPr>
            <w:r w:rsidRPr="00E976C9">
              <w:t>12. Итоговый контроль</w:t>
            </w:r>
          </w:p>
        </w:tc>
        <w:tc>
          <w:tcPr>
            <w:tcW w:w="7881" w:type="dxa"/>
          </w:tcPr>
          <w:p w:rsidR="00554393" w:rsidRPr="00E976C9" w:rsidRDefault="00554393" w:rsidP="00554393">
            <w:pPr>
              <w:numPr>
                <w:ilvl w:val="0"/>
                <w:numId w:val="3"/>
              </w:numPr>
              <w:ind w:left="714" w:hanging="357"/>
              <w:jc w:val="both"/>
            </w:pPr>
            <w:r w:rsidRPr="00E976C9">
              <w:t>Два раза в год (в полугодие) оценка знаний и умений обучающихся проводится с помощью итогового теста, который включает вопросы (задания) по основным проблемам курса.</w:t>
            </w:r>
          </w:p>
          <w:p w:rsidR="00554393" w:rsidRPr="00E976C9" w:rsidRDefault="00554393" w:rsidP="00554393">
            <w:pPr>
              <w:numPr>
                <w:ilvl w:val="0"/>
                <w:numId w:val="3"/>
              </w:numPr>
              <w:ind w:left="714" w:hanging="357"/>
              <w:jc w:val="both"/>
            </w:pPr>
            <w:r w:rsidRPr="00E976C9">
              <w:t>Текущий контроль, по изучению каждого основного раздела, проводится в форме проверочной работы на печатной основе.</w:t>
            </w:r>
          </w:p>
          <w:p w:rsidR="00554393" w:rsidRPr="00E976C9" w:rsidRDefault="00554393" w:rsidP="00554393">
            <w:pPr>
              <w:numPr>
                <w:ilvl w:val="0"/>
                <w:numId w:val="3"/>
              </w:numPr>
              <w:ind w:left="714" w:hanging="357"/>
              <w:jc w:val="both"/>
            </w:pPr>
            <w:r w:rsidRPr="00E976C9">
              <w:t>Два раза в четверти для оценки знаний и умений учащихся проводить контрольную работу.</w:t>
            </w:r>
          </w:p>
        </w:tc>
      </w:tr>
      <w:tr w:rsidR="00554393" w:rsidRPr="00E976C9" w:rsidTr="00B57703">
        <w:tc>
          <w:tcPr>
            <w:tcW w:w="2305" w:type="dxa"/>
          </w:tcPr>
          <w:p w:rsidR="00554393" w:rsidRPr="00E976C9" w:rsidRDefault="00554393" w:rsidP="00417E0F">
            <w:pPr>
              <w:ind w:right="-157"/>
            </w:pPr>
            <w:r w:rsidRPr="00E976C9">
              <w:t>13. Объём и сроки изучения</w:t>
            </w:r>
          </w:p>
        </w:tc>
        <w:tc>
          <w:tcPr>
            <w:tcW w:w="7881" w:type="dxa"/>
          </w:tcPr>
          <w:p w:rsidR="00554393" w:rsidRPr="00E976C9" w:rsidRDefault="00554393" w:rsidP="00CF608C">
            <w:pPr>
              <w:jc w:val="both"/>
            </w:pPr>
            <w:r w:rsidRPr="00E976C9">
              <w:t>Программа курса общим объемом 1</w:t>
            </w:r>
            <w:r w:rsidR="00CF608C">
              <w:t>32 часа в год, 4 часа</w:t>
            </w:r>
            <w:r w:rsidRPr="00E976C9">
              <w:t xml:space="preserve"> в неделю изучается в течение всего года</w:t>
            </w:r>
          </w:p>
        </w:tc>
      </w:tr>
    </w:tbl>
    <w:p w:rsidR="003D1B28" w:rsidRDefault="003D1B28" w:rsidP="007163D5">
      <w:pPr>
        <w:jc w:val="center"/>
        <w:rPr>
          <w:sz w:val="32"/>
          <w:szCs w:val="32"/>
        </w:rPr>
      </w:pPr>
    </w:p>
    <w:p w:rsidR="003D1B28" w:rsidRDefault="003D1B28" w:rsidP="007163D5">
      <w:pPr>
        <w:jc w:val="center"/>
        <w:rPr>
          <w:sz w:val="32"/>
          <w:szCs w:val="32"/>
        </w:rPr>
      </w:pPr>
    </w:p>
    <w:p w:rsidR="003467ED" w:rsidRDefault="007163D5" w:rsidP="007163D5">
      <w:pPr>
        <w:jc w:val="center"/>
        <w:rPr>
          <w:sz w:val="32"/>
          <w:szCs w:val="32"/>
        </w:rPr>
      </w:pPr>
      <w:r>
        <w:rPr>
          <w:sz w:val="32"/>
          <w:szCs w:val="32"/>
        </w:rPr>
        <w:t>Список литературы.</w:t>
      </w:r>
    </w:p>
    <w:p w:rsidR="00B57703" w:rsidRDefault="00B57703" w:rsidP="007163D5">
      <w:pPr>
        <w:jc w:val="center"/>
        <w:rPr>
          <w:sz w:val="32"/>
          <w:szCs w:val="32"/>
        </w:rPr>
      </w:pPr>
    </w:p>
    <w:p w:rsidR="00DF754E" w:rsidRDefault="00DF754E" w:rsidP="00DF754E">
      <w:pPr>
        <w:pStyle w:val="ab"/>
        <w:numPr>
          <w:ilvl w:val="0"/>
          <w:numId w:val="13"/>
        </w:numPr>
      </w:pPr>
      <w:r>
        <w:t xml:space="preserve">Азбука. 1 класс: </w:t>
      </w:r>
      <w:proofErr w:type="spellStart"/>
      <w:r>
        <w:t>учебн</w:t>
      </w:r>
      <w:proofErr w:type="spellEnd"/>
      <w:r>
        <w:t xml:space="preserve">. для  </w:t>
      </w:r>
      <w:proofErr w:type="spellStart"/>
      <w:r>
        <w:t>общеобразоват</w:t>
      </w:r>
      <w:proofErr w:type="spellEnd"/>
      <w:r>
        <w:t xml:space="preserve">. </w:t>
      </w:r>
      <w:proofErr w:type="spellStart"/>
      <w:r>
        <w:t>учережд</w:t>
      </w:r>
      <w:proofErr w:type="spellEnd"/>
      <w:r>
        <w:t xml:space="preserve">. в 2 частях В.Г. Горецкий, В.А. Кирюшкин, Л.А. Виноградская, М.В. </w:t>
      </w:r>
      <w:proofErr w:type="spellStart"/>
      <w:r>
        <w:t>Бойкина</w:t>
      </w:r>
      <w:proofErr w:type="spellEnd"/>
      <w:r>
        <w:t xml:space="preserve"> – М.: Просвещение, 2011</w:t>
      </w:r>
    </w:p>
    <w:p w:rsidR="00DF754E" w:rsidRDefault="00DF754E" w:rsidP="00DF754E">
      <w:pPr>
        <w:pStyle w:val="ab"/>
        <w:numPr>
          <w:ilvl w:val="0"/>
          <w:numId w:val="13"/>
        </w:numPr>
      </w:pPr>
      <w:r w:rsidRPr="00DF754E">
        <w:t xml:space="preserve">Литературное чтение. 1 класс. </w:t>
      </w:r>
      <w:proofErr w:type="spellStart"/>
      <w:r w:rsidRPr="00DF754E">
        <w:t>Учебн</w:t>
      </w:r>
      <w:proofErr w:type="gramStart"/>
      <w:r w:rsidRPr="00DF754E">
        <w:t>.д</w:t>
      </w:r>
      <w:proofErr w:type="gramEnd"/>
      <w:r w:rsidRPr="00DF754E">
        <w:t>ля</w:t>
      </w:r>
      <w:proofErr w:type="spellEnd"/>
      <w:r w:rsidRPr="00DF754E">
        <w:t xml:space="preserve"> </w:t>
      </w:r>
      <w:proofErr w:type="spellStart"/>
      <w:r w:rsidRPr="00DF754E">
        <w:t>общеобразоват.учреждений</w:t>
      </w:r>
      <w:proofErr w:type="spellEnd"/>
      <w:r w:rsidRPr="00DF754E">
        <w:t>. в 2 ч. Л.Ф.Климанова</w:t>
      </w:r>
      <w:r>
        <w:t>, В.Г. Горецкий, М.В. Голованова и др. М.: Просвещение, 2011г.</w:t>
      </w:r>
    </w:p>
    <w:p w:rsidR="00DF754E" w:rsidRDefault="00DF754E" w:rsidP="00DF754E">
      <w:pPr>
        <w:pStyle w:val="ab"/>
        <w:numPr>
          <w:ilvl w:val="0"/>
          <w:numId w:val="13"/>
        </w:numPr>
      </w:pPr>
      <w:r w:rsidRPr="00DF754E">
        <w:t>Литературное чтение. 1 класс.</w:t>
      </w:r>
      <w:r>
        <w:t xml:space="preserve"> Рабочая тетрадь. Пособие для учащихся </w:t>
      </w:r>
      <w:proofErr w:type="spellStart"/>
      <w:r>
        <w:t>общеобразов</w:t>
      </w:r>
      <w:proofErr w:type="gramStart"/>
      <w:r>
        <w:t>.у</w:t>
      </w:r>
      <w:proofErr w:type="gramEnd"/>
      <w:r>
        <w:t>чреждений</w:t>
      </w:r>
      <w:proofErr w:type="spellEnd"/>
      <w:r>
        <w:t xml:space="preserve">. М.В </w:t>
      </w:r>
      <w:proofErr w:type="spellStart"/>
      <w:r>
        <w:t>Бойкина</w:t>
      </w:r>
      <w:proofErr w:type="spellEnd"/>
      <w:r>
        <w:t xml:space="preserve">, Л.А. </w:t>
      </w:r>
      <w:proofErr w:type="spellStart"/>
      <w:r>
        <w:t>Виноргадская</w:t>
      </w:r>
      <w:proofErr w:type="spellEnd"/>
      <w:r>
        <w:t>. М.: Просвещение, 2012г.</w:t>
      </w:r>
    </w:p>
    <w:p w:rsidR="00DF754E" w:rsidRPr="00852F99" w:rsidRDefault="00DF754E" w:rsidP="00DF754E">
      <w:pPr>
        <w:pStyle w:val="ab"/>
        <w:numPr>
          <w:ilvl w:val="0"/>
          <w:numId w:val="13"/>
        </w:numPr>
      </w:pPr>
      <w:proofErr w:type="spellStart"/>
      <w:r>
        <w:t>Азбуковедение</w:t>
      </w:r>
      <w:proofErr w:type="spellEnd"/>
      <w:r>
        <w:t>. Книга для учителей и родителей В.В. Волина. М.: «</w:t>
      </w:r>
      <w:proofErr w:type="spellStart"/>
      <w:r>
        <w:t>Олма</w:t>
      </w:r>
      <w:proofErr w:type="spellEnd"/>
      <w:r>
        <w:t>-Пресс»,  1999г.</w:t>
      </w:r>
    </w:p>
    <w:p w:rsidR="00852F99" w:rsidRDefault="00852F99" w:rsidP="00DF754E">
      <w:pPr>
        <w:pStyle w:val="ab"/>
        <w:numPr>
          <w:ilvl w:val="0"/>
          <w:numId w:val="13"/>
        </w:numPr>
      </w:pPr>
      <w:r>
        <w:t>Книга для внеклассного чтения в 1 и 2 классах. – Тула:</w:t>
      </w:r>
      <w:r w:rsidR="00B57703">
        <w:t xml:space="preserve"> </w:t>
      </w:r>
      <w:r>
        <w:t>Родничок; М.:АСТ, 2010г.</w:t>
      </w:r>
    </w:p>
    <w:p w:rsidR="00852F99" w:rsidRDefault="00852F99" w:rsidP="00DF754E">
      <w:pPr>
        <w:pStyle w:val="ab"/>
        <w:numPr>
          <w:ilvl w:val="0"/>
          <w:numId w:val="13"/>
        </w:numPr>
      </w:pPr>
      <w:r>
        <w:t>Литературное чтение: Поурочные разработки: Технологические карты. 1 класс Пособие для учителей</w:t>
      </w:r>
      <w:r w:rsidRPr="00DF754E">
        <w:t xml:space="preserve"> </w:t>
      </w:r>
      <w:proofErr w:type="spellStart"/>
      <w:r w:rsidRPr="00DF754E">
        <w:t>общеобразоват</w:t>
      </w:r>
      <w:proofErr w:type="gramStart"/>
      <w:r w:rsidRPr="00DF754E">
        <w:t>.у</w:t>
      </w:r>
      <w:proofErr w:type="gramEnd"/>
      <w:r w:rsidRPr="00DF754E">
        <w:t>чреждений</w:t>
      </w:r>
      <w:proofErr w:type="spellEnd"/>
      <w:r w:rsidRPr="00852F99">
        <w:t xml:space="preserve"> </w:t>
      </w:r>
      <w:r>
        <w:t xml:space="preserve">М.В </w:t>
      </w:r>
      <w:proofErr w:type="spellStart"/>
      <w:r>
        <w:t>Бойкина</w:t>
      </w:r>
      <w:proofErr w:type="spellEnd"/>
      <w:r>
        <w:t>, Л.С. Илюшин и др. СПб.: Просвещение, 2012</w:t>
      </w:r>
    </w:p>
    <w:p w:rsidR="00852F99" w:rsidRDefault="00852F99" w:rsidP="00DF754E">
      <w:pPr>
        <w:pStyle w:val="ab"/>
        <w:numPr>
          <w:ilvl w:val="0"/>
          <w:numId w:val="13"/>
        </w:numPr>
      </w:pPr>
      <w:r>
        <w:t xml:space="preserve">Чтение. 1 класс. Практическое пособие по обучению грамоте в </w:t>
      </w:r>
      <w:proofErr w:type="spellStart"/>
      <w:r>
        <w:t>послебукварный</w:t>
      </w:r>
      <w:proofErr w:type="spellEnd"/>
      <w:r>
        <w:t xml:space="preserve"> период В.Т. Голубь. – Воронеж: </w:t>
      </w:r>
      <w:proofErr w:type="spellStart"/>
      <w:r>
        <w:t>И</w:t>
      </w:r>
      <w:r w:rsidR="00B57703">
        <w:t>.</w:t>
      </w:r>
      <w:r>
        <w:t>П</w:t>
      </w:r>
      <w:r w:rsidR="00B57703">
        <w:t>.</w:t>
      </w:r>
      <w:r>
        <w:t>Лакоценина</w:t>
      </w:r>
      <w:proofErr w:type="spellEnd"/>
      <w:r>
        <w:t xml:space="preserve"> Н.А., 2011г.</w:t>
      </w:r>
    </w:p>
    <w:p w:rsidR="0003768E" w:rsidRDefault="0003768E" w:rsidP="0003768E">
      <w:pPr>
        <w:pStyle w:val="ab"/>
        <w:sectPr w:rsidR="0003768E" w:rsidSect="00B57703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03768E" w:rsidRPr="0003768E" w:rsidRDefault="0003768E" w:rsidP="0003768E">
      <w:pPr>
        <w:suppressAutoHyphens/>
        <w:jc w:val="center"/>
        <w:rPr>
          <w:rFonts w:cs="Calibri"/>
          <w:b/>
          <w:bCs/>
          <w:lang w:eastAsia="ar-SA"/>
        </w:rPr>
      </w:pPr>
      <w:r w:rsidRPr="0003768E">
        <w:rPr>
          <w:rFonts w:cs="Calibri"/>
          <w:b/>
          <w:bCs/>
          <w:lang w:eastAsia="ar-SA"/>
        </w:rPr>
        <w:lastRenderedPageBreak/>
        <w:t xml:space="preserve">Календарно-тематическое планирование уроков </w:t>
      </w:r>
      <w:r w:rsidRPr="0003768E">
        <w:rPr>
          <w:rFonts w:cs="Calibri"/>
          <w:b/>
          <w:bCs/>
          <w:sz w:val="36"/>
          <w:szCs w:val="36"/>
          <w:lang w:eastAsia="ar-SA"/>
        </w:rPr>
        <w:t>литературного чтения</w:t>
      </w:r>
      <w:r w:rsidRPr="0003768E">
        <w:rPr>
          <w:rFonts w:cs="Calibri"/>
          <w:b/>
          <w:bCs/>
          <w:lang w:eastAsia="ar-SA"/>
        </w:rPr>
        <w:t xml:space="preserve"> в 1 классе </w:t>
      </w:r>
      <w:r w:rsidRPr="0003768E">
        <w:rPr>
          <w:rFonts w:cs="Calibri"/>
          <w:b/>
          <w:bCs/>
          <w:sz w:val="28"/>
          <w:szCs w:val="28"/>
          <w:lang w:eastAsia="ar-SA"/>
        </w:rPr>
        <w:t>(период обучения грамоте)</w:t>
      </w:r>
      <w:r w:rsidRPr="0003768E">
        <w:rPr>
          <w:rFonts w:cs="Calibri"/>
          <w:b/>
          <w:bCs/>
          <w:lang w:eastAsia="ar-SA"/>
        </w:rPr>
        <w:t xml:space="preserve"> </w:t>
      </w:r>
    </w:p>
    <w:p w:rsidR="0003768E" w:rsidRPr="0003768E" w:rsidRDefault="0003768E" w:rsidP="0003768E">
      <w:pPr>
        <w:suppressAutoHyphens/>
        <w:jc w:val="center"/>
        <w:rPr>
          <w:rFonts w:cs="Calibri"/>
          <w:b/>
          <w:bCs/>
          <w:lang w:eastAsia="ar-SA"/>
        </w:rPr>
      </w:pPr>
    </w:p>
    <w:tbl>
      <w:tblPr>
        <w:tblW w:w="16054" w:type="dxa"/>
        <w:tblInd w:w="-441" w:type="dxa"/>
        <w:tblLayout w:type="fixed"/>
        <w:tblLook w:val="0000" w:firstRow="0" w:lastRow="0" w:firstColumn="0" w:lastColumn="0" w:noHBand="0" w:noVBand="0"/>
      </w:tblPr>
      <w:tblGrid>
        <w:gridCol w:w="665"/>
        <w:gridCol w:w="2199"/>
        <w:gridCol w:w="818"/>
        <w:gridCol w:w="1006"/>
        <w:gridCol w:w="2403"/>
        <w:gridCol w:w="2247"/>
        <w:gridCol w:w="957"/>
        <w:gridCol w:w="2830"/>
        <w:gridCol w:w="852"/>
        <w:gridCol w:w="818"/>
        <w:gridCol w:w="1259"/>
      </w:tblGrid>
      <w:tr w:rsidR="0003768E" w:rsidRPr="0003768E" w:rsidTr="00A42EB2">
        <w:trPr>
          <w:cantSplit/>
          <w:trHeight w:val="545"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b/>
                <w:sz w:val="20"/>
                <w:szCs w:val="20"/>
                <w:lang w:eastAsia="ar-SA"/>
              </w:rPr>
              <w:t>№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/>
                <w:sz w:val="20"/>
                <w:szCs w:val="20"/>
                <w:lang w:eastAsia="ar-SA"/>
              </w:rPr>
            </w:pPr>
            <w:proofErr w:type="gramStart"/>
            <w:r w:rsidRPr="0003768E">
              <w:rPr>
                <w:rFonts w:cs="Calibri"/>
                <w:b/>
                <w:sz w:val="20"/>
                <w:szCs w:val="20"/>
                <w:lang w:eastAsia="ar-SA"/>
              </w:rPr>
              <w:t>п</w:t>
            </w:r>
            <w:proofErr w:type="gramEnd"/>
            <w:r w:rsidRPr="0003768E">
              <w:rPr>
                <w:rFonts w:cs="Calibri"/>
                <w:b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b/>
                <w:i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Название темы </w:t>
            </w: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br/>
              <w:t>урока</w:t>
            </w: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br/>
            </w:r>
          </w:p>
        </w:tc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Кол-во часов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Тип урока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b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Элементы </w:t>
            </w: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br/>
              <w:t>содержания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ind w:right="-468"/>
              <w:rPr>
                <w:rFonts w:cs="Calibri"/>
                <w:b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ind w:right="-468"/>
              <w:rPr>
                <w:rFonts w:cs="Calibri"/>
                <w:b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Требования к уровню подготовки</w:t>
            </w:r>
          </w:p>
          <w:p w:rsidR="0003768E" w:rsidRPr="0003768E" w:rsidRDefault="0003768E" w:rsidP="0003768E">
            <w:pPr>
              <w:suppressAutoHyphens/>
              <w:ind w:right="-468"/>
              <w:rPr>
                <w:rFonts w:cs="Calibri"/>
                <w:b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обучающихся (ЗУН)</w:t>
            </w:r>
          </w:p>
        </w:tc>
        <w:tc>
          <w:tcPr>
            <w:tcW w:w="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b/>
                <w:lang w:eastAsia="ar-SA"/>
              </w:rPr>
            </w:pPr>
            <w:proofErr w:type="gramStart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Конт-роль</w:t>
            </w:r>
            <w:proofErr w:type="gramEnd"/>
          </w:p>
        </w:tc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b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Характеристика </w:t>
            </w: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br/>
              <w:t xml:space="preserve">деятельности </w:t>
            </w:r>
            <w:proofErr w:type="gramStart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обучающихся</w:t>
            </w:r>
            <w:proofErr w:type="gramEnd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 (УУД)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Дата проведения</w:t>
            </w:r>
          </w:p>
        </w:tc>
        <w:tc>
          <w:tcPr>
            <w:tcW w:w="1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b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Примечания</w:t>
            </w:r>
          </w:p>
        </w:tc>
      </w:tr>
      <w:tr w:rsidR="0003768E" w:rsidRPr="0003768E" w:rsidTr="00A42EB2">
        <w:trPr>
          <w:cantSplit/>
        </w:trPr>
        <w:tc>
          <w:tcPr>
            <w:tcW w:w="6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24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22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ind w:right="-468"/>
              <w:rPr>
                <w:rFonts w:cs="Calibri"/>
                <w:b/>
                <w:lang w:eastAsia="ar-SA"/>
              </w:rPr>
            </w:pPr>
          </w:p>
        </w:tc>
        <w:tc>
          <w:tcPr>
            <w:tcW w:w="9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283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03768E">
              <w:rPr>
                <w:rFonts w:cs="Calibri"/>
                <w:b/>
                <w:lang w:eastAsia="ar-SA"/>
              </w:rPr>
              <w:t>план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  <w:r w:rsidRPr="0003768E">
              <w:rPr>
                <w:rFonts w:cs="Calibri"/>
                <w:b/>
                <w:lang w:eastAsia="ar-SA"/>
              </w:rPr>
              <w:t>факт</w:t>
            </w:r>
          </w:p>
        </w:tc>
        <w:tc>
          <w:tcPr>
            <w:tcW w:w="1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</w:tr>
      <w:tr w:rsidR="0003768E" w:rsidRPr="0003768E" w:rsidTr="00A42EB2">
        <w:tc>
          <w:tcPr>
            <w:tcW w:w="1605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jc w:val="center"/>
              <w:rPr>
                <w:rFonts w:cs="Calibri"/>
                <w:b/>
                <w:color w:val="333333"/>
                <w:sz w:val="20"/>
                <w:szCs w:val="20"/>
                <w:u w:val="single"/>
                <w:lang w:eastAsia="ar-SA"/>
              </w:rPr>
            </w:pPr>
            <w:r w:rsidRPr="0003768E">
              <w:rPr>
                <w:rFonts w:cs="Calibri"/>
                <w:b/>
                <w:color w:val="333333"/>
                <w:sz w:val="20"/>
                <w:szCs w:val="20"/>
                <w:u w:val="single"/>
                <w:lang w:eastAsia="ar-SA"/>
              </w:rPr>
              <w:t>Подготовительный период – 14ч.</w:t>
            </w:r>
          </w:p>
        </w:tc>
      </w:tr>
      <w:tr w:rsidR="0003768E" w:rsidRPr="0003768E" w:rsidTr="00A42EB2"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1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color w:val="333333"/>
                <w:u w:val="single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«Азбука» - первая учебная книга. Речь устная и письменная.  Предложение.  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val="en-US" w:eastAsia="ar-SA"/>
              </w:rPr>
            </w:pPr>
            <w:r w:rsidRPr="0003768E">
              <w:rPr>
                <w:rFonts w:cs="Calibri"/>
                <w:color w:val="333333"/>
                <w:lang w:val="en-US" w:eastAsia="ar-SA"/>
              </w:rPr>
              <w:t>1</w:t>
            </w:r>
          </w:p>
        </w:tc>
        <w:tc>
          <w:tcPr>
            <w:tcW w:w="10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/>
                <w:i/>
                <w:color w:val="333333"/>
                <w:u w:val="single"/>
                <w:lang w:eastAsia="ar-SA"/>
              </w:rPr>
            </w:pPr>
            <w:r w:rsidRPr="0003768E">
              <w:rPr>
                <w:rFonts w:cs="Calibri"/>
                <w:b/>
                <w:i/>
                <w:color w:val="333333"/>
                <w:sz w:val="22"/>
                <w:szCs w:val="22"/>
                <w:u w:val="single"/>
                <w:lang w:eastAsia="ar-SA"/>
              </w:rPr>
              <w:t>(К)</w:t>
            </w:r>
          </w:p>
        </w:tc>
        <w:tc>
          <w:tcPr>
            <w:tcW w:w="24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Автор, раздел, содержание, ответы на вопросы. Членение речи на предложения, предложений на слова с использованием</w:t>
            </w:r>
          </w:p>
        </w:tc>
        <w:tc>
          <w:tcPr>
            <w:tcW w:w="22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Уметь отличать звук от знака, письменную речь от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устной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Знать отличия предложения от слова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Беседа </w:t>
            </w:r>
          </w:p>
        </w:tc>
        <w:tc>
          <w:tcPr>
            <w:tcW w:w="28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bCs/>
                <w:sz w:val="22"/>
                <w:szCs w:val="22"/>
                <w:lang w:eastAsia="ar-SA"/>
              </w:rPr>
              <w:t xml:space="preserve">Моделировать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предложение.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bCs/>
                <w:sz w:val="22"/>
                <w:szCs w:val="22"/>
                <w:lang w:eastAsia="ar-SA"/>
              </w:rPr>
              <w:t xml:space="preserve">Наблюдать: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определять количе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softHyphen/>
              <w:t>ство слов в предложении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Речь устная и письменная.  Предложение.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Членение слов на слоги с использованием графических схем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делить слова на слоги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Устный опрос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: делить слова на слоги, определять количество слогов в слове.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bCs/>
                <w:sz w:val="22"/>
                <w:szCs w:val="22"/>
                <w:lang w:eastAsia="ar-SA"/>
              </w:rPr>
              <w:t xml:space="preserve">Моделировать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предложение.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bCs/>
                <w:sz w:val="22"/>
                <w:szCs w:val="22"/>
                <w:lang w:eastAsia="ar-SA"/>
              </w:rPr>
              <w:t xml:space="preserve">Наблюдать: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определять количе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softHyphen/>
              <w:t>ство слов в предложении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Слово и предложение.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Определение количества слогов в слове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находить ударный слог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Индивидуальный опрос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: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определять количество слов в предложении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b/>
                <w:bCs/>
                <w:sz w:val="22"/>
                <w:szCs w:val="22"/>
                <w:lang w:eastAsia="ar-SA"/>
              </w:rPr>
              <w:t xml:space="preserve">Наблюдать: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определять количе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softHyphen/>
              <w:t xml:space="preserve">ство слов в предложении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- контроль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Слог.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Выделение в словах отдельных звуков (гласных и согласных)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отличать гласные и согласные звуки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Текущий контроль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: делить слова на слоги, определять количество слогов в слове.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подбирать  слова с заданным ударным гласным звуком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Ударение.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-слоговой анализ 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слова (установление количества звуков в слове, их характера, последовательности)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 xml:space="preserve">Уметь определять 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количество звуков в слове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Текущи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й контроль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lastRenderedPageBreak/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: делить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lastRenderedPageBreak/>
              <w:t>слова на слоги, определять количество слогов в слове.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подбирать  слова с заданным ударным гласным звуком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Соединять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начало и конец предложения с опорой на смысл предложения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</w:tr>
      <w:tr w:rsidR="0003768E" w:rsidRPr="0003768E" w:rsidTr="00A42EB2">
        <w:trPr>
          <w:trHeight w:val="45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>6.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Звуки в окружающем мире и в речи.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Различение на слух и при произношении гласных и согласных звуков: отсутствие или наличие преграды в полости рта, наличие или отсутствие голоса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отличать гласные и 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Творческая работа. Сочинение загадки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Моделировать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звуковой состав слова. В том числе в игровых ситуациях – игра «Живые звуки».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Звуки в словах.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Выделение звука [а] из речи, звукобуквенный анализ слова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выделять гласный звук в слове, подбирать слова с заданным звуком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Воспроизводить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заданный учителем образец интонационного выделения звука в слове.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proofErr w:type="gramStart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Объяснять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(характеризовать, пояснять формулировать) работу (функцию) гласной буквы как показателя твердости и мягкости предшествующего согласного)</w:t>
            </w:r>
            <w:proofErr w:type="gramEnd"/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: подбирать  слова с заданным ударным гласным звуком.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Составлять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текст по серии сюжетных картинок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</w:tr>
      <w:tr w:rsidR="0003768E" w:rsidRPr="0003768E" w:rsidTr="00A42EB2">
        <w:trPr>
          <w:trHeight w:val="1432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>8.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Слог-слияние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Соотнесение слышимого и произносимого слова со схемой-моделью, отражающей его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-слоговую структуру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выделять гласный звук в слове, подбирать слова с заданным звуком, находить соответствия между произносимыми словами и предъявленными звукобуквенными схемами-моделями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Беседа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Воспроизводить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заданный учителем образец интонационного выделения звука в слове.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Сравнивать: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соотносить звук и соответствующую ему букву.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Дифференцировать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буквы,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/>
                <w:lang w:eastAsia="ar-SA"/>
              </w:rPr>
            </w:pPr>
            <w:proofErr w:type="gramStart"/>
            <w:r w:rsidRPr="0003768E">
              <w:rPr>
                <w:rFonts w:cs="Calibri"/>
                <w:sz w:val="22"/>
                <w:szCs w:val="22"/>
                <w:lang w:eastAsia="ar-SA"/>
              </w:rPr>
              <w:t>имеющие</w:t>
            </w:r>
            <w:proofErr w:type="gram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оптическое и кинетическое сходство (</w:t>
            </w: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о – а)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</w:tr>
      <w:tr w:rsidR="0003768E" w:rsidRPr="0003768E" w:rsidTr="00A42EB2">
        <w:trPr>
          <w:trHeight w:val="529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Повторение и обобщение пройденного материала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Узнавание букв по их характерным признакам (изолированно и в составе слова, в различных позициях); правильное соотнесение звуков и букв</w:t>
            </w: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Текущий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контроль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Воспроизводить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заданный учителем образец интонационного выделения звука </w:t>
            </w:r>
            <w:proofErr w:type="gramStart"/>
            <w:r w:rsidRPr="0003768E">
              <w:rPr>
                <w:rFonts w:cs="Calibri"/>
                <w:sz w:val="22"/>
                <w:szCs w:val="22"/>
                <w:lang w:eastAsia="ar-SA"/>
              </w:rPr>
              <w:t>в</w:t>
            </w:r>
            <w:proofErr w:type="gram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слов.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: подбирать  слова с заданным ударным гласным звуком.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Составлять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текст по серии сюжетных картинок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</w:tr>
      <w:tr w:rsidR="0003768E" w:rsidRPr="0003768E" w:rsidTr="00A42EB2">
        <w:trPr>
          <w:trHeight w:val="297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Гласный звук [а], буквы </w:t>
            </w:r>
            <w:proofErr w:type="spell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А</w:t>
            </w:r>
            <w:proofErr w:type="gram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,а</w:t>
            </w:r>
            <w:proofErr w:type="spellEnd"/>
            <w:proofErr w:type="gramEnd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Выделение звука [а]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из</w:t>
            </w:r>
            <w:proofErr w:type="gramEnd"/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речи, звукобуквенный анализ слова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Знать признаки гласных звуков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Индивидуальный опрос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Воспроизводить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заданный учителем образец интонационного выделения звука в слове.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Составлять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текст по серии сюжетных картинок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297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Гласный звук [о], буквы </w:t>
            </w:r>
            <w:proofErr w:type="spell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О</w:t>
            </w:r>
            <w:proofErr w:type="gram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,о</w:t>
            </w:r>
            <w:proofErr w:type="spellEnd"/>
            <w:proofErr w:type="gramEnd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Самостоятельный подбор слов с заданным звуком. Нахождение соответствия между произносимыми словами и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-слоговыми схемами-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моделями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 xml:space="preserve">Уметь находить соответствия между произносимыми словами и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-слоговыми схемами-моделями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Индивидуальный опрос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Воспроизводить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заданный учителем образец интонационного выделения звука в слове.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Дифференцировать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буквы,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proofErr w:type="gramStart"/>
            <w:r w:rsidRPr="0003768E">
              <w:rPr>
                <w:rFonts w:cs="Calibri"/>
                <w:sz w:val="22"/>
                <w:szCs w:val="22"/>
                <w:lang w:eastAsia="ar-SA"/>
              </w:rPr>
              <w:t>имеющие</w:t>
            </w:r>
            <w:proofErr w:type="gram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оптическое и кинетическое сходство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297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>12.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</w:t>
            </w:r>
            <w:r w:rsidRPr="0003768E">
              <w:rPr>
                <w:rFonts w:cs="Calibri"/>
                <w:b/>
                <w:color w:val="333333"/>
                <w:lang w:eastAsia="ar-SA"/>
              </w:rPr>
              <w:t xml:space="preserve">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Гласный звук [и], буквы </w:t>
            </w:r>
            <w:proofErr w:type="spell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И</w:t>
            </w:r>
            <w:proofErr w:type="gram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,и</w:t>
            </w:r>
            <w:proofErr w:type="spellEnd"/>
            <w:proofErr w:type="gram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Нахождение соответствия между произносимыми словами и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-слоговыми схемами-моделями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подбирать слова с заданным звуком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Промежуточный контроль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Группировать (классифицировать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) слова по первому звуку (по последнему звуку).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: подбирать  слова с заданным ударным гласным звуком -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контроль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297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13.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Гласный звук [ы], буква ы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u w:val="single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Обучение пересказу знакомой сказки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давать характеристику звукам, узнавать графический образ букв; читать сочетания букв, слогов, предложений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Воспроизводить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заданный учителем образец интонационного выделения звука в слове.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proofErr w:type="gramStart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Объяснять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(характеризовать, пояснять формулировать) работу (функцию) гласной буквы как показателя твердости и мягкости предшествующего согласного)</w:t>
            </w:r>
            <w:proofErr w:type="gram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201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14. 15.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Гласный звук [у], буквы </w:t>
            </w:r>
            <w:proofErr w:type="spell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У</w:t>
            </w:r>
            <w:proofErr w:type="gram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,у</w:t>
            </w:r>
            <w:proofErr w:type="spellEnd"/>
            <w:proofErr w:type="gramEnd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lang w:eastAsia="ar-SA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Составление из букв и слогов разрезной азбуки слов (после предварительного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-слогового анализа). Выделение ударных слогов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давать характеристику звукам, узнавать графический образ букв; читать сочетания букв, слогов, предложений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Пересказ по картинке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Индивидуальный опрос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Воспроизводить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заданный учителем образец интонационного выделения звука в слове -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контроль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Сравнивать: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соотносить звук и соответствующую ему букву.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Воспроизводить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звуковую форму слова по его буквенной записи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414"/>
        </w:trPr>
        <w:tc>
          <w:tcPr>
            <w:tcW w:w="1605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jc w:val="center"/>
              <w:rPr>
                <w:rFonts w:cs="Calibri"/>
                <w:b/>
                <w:color w:val="333333"/>
                <w:u w:val="single"/>
                <w:lang w:eastAsia="ar-SA"/>
              </w:rPr>
            </w:pPr>
            <w:r w:rsidRPr="0003768E">
              <w:rPr>
                <w:rFonts w:cs="Calibri"/>
                <w:b/>
                <w:color w:val="333333"/>
                <w:sz w:val="22"/>
                <w:szCs w:val="22"/>
                <w:u w:val="single"/>
                <w:lang w:eastAsia="ar-SA"/>
              </w:rPr>
              <w:t>Обучение чтению  – 53 ч.</w:t>
            </w: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16. 17.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color w:val="333333"/>
                <w:u w:val="single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u w:val="single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u w:val="single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[н ], [н′ ]..,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Н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,н</w:t>
            </w:r>
            <w:proofErr w:type="spellEnd"/>
            <w:proofErr w:type="gramEnd"/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/>
                <w:color w:val="333333"/>
                <w:u w:val="single"/>
                <w:lang w:eastAsia="ar-SA"/>
              </w:rPr>
            </w:pPr>
            <w:r w:rsidRPr="0003768E">
              <w:rPr>
                <w:rFonts w:cs="Calibri"/>
                <w:b/>
                <w:color w:val="333333"/>
                <w:u w:val="single"/>
                <w:lang w:eastAsia="ar-SA"/>
              </w:rPr>
              <w:lastRenderedPageBreak/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/>
                <w:i/>
                <w:color w:val="333333"/>
                <w:u w:val="single"/>
                <w:lang w:eastAsia="ar-SA"/>
              </w:rPr>
            </w:pPr>
            <w:r w:rsidRPr="0003768E">
              <w:rPr>
                <w:rFonts w:cs="Calibri"/>
                <w:b/>
                <w:i/>
                <w:color w:val="333333"/>
                <w:sz w:val="22"/>
                <w:szCs w:val="22"/>
                <w:u w:val="single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-слоговой анализ слов. Различие и понимание 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простейших случаев многозначных слов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 xml:space="preserve">Уметь давать характеристику звукам, узнавать 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графический образ букв; читать сочетания букв, слогов, предложений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Анализ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Печатание 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слов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lastRenderedPageBreak/>
              <w:t>Группировать (классифицировать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) слова по первому звуку (по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lastRenderedPageBreak/>
              <w:t>последнему звуку).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Объяснять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(характеризовать, пояснять формулировать) работу (функцию)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2973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>18. 19.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[с ], [с′ ],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,с</w:t>
            </w:r>
            <w:proofErr w:type="spellEnd"/>
            <w:proofErr w:type="gram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-слоговой анализ слов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давать характеристику звукам, узнавать графический образ букв; читать сочетания букв, слогов, предложений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Составление из букв разрезной азбуки слов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Группировать (классифицировать)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слова по первому звуку (по последнему звуку).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: делить слова на слоги, определять количество слогов в слове.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Воспроизводить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звуковую форму слова по его буквенной записи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20 21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[к ], [к′ ],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К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,к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Чтение слов с изученными буквами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давать характеристику звукам, узнавать графический образ букв; читать сочетания букв, слогов, предложений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Текущий контроль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Группировать (классифицировать)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слова по первому звуку (по последнему звуку).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: делить слова на слоги, определять количество слогов в слове.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Анализировать: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находить слово, соответствующее названию предмета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 xml:space="preserve">22. 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[т], [т′ ],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Т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,т</w:t>
            </w:r>
            <w:proofErr w:type="spellEnd"/>
            <w:proofErr w:type="gram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Обучение правильному слоговому чтению вслух отдельных слов.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Развитие внимания к звуковой стороне слышимой речи (своей и чужой)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давать характеристику звукам, узнавать графический образ букв; читать сочетания букв, слогов, предложений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Беседа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proofErr w:type="spellStart"/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Печата-ние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слов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Сравни-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proofErr w:type="spellStart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вать</w:t>
            </w:r>
            <w:proofErr w:type="spellEnd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: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соотносить звук и </w:t>
            </w:r>
            <w:proofErr w:type="spellStart"/>
            <w:r w:rsidRPr="0003768E">
              <w:rPr>
                <w:rFonts w:cs="Calibri"/>
                <w:sz w:val="22"/>
                <w:szCs w:val="22"/>
                <w:lang w:eastAsia="ar-SA"/>
              </w:rPr>
              <w:t>соответст</w:t>
            </w:r>
            <w:proofErr w:type="spellEnd"/>
            <w:r w:rsidRPr="0003768E">
              <w:rPr>
                <w:rFonts w:cs="Calibri"/>
                <w:sz w:val="22"/>
                <w:szCs w:val="22"/>
                <w:lang w:eastAsia="ar-SA"/>
              </w:rPr>
              <w:t>-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proofErr w:type="spellStart"/>
            <w:r w:rsidRPr="0003768E">
              <w:rPr>
                <w:rFonts w:cs="Calibri"/>
                <w:sz w:val="22"/>
                <w:szCs w:val="22"/>
                <w:lang w:eastAsia="ar-SA"/>
              </w:rPr>
              <w:t>вующую</w:t>
            </w:r>
            <w:proofErr w:type="spell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ему букву.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Группировать (классифицировать)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слова по первому звуку (по последнему звуку) -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контроль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354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>23.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[т], [т′ ],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Т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,т</w:t>
            </w:r>
            <w:proofErr w:type="spellEnd"/>
            <w:proofErr w:type="gram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Определение ориентиров в читаемом слове, места ударения в нём. Верное употребление сходных звуков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давать характеристику звукам, узнавать графический образ букв; читать сочетания букв, слогов, предложений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Составление из букв разрезной азбуки слов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Группировать (классифицировать)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слова по наличию близких в акустико-артикуляционном отношении звуков (р-л).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: делить слова на слоги, определять количество слогов в слове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– контроль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3528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24.</w:t>
            </w:r>
          </w:p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25.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[л], [л′ ],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Л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,л</w:t>
            </w:r>
            <w:proofErr w:type="spellEnd"/>
            <w:proofErr w:type="gram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lang w:eastAsia="ar-SA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Верное употребление сходных звуков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давать характеристику звукам, узнавать графический образ букв; читать сочетания букв, слогов, предложений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Анализ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Печатание слов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Сравнивать: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соотносить слова с соответствующими </w:t>
            </w:r>
            <w:proofErr w:type="spellStart"/>
            <w:r w:rsidRPr="0003768E">
              <w:rPr>
                <w:rFonts w:cs="Calibri"/>
                <w:sz w:val="22"/>
                <w:szCs w:val="22"/>
                <w:lang w:eastAsia="ar-SA"/>
              </w:rPr>
              <w:t>слогоударными</w:t>
            </w:r>
            <w:proofErr w:type="spell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схемами. Подбирать слова к заданной </w:t>
            </w:r>
            <w:proofErr w:type="spellStart"/>
            <w:r w:rsidRPr="0003768E">
              <w:rPr>
                <w:rFonts w:cs="Calibri"/>
                <w:sz w:val="22"/>
                <w:szCs w:val="22"/>
                <w:lang w:eastAsia="ar-SA"/>
              </w:rPr>
              <w:t>слогоударной</w:t>
            </w:r>
            <w:proofErr w:type="spell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схеме.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Дифференцировать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буквы, обозначающие близкие по акустико-артикуляционным признакам согласные звуки.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Воспроизводить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звуковую форму слова по его буквенной записи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НРК</w:t>
            </w:r>
          </w:p>
        </w:tc>
      </w:tr>
      <w:tr w:rsidR="0003768E" w:rsidRPr="0003768E" w:rsidTr="00A42EB2">
        <w:trPr>
          <w:trHeight w:val="2266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>26. 27.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[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р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], [р′ ], буквы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р,Р</w:t>
            </w:r>
            <w:proofErr w:type="spell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-слоговой анализ слов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Обучение правильному и плавному слоговому чтению вслух отдельных слов, коротких предложений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давать характеристику звукам, узнавать графический образ букв; читать сочетания букв, слогов, предложений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Составление из букв разрезной азбуки слов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Сравнивать: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соотносить звук и соответствующую ему букву -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контроль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proofErr w:type="gramStart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Объяснять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(характеризовать, пояснять формулировать) работу (функцию) гласной буквы как показателя твердости и мягкости предшествующего согласного)</w:t>
            </w:r>
            <w:proofErr w:type="gram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28.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[в], [в′ ], буквы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в</w:t>
            </w:r>
            <w:proofErr w:type="gram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,В</w:t>
            </w:r>
            <w:proofErr w:type="spellEnd"/>
            <w:proofErr w:type="gram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-слоговой анализ слов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. Уметь составлять рассказ по серии картинок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Текущий контроль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Моделировать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звуковой состав слова. В том числе в игровых ситуациях – игра «Живые звуки».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: подбирать слова с заданным количеством слогов.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Сравнивать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прочитанные слова с картинками, на которых изображены соответствующие предметы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29. 30. 31.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Гласные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Е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,е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(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Составление по серии картинок небольшого рассказа с соблюдением логики развития сюжета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обозначать мягкость согласного после  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Знать, что буква е в начале слова и после гласной буквы обозначает два звука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составлять рассказ по серии картинок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Составление из букв разрезной азбуки слов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Сравнивать: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соотносить слова с соответствующими </w:t>
            </w:r>
            <w:proofErr w:type="spellStart"/>
            <w:r w:rsidRPr="0003768E">
              <w:rPr>
                <w:rFonts w:cs="Calibri"/>
                <w:sz w:val="22"/>
                <w:szCs w:val="22"/>
                <w:lang w:eastAsia="ar-SA"/>
              </w:rPr>
              <w:t>слогоударными</w:t>
            </w:r>
            <w:proofErr w:type="spell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схемами. Подбирать слова к заданной </w:t>
            </w:r>
            <w:proofErr w:type="spellStart"/>
            <w:r w:rsidRPr="0003768E">
              <w:rPr>
                <w:rFonts w:cs="Calibri"/>
                <w:sz w:val="22"/>
                <w:szCs w:val="22"/>
                <w:lang w:eastAsia="ar-SA"/>
              </w:rPr>
              <w:t>слогоударной</w:t>
            </w:r>
            <w:proofErr w:type="spell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схеме.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Анализировать: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находить слово, соответствующее названию предмета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32. 33.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[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], [п′ ],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П,п</w:t>
            </w:r>
            <w:proofErr w:type="spellEnd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Знакомство с правилами гигиены 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 xml:space="preserve">чтения.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-слоговой анализ слов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 xml:space="preserve">Уметь читать по слогам, 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характеризовать звуки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lastRenderedPageBreak/>
              <w:t xml:space="preserve">Подбирать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слова с заданным звуком.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lastRenderedPageBreak/>
              <w:t xml:space="preserve">Объяснять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(характеризовать, пояснять формулировать) работу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( функцию) гласной буквы как показателя твердости и мягкости предшествующего согласного)</w:t>
            </w: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 Дифференцировать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буквы, имеющие оптическое и кинетическое сходство (</w:t>
            </w:r>
            <w:proofErr w:type="gramStart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п-т</w:t>
            </w:r>
            <w:proofErr w:type="gramEnd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>34.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[м], [м′ ], буквы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М</w:t>
            </w:r>
            <w:proofErr w:type="gram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,м</w:t>
            </w:r>
            <w:proofErr w:type="spellEnd"/>
            <w:proofErr w:type="gramEnd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Обучение осознанному слоговому чтению  вслух небольших текстов, доступных по содержанию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давать характеристику звукам, узнавать графический образ букв; читать сочетания букв, слогов, предложений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Пересказ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gramStart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Определять место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заданного звука в слове (начало, середина, конец слова.</w:t>
            </w:r>
            <w:proofErr w:type="gramEnd"/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: подбирать слова с заданным количеством слогов.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233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35.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[м], [м′ ], буквы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М</w:t>
            </w:r>
            <w:proofErr w:type="gram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,м</w:t>
            </w:r>
            <w:proofErr w:type="spellEnd"/>
            <w:proofErr w:type="gramEnd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давать характеристику звукам, узнавать графический образ букв; читать сочетания букв, слогов, предложений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Группировать (классифицировать)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слова по наличию близких в акустико-артикуляционном отношении звуков </w:t>
            </w: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(н – м).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Описывать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случаи из собственной жизни, свои наблюдения и переживания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227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 xml:space="preserve"> 36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[з], [з′ ], буквы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 </w:t>
            </w:r>
            <w:proofErr w:type="spell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З</w:t>
            </w:r>
            <w:proofErr w:type="gram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,з</w:t>
            </w:r>
            <w:proofErr w:type="spellEnd"/>
            <w:proofErr w:type="gramEnd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Обучение неторопливому темпу и ритму речи.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Развитие слуховой памяти и речевого аппарата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давать характеристику звукам, узнавать графический образ букв; читать сочетания букв, слогов, предложений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Пересказ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proofErr w:type="spellStart"/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Наблю-дение</w:t>
            </w:r>
            <w:proofErr w:type="spellEnd"/>
            <w:proofErr w:type="gramEnd"/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: подбирать слова с заданным количеством слогов.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/>
                <w:lang w:eastAsia="ar-SA"/>
              </w:rPr>
            </w:pPr>
            <w:proofErr w:type="gramStart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Дифференцировать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буквы, имеющие оптическое и кинетическое сходство (</w:t>
            </w: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з-с))</w:t>
            </w:r>
            <w:proofErr w:type="gram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37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[з], [з′ ], буквы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 </w:t>
            </w:r>
            <w:proofErr w:type="spell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З</w:t>
            </w:r>
            <w:proofErr w:type="gram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,з</w:t>
            </w:r>
            <w:proofErr w:type="spellEnd"/>
            <w:proofErr w:type="gramEnd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Сопоставление слогов и слов с буквами з и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</w:t>
            </w:r>
            <w:proofErr w:type="gramEnd"/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Верное употребление сходных звуков [с]- [з]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читать по слогам, характеризовать звуки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Беседа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Подбирать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слова с заданным звуком</w:t>
            </w:r>
            <w:proofErr w:type="gramStart"/>
            <w:r w:rsidRPr="0003768E">
              <w:rPr>
                <w:rFonts w:cs="Calibri"/>
                <w:sz w:val="22"/>
                <w:szCs w:val="22"/>
                <w:lang w:eastAsia="ar-SA"/>
              </w:rPr>
              <w:t>..</w:t>
            </w:r>
            <w:proofErr w:type="gramEnd"/>
          </w:p>
          <w:p w:rsidR="0003768E" w:rsidRPr="0003768E" w:rsidRDefault="0003768E" w:rsidP="0003768E">
            <w:pPr>
              <w:suppressAutoHyphens/>
              <w:rPr>
                <w:rFonts w:cs="Calibri"/>
                <w:b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Дифференцировать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буквы, обозначающие близкие по акустико-артикуляционным признакам согласные звуки (</w:t>
            </w: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с – з).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Сравнивать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прочитанные слова с картинками, на которых изображены соответствующие предметы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38.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[б], [б′ ], буквы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Б</w:t>
            </w:r>
            <w:proofErr w:type="gram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,б</w:t>
            </w:r>
            <w:proofErr w:type="spellEnd"/>
            <w:proofErr w:type="gramEnd"/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Знакомство с правилами гигиены чтения. Обучение правильному речевому дыханию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читать по слогам, характеризовать звуки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Пересказ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Составление из букв разрезной азбуки слов</w:t>
            </w:r>
          </w:p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Определять место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заданного звука в слове (начало, середина, конец слова).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: подбирать слова с заданным количеством слогов</w:t>
            </w:r>
          </w:p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Подбирать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слова с заданным звуком.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proofErr w:type="gramStart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Объяснять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(характеризовать, пояснять, формулировать) работу (функцию) гласной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lastRenderedPageBreak/>
              <w:t>буквы как показателя твердости и мягкости предшествующего согласного).</w:t>
            </w:r>
            <w:proofErr w:type="gramEnd"/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Описывать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случаи из собственной жизни, свои наблюдения и переживания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19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>39.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[б], [б′ ], буквы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 </w:t>
            </w:r>
            <w:proofErr w:type="spell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Б</w:t>
            </w:r>
            <w:proofErr w:type="gram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,б</w:t>
            </w:r>
            <w:proofErr w:type="spellEnd"/>
            <w:proofErr w:type="gramEnd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Сопоставление слогов и слов с буквами б и п.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jc w:val="center"/>
              <w:rPr>
                <w:rFonts w:cs="Calibri"/>
                <w:color w:val="333333"/>
                <w:sz w:val="32"/>
                <w:szCs w:val="32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jc w:val="center"/>
              <w:rPr>
                <w:rFonts w:cs="Calibri"/>
                <w:color w:val="333333"/>
                <w:sz w:val="32"/>
                <w:szCs w:val="32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jc w:val="center"/>
              <w:rPr>
                <w:rFonts w:cs="Calibri"/>
                <w:color w:val="333333"/>
                <w:sz w:val="32"/>
                <w:szCs w:val="32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val="en-US" w:eastAsia="ar-SA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Совершенствование произношения слов, сложных по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-слоговой структуре, в соответствии с нормами орфоэпии, с соблюдением ударения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различать форму слова, родственные слова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Подбирать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слова с заданным звуком.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proofErr w:type="gramStart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Объяснять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(характеризовать, пояснять, формулировать) работу (функцию) гласной буквы как показателя твердости и мягкости предшествующего согласного).</w:t>
            </w:r>
            <w:proofErr w:type="gramEnd"/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Описывать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случаи из собственной жизни, свои наблюдения и переживания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40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[д], [д′ ], буквы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 </w:t>
            </w:r>
            <w:proofErr w:type="spell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Д</w:t>
            </w:r>
            <w:proofErr w:type="gram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,д</w:t>
            </w:r>
            <w:proofErr w:type="spellEnd"/>
            <w:proofErr w:type="gramEnd"/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Обучение умеренной громкости и правильному интонированию. Верное употребление сходных звуков [д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]-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[т]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дифференцировать парные звонкие и глухие согласные звуки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Составление из букв разрезной азбуки слов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proofErr w:type="gramStart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Определять место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заданного звука в слове (начало, середина, конец слова.</w:t>
            </w:r>
            <w:proofErr w:type="gramEnd"/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: подбирать слова с заданным количеством слогов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41.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[д], [д′ ], буквы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 </w:t>
            </w:r>
            <w:proofErr w:type="spell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Д</w:t>
            </w:r>
            <w:proofErr w:type="gram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,д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Сопоставление слогов и слов с буквами д и т.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lastRenderedPageBreak/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Дополнение сюжета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читать по слогам, характеризовать звуки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Подбирать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слова с заданным звуком –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контроль.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Читать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слоги с изменением буквы гласного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>42.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Гласные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Я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,я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Уточнение, обогащение и активизация словаря детей. Сопоставление парных звонких и глухих согласных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Знать, что буква я в начале слова и после гласной буквы обозначает два звука.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Составление из букв разрезной азбуки слов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Определять место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заданного звука в слове (начало, середина, конец слова).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43.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Гласные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Я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,я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Правильное употребление видовых и родовых слов-названий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Знать, что буква я в начале слова и после гласной буквы обозначает два звука.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Индивидуальный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Моделировать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звуковой состав слова. В том числе в игровых ситуациях – игра «Живые звуки».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: подбирать слова с заданным количеством слогов -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контроль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44.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Гласные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Я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,я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Рисование словесной картинки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обозначать мягкость согласного звука после  я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Печатание слов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Сравнивать: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соотносить слова с соответствующими </w:t>
            </w:r>
            <w:proofErr w:type="spellStart"/>
            <w:r w:rsidRPr="0003768E">
              <w:rPr>
                <w:rFonts w:cs="Calibri"/>
                <w:sz w:val="22"/>
                <w:szCs w:val="22"/>
                <w:lang w:eastAsia="ar-SA"/>
              </w:rPr>
              <w:t>слогоударными</w:t>
            </w:r>
            <w:proofErr w:type="spell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схемами. Подбирать слова к заданной </w:t>
            </w:r>
            <w:proofErr w:type="spellStart"/>
            <w:r w:rsidRPr="0003768E">
              <w:rPr>
                <w:rFonts w:cs="Calibri"/>
                <w:sz w:val="22"/>
                <w:szCs w:val="22"/>
                <w:lang w:eastAsia="ar-SA"/>
              </w:rPr>
              <w:t>слогоударной</w:t>
            </w:r>
            <w:proofErr w:type="spell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схеме.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Описывать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случаи из собственной жизни, свои наблюдения и переживания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45.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[г], [г′ ], буквы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 </w:t>
            </w:r>
            <w:proofErr w:type="spell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Г</w:t>
            </w:r>
            <w:proofErr w:type="gram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,г</w:t>
            </w:r>
            <w:proofErr w:type="spellEnd"/>
            <w:proofErr w:type="gramEnd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.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-слоговой анализ слов. Сопоставление парных звонких и глухих согласных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сопоставлять парные звонкие и глухие согласные звуки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Составление из букв разрезной азбуки слов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Моделировать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звуковой состав слова. В том числе в игровых ситуациях – игра «Живые звуки».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Читать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слоги с изменением буквы гласного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46.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Согласные звуки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[г], [г′ ], буквы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 </w:t>
            </w:r>
            <w:proofErr w:type="spell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Г</w:t>
            </w:r>
            <w:proofErr w:type="gram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,г</w:t>
            </w:r>
            <w:proofErr w:type="spellEnd"/>
            <w:proofErr w:type="gramEnd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. 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Сопоставление слогов и слов с буквами к и г.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lastRenderedPageBreak/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Самостоятельное придумывание 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событий, предшествующих изображённым</w:t>
            </w:r>
            <w:proofErr w:type="gramEnd"/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 xml:space="preserve">Уметь работать с текстом, находить 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отрывки, которые помогут ответить на вопрос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 xml:space="preserve">Беседа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Печата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ние слов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lastRenderedPageBreak/>
              <w:t>Определять место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заданного звука в слове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lastRenderedPageBreak/>
              <w:t>(начало, середина, конец слова).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Объяснять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(характеризовать, пояснять, формулировать) работу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( функцию) гласной буквы как показателя твердости и мягкости предшествующего согласного) -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контроль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>47.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Мягкий согласный звук 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[ 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ч′], буквы Ч, ч. 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-слоговой анализ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слов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работать с текстом, находить отрывки, которые помогут ответить на вопрос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Моделировать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звуковой состав слова. В том числе в игровых ситуациях – игра «Живые звуки».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proofErr w:type="gramStart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Читать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предложения и небольшие тексты с интонациями и паузами в соответствии с о знаками препинания</w:t>
            </w:r>
            <w:proofErr w:type="gram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48.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Мягкий согласный звук 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[ 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ч′], буквы Ч, ч. 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Правильное употребление слов-названий предметов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работать с текстом, находить отрывки, которые помогут ответить на вопрос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Текущий контроль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Печатание слов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Определять место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заданного звука в слове (начало, середина, конец слова) –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контроль.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49.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Буква ь – показатель мягкости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предшествующего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согласных звуков.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Слого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-звуковой анализ слов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читать слова с ь - показателем мягкости согласных звуков, понимать, что ь не обозначает звука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Моделировать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звуковой состав слова. В том числе в игровых ситуациях – игра «Живые звуки».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Классифицировать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слова по количеству слогов и месту ударения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50.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Буква ь – показатель 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 xml:space="preserve">мягкости предшествующего согласного звука.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lastRenderedPageBreak/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Совершенствование 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произношения слов в соответствии с нормами орфоэпии, с соблюдением ударения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 xml:space="preserve">Уметь читать слова с 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ь - показателем мягкости согласных звуков, понимать, что ь не обозначает звука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Индиви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дуальный опрос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lastRenderedPageBreak/>
              <w:t xml:space="preserve">Объяснять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функцию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lastRenderedPageBreak/>
              <w:t>буквы ь.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proofErr w:type="gramStart"/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Читать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предложения и небольшие тексты с интонациями и паузами в соответствии с о знаками препинания.</w:t>
            </w:r>
            <w:proofErr w:type="gramEnd"/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Участвовать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в учебном диалоге, оценивать процесс и результат решения коммуникативной задачи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1118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>51.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Твёрдый согласный звук [ш],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Ш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,ш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-слоговой анализ слов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работать с текстом, находить отрывки, которые помогут ответить на вопрос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Печатание слов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Группировать (классифицировать)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слова по наличию близких в акустико-артикуляционном отношении звуков (с-ш) –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контроль.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Дифференцировать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буквы, обозначающие близкие по акустико-артикуляционным признакам согласные звуки (</w:t>
            </w: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с – ш)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52.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Твёрдый согласный звук [ш],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Ш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,ш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Сочетание ШИ.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Верное употребление сходных звуков [с]- [ш]. Ответы на вопросы по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прочитанному</w:t>
            </w:r>
            <w:proofErr w:type="gramEnd"/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Знать звонкие и глухие парные согласные.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Уметь отвечать на вопросы по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прочитанному</w:t>
            </w:r>
            <w:proofErr w:type="gramEnd"/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Текущий контроль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Сравнивать: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соотносить слова с соответствующими </w:t>
            </w:r>
            <w:proofErr w:type="spellStart"/>
            <w:r w:rsidRPr="0003768E">
              <w:rPr>
                <w:rFonts w:cs="Calibri"/>
                <w:sz w:val="22"/>
                <w:szCs w:val="22"/>
                <w:lang w:eastAsia="ar-SA"/>
              </w:rPr>
              <w:t>слогоударными</w:t>
            </w:r>
            <w:proofErr w:type="spell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схемами. Подбирать слова к заданной </w:t>
            </w:r>
            <w:proofErr w:type="spellStart"/>
            <w:r w:rsidRPr="0003768E">
              <w:rPr>
                <w:rFonts w:cs="Calibri"/>
                <w:sz w:val="22"/>
                <w:szCs w:val="22"/>
                <w:lang w:eastAsia="ar-SA"/>
              </w:rPr>
              <w:t>слогоударной</w:t>
            </w:r>
            <w:proofErr w:type="spell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схеме.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Дифференцировать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буквы,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/>
                <w:i/>
                <w:lang w:eastAsia="ar-SA"/>
              </w:rPr>
            </w:pPr>
            <w:proofErr w:type="gramStart"/>
            <w:r w:rsidRPr="0003768E">
              <w:rPr>
                <w:rFonts w:cs="Calibri"/>
                <w:sz w:val="22"/>
                <w:szCs w:val="22"/>
                <w:lang w:eastAsia="ar-SA"/>
              </w:rPr>
              <w:t>имеющие</w:t>
            </w:r>
            <w:proofErr w:type="gram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оптическое и кинетическое сходство (</w:t>
            </w: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ш-т) - </w:t>
            </w:r>
            <w:r w:rsidRPr="0003768E">
              <w:rPr>
                <w:rFonts w:cs="Calibri"/>
                <w:b/>
                <w:i/>
                <w:sz w:val="22"/>
                <w:szCs w:val="22"/>
                <w:lang w:eastAsia="ar-SA"/>
              </w:rPr>
              <w:t>контроль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>53.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Твёрдый согласный  звук  [ж],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Ж,ж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.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С</w:t>
            </w:r>
            <w:proofErr w:type="gramEnd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опоставление</w:t>
            </w:r>
            <w:proofErr w:type="spellEnd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звуков [ш],[ж].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Дифференцирование шипящих твёрдых согласных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звуков [ж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]- [ш]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Знать звонкие и глухие парные согласные.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Уметь отвечать на вопросы по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прочитанному</w:t>
            </w:r>
            <w:proofErr w:type="gramEnd"/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Классифицировать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слова по количеству слогов и месту ударения.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Участвовать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в учебном диалоге, оценивать процесс и результат решения коммуникативной задачи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54.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Твёрдый согласный  звук  [ж],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Ж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,ж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.</w:t>
            </w:r>
          </w:p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Сопоставление звуков 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[ш]</w:t>
            </w:r>
            <w:proofErr w:type="gramStart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,[</w:t>
            </w:r>
            <w:proofErr w:type="gramEnd"/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ж].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Сопоставление парных звонких и глухих согласных</w:t>
            </w: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Индивидуальный опрос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Моделировать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звуковой состав слова. В том числе в игровых ситуациях – игра «Живые звуки» -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контроль.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Дифференцировать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буквы, обозначающие близкие по акустико-артикуляционным признакам согласные звуки (ш-ж, з-ж)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55.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Гласные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Ё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,ё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,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-слоговой анализ слов. Понимание содержания литературного произведения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Знать, что буква ё в начале слова и после гласной буквы обозначает два звука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Участвовать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в учебном диалоге, оценивать процесс и результат решения коммуникативной задачи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56. 57.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Гласные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Ё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,ё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,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Правильное употребление слов-признаков предметов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обозначать мягкость согласного звука после  ё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Индивидуальный опрос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Контролировать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этапы своей работы, оценивать процесс и результат выполнения задания.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Подбирать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пропущенные в предложении слова, ориентируясь на смысл предложения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58. 59.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  [й]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.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Й,й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.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Выработка умений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пользоваться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словом в правильной грамматической форме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выделять, дифференцировать и характеризовать звук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[й]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Печатание слов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Классифицировать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слова по количеству слогов и месту ударения.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Классифицировать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слова в зависимости от способа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lastRenderedPageBreak/>
              <w:t>обозначения звука [й’]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>60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Согласные звуки  [х], [х′],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Х.,х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-слоговой анализ слов. Составление устного рассказа по заданной теме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анализировать слова, производить звукобуквенный анализ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Контролировать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этапы своей работы, оценивать процесс и результат выполнения задания.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Дифференцировать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буквы,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/>
                <w:lang w:eastAsia="ar-SA"/>
              </w:rPr>
            </w:pPr>
            <w:proofErr w:type="gramStart"/>
            <w:r w:rsidRPr="0003768E">
              <w:rPr>
                <w:rFonts w:cs="Calibri"/>
                <w:sz w:val="22"/>
                <w:szCs w:val="22"/>
                <w:lang w:eastAsia="ar-SA"/>
              </w:rPr>
              <w:t>имеющие</w:t>
            </w:r>
            <w:proofErr w:type="gram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оптическое и кинетическое сходство (</w:t>
            </w: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х-ж)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200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61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Согласные звуки  [х], [х′],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Х.,х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Составление устного рассказа по заданной теме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Текущий контроль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Сравнивать: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соотносить слова с соответствующими </w:t>
            </w:r>
            <w:proofErr w:type="spellStart"/>
            <w:r w:rsidRPr="0003768E">
              <w:rPr>
                <w:rFonts w:cs="Calibri"/>
                <w:sz w:val="22"/>
                <w:szCs w:val="22"/>
                <w:lang w:eastAsia="ar-SA"/>
              </w:rPr>
              <w:t>слогоударными</w:t>
            </w:r>
            <w:proofErr w:type="spell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схемами. Подбирать слова к заданной </w:t>
            </w:r>
            <w:proofErr w:type="spellStart"/>
            <w:r w:rsidRPr="0003768E">
              <w:rPr>
                <w:rFonts w:cs="Calibri"/>
                <w:sz w:val="22"/>
                <w:szCs w:val="22"/>
                <w:lang w:eastAsia="ar-SA"/>
              </w:rPr>
              <w:t>слогоударной</w:t>
            </w:r>
            <w:proofErr w:type="spell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схеме –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контроль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62.</w:t>
            </w:r>
          </w:p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63.</w:t>
            </w:r>
          </w:p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Гласные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Ю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,ю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Составление из букв и слогов разрезной азбуки слов (без предварительного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-слогового анализа)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Знать, что буква ю в начале слова и после гласной буквы обозначает два звука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Беседа по вопросам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Классифицировать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слова по количеству слогов и месту ударения.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Контролировать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этапы своей работы, оценивать процесс и результат выполнения задания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64.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Гласные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Ю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,ю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Составление рассказа о простых случаях из собственной жизни по аналогии с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прочитанным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, по 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предложенному сюжету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Уметь обозначать мягкость согласного звука после  ю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Анализ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Печатание слов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Контролировать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этапы своей работы, оценивать процесс и результат выполнения задания.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Сравнивать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два вида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lastRenderedPageBreak/>
              <w:t>чтения:  орфографическое и орфоэпическое – по целям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470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>65.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Твёрдый согласный звук [ц]. 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Ц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,ц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Правильное употребление слов-действий предмета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Уметь понимать, что звук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[ 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ц] всегда твёрдый и глухой.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правильно употреблять слова-действия предметы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Контролировать: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находить и исправлять ошибки, допущенные при делении слов на слоги, в определении ударного звука.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bCs/>
                <w:sz w:val="22"/>
                <w:szCs w:val="22"/>
                <w:lang w:eastAsia="ar-SA"/>
              </w:rPr>
              <w:t xml:space="preserve">Классифицировать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слова в соответствии с их значением (сло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softHyphen/>
              <w:t>ва, называющие предметы, слова, называющие признаки, слова, называющие действия)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66.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Твёрдый согласный звук [ц]. 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Ц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,ц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Восприятие на слух и понимание художественных произведений разных жанров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Уметь понимать, что звук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[ 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ц] всегда твёрдый и глухой.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правильно употреблять слова-действия предметы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Текущий контроль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Печатание слов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Классифицировать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слова по количеству слогов и месту ударения –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контроль.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Сравнивать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два вида чтения:  орфографическое и орфоэпическое – по целям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67.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Гласный звук [э],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Э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,э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lastRenderedPageBreak/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-слоговой анализ слов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Знать, что буква  Э  не пишется после согласных Ч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,Ш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,Ц,Ж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Контролировать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этапы своей работы, оценивать процесс и результат выполнения задания.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lastRenderedPageBreak/>
              <w:t xml:space="preserve">Читать </w:t>
            </w:r>
            <w:proofErr w:type="spellStart"/>
            <w:r w:rsidRPr="0003768E">
              <w:rPr>
                <w:rFonts w:cs="Calibri"/>
                <w:sz w:val="22"/>
                <w:szCs w:val="22"/>
                <w:lang w:eastAsia="ar-SA"/>
              </w:rPr>
              <w:t>орфоэпически</w:t>
            </w:r>
            <w:proofErr w:type="spell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правильно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>68.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Гласный звук [э],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Э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,э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-слоговой анализ слов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Знать, что буква  Э  не пишется после согласных Ч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,Ш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,Ц,Ж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Анализ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Сравнивать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два вида чтения:  орфографическое и орфоэпическое – по целям.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Подбирать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пропущенные в предложении слова, ориентируясь на смысл предложения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69.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Мягкий  согласный звук [щ]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,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Щ,щ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Составление из букв и слогов разрезной азбуки слов (без предварительного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-слогового анализа)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Знать, что звук [щ′] глухой, мягкий, непарный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Текущий контроль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Печатание слов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Контролировать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этапы своей работы, оценивать процесс и результат выполнения задания.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bCs/>
                <w:sz w:val="22"/>
                <w:szCs w:val="22"/>
                <w:lang w:eastAsia="ar-SA"/>
              </w:rPr>
              <w:t xml:space="preserve">Классифицировать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слова в соответствии с их значением (сло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softHyphen/>
              <w:t>ва, называющие предметы, слова, называющие признаки, слова, называющие действия)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70.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Мягкий глухой согласный звук [щ]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,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Щ,щ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Звуко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-слоговой анализ слов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работать с текстом, находить отрывки, которые помогут ответить на вопрос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Включаться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в групповую работу, связанную с общением.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Завершать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незаконченные предложения с опорой на общий смысл предложения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71.</w:t>
            </w:r>
          </w:p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72.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Согласные звуки  [ф], [ф′], буквы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Ф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,ф</w:t>
            </w:r>
            <w:proofErr w:type="spellEnd"/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. 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Сопоставление парных звонких и глухих согласных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Текущий опрос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Контролировать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этапы своей работы, оценивать процесс и результат выполнения задания.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proofErr w:type="spellStart"/>
            <w:r w:rsidRPr="0003768E">
              <w:rPr>
                <w:rFonts w:cs="Calibri"/>
                <w:sz w:val="22"/>
                <w:szCs w:val="22"/>
                <w:lang w:eastAsia="ar-SA"/>
              </w:rPr>
              <w:t>орфоэпически</w:t>
            </w:r>
            <w:proofErr w:type="spellEnd"/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правильно.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b/>
                <w:bCs/>
                <w:sz w:val="22"/>
                <w:szCs w:val="22"/>
                <w:lang w:eastAsia="ar-SA"/>
              </w:rPr>
              <w:lastRenderedPageBreak/>
              <w:t xml:space="preserve">Классифицировать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слова в соответствии с их значением (сло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softHyphen/>
              <w:t xml:space="preserve">ва, называющие предметы, слова, называющие признаки, слова, называющие действия) -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контроль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lastRenderedPageBreak/>
              <w:t>73.</w:t>
            </w:r>
          </w:p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sz w:val="20"/>
                <w:szCs w:val="20"/>
                <w:lang w:eastAsia="ar-SA"/>
              </w:rPr>
            </w:pPr>
            <w:r w:rsidRPr="0003768E">
              <w:rPr>
                <w:rFonts w:cs="Calibri"/>
                <w:sz w:val="20"/>
                <w:szCs w:val="20"/>
                <w:lang w:eastAsia="ar-SA"/>
              </w:rPr>
              <w:t>74.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Мягкий и твёрдый разделительные знаки.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Роль  ъ в речи. Воспроизведение произведений с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соблюденим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интонации, диктуемой содержанием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Знать, что буква Ъ не обозначает звука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Промежуточный контроль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Объяснять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функцию буквы  ъ.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Воспроизводить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алфавит. Осознавать алфавит как определенную последовательность букв.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Восстанавливать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алфавитный порядок слов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673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75.</w:t>
            </w:r>
          </w:p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76.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Руский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алфавит.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Cs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673"/>
        </w:trPr>
        <w:tc>
          <w:tcPr>
            <w:tcW w:w="1605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jc w:val="center"/>
              <w:rPr>
                <w:rFonts w:cs="Calibri"/>
                <w:b/>
                <w:bCs/>
                <w:iCs/>
                <w:color w:val="333333"/>
                <w:u w:val="single"/>
                <w:lang w:eastAsia="ar-SA"/>
              </w:rPr>
            </w:pPr>
            <w:proofErr w:type="spellStart"/>
            <w:r w:rsidRPr="0003768E">
              <w:rPr>
                <w:rFonts w:cs="Calibri"/>
                <w:b/>
                <w:bCs/>
                <w:iCs/>
                <w:color w:val="333333"/>
                <w:sz w:val="22"/>
                <w:szCs w:val="22"/>
                <w:u w:val="single"/>
                <w:lang w:eastAsia="ar-SA"/>
              </w:rPr>
              <w:t>Послебукварный</w:t>
            </w:r>
            <w:proofErr w:type="spellEnd"/>
            <w:r w:rsidRPr="0003768E">
              <w:rPr>
                <w:rFonts w:cs="Calibri"/>
                <w:b/>
                <w:bCs/>
                <w:iCs/>
                <w:color w:val="333333"/>
                <w:sz w:val="22"/>
                <w:szCs w:val="22"/>
                <w:u w:val="single"/>
                <w:lang w:eastAsia="ar-SA"/>
              </w:rPr>
              <w:t xml:space="preserve"> период</w:t>
            </w:r>
            <w:proofErr w:type="gramStart"/>
            <w:r w:rsidRPr="0003768E">
              <w:rPr>
                <w:rFonts w:cs="Calibri"/>
                <w:b/>
                <w:bCs/>
                <w:iCs/>
                <w:color w:val="333333"/>
                <w:sz w:val="22"/>
                <w:szCs w:val="22"/>
                <w:u w:val="single"/>
                <w:lang w:eastAsia="ar-SA"/>
              </w:rPr>
              <w:t xml:space="preserve"> .</w:t>
            </w:r>
            <w:proofErr w:type="gramEnd"/>
            <w:r w:rsidRPr="0003768E">
              <w:rPr>
                <w:rFonts w:cs="Calibri"/>
                <w:b/>
                <w:bCs/>
                <w:iCs/>
                <w:color w:val="333333"/>
                <w:sz w:val="22"/>
                <w:szCs w:val="22"/>
                <w:u w:val="single"/>
                <w:lang w:eastAsia="ar-SA"/>
              </w:rPr>
              <w:t>Обучение чтению - 16 ч.</w:t>
            </w: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bCs/>
                <w:iCs/>
                <w:color w:val="333333"/>
                <w:u w:val="single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Как хорошо уметь читать.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Е.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Чарушин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 Как мальчик Женя научился говорить букву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–р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-. Герои произведения. Чтение по ролям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Cs/>
                <w:iCs/>
                <w:color w:val="333333"/>
                <w:u w:val="single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/>
                <w:bCs/>
                <w:iCs/>
                <w:color w:val="333333"/>
                <w:u w:val="single"/>
                <w:lang w:eastAsia="ar-SA"/>
              </w:rPr>
            </w:pPr>
            <w:r w:rsidRPr="0003768E">
              <w:rPr>
                <w:rFonts w:cs="Calibri"/>
                <w:b/>
                <w:bCs/>
                <w:iCs/>
                <w:color w:val="333333"/>
                <w:u w:val="single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/>
                <w:bCs/>
                <w:i/>
                <w:iCs/>
                <w:color w:val="333333"/>
                <w:u w:val="single"/>
                <w:lang w:eastAsia="ar-SA"/>
              </w:rPr>
            </w:pPr>
            <w:r w:rsidRPr="0003768E">
              <w:rPr>
                <w:rFonts w:cs="Calibri"/>
                <w:b/>
                <w:bCs/>
                <w:iCs/>
                <w:color w:val="333333"/>
                <w:sz w:val="22"/>
                <w:szCs w:val="22"/>
                <w:u w:val="single"/>
                <w:lang w:eastAsia="ar-SA"/>
              </w:rPr>
              <w:t>(</w:t>
            </w:r>
            <w:r w:rsidRPr="0003768E">
              <w:rPr>
                <w:rFonts w:cs="Calibri"/>
                <w:b/>
                <w:bCs/>
                <w:i/>
                <w:iCs/>
                <w:color w:val="333333"/>
                <w:sz w:val="22"/>
                <w:szCs w:val="22"/>
                <w:u w:val="single"/>
                <w:lang w:eastAsia="ar-SA"/>
              </w:rPr>
              <w:t>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Развитие навыков чтения, культуры речи, умение рассуждать на заданную тему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рассуждать на заданную тему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Индивидуальный опрос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Включаться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в групповую работу, связанную с общением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Определять качества характера.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  <w:r w:rsidRPr="0003768E">
              <w:rPr>
                <w:rFonts w:cs="Calibri"/>
                <w:bCs/>
                <w:sz w:val="22"/>
                <w:szCs w:val="22"/>
                <w:lang w:eastAsia="ar-SA"/>
              </w:rPr>
              <w:t>НРК</w:t>
            </w: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Одна у человека мать: одна и родина.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К. Ушинский. Наше Отечество. Анализ </w:t>
            </w: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lastRenderedPageBreak/>
              <w:t>содержания текста. Определение главной мысли текста. Активизация и расширение словарного запаса. Наблюдение над значением слов. Пословицы и поговорки о Родине.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lastRenderedPageBreak/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Развитие умения вести диалог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читать осознанно текст художественного произведения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Индивидуальный опрос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Пересказывать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содержание текста с опорой на вопросы учителя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23"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lastRenderedPageBreak/>
              <w:t>3.</w:t>
            </w:r>
          </w:p>
        </w:tc>
        <w:tc>
          <w:tcPr>
            <w:tcW w:w="2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История славянской азбуки. Развитие выразительности и осознанности чтения на материале познавательного текста.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В.Крупин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. Первоучители словенские. Поиск информации в тексте  на основе иллюстрации . </w:t>
            </w:r>
          </w:p>
        </w:tc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Индивид</w:t>
            </w:r>
          </w:p>
        </w:tc>
        <w:tc>
          <w:tcPr>
            <w:tcW w:w="2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Наблюдать: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находить в стихотворении слова с заданным звуком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bCs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3000"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numPr>
                <w:ilvl w:val="0"/>
                <w:numId w:val="18"/>
              </w:numPr>
              <w:tabs>
                <w:tab w:val="left" w:pos="360"/>
              </w:tabs>
              <w:suppressAutoHyphens/>
              <w:snapToGrid w:val="0"/>
              <w:ind w:left="360"/>
              <w:rPr>
                <w:rFonts w:cs="Calibri"/>
                <w:lang w:eastAsia="ar-SA"/>
              </w:rPr>
            </w:pPr>
          </w:p>
        </w:tc>
        <w:tc>
          <w:tcPr>
            <w:tcW w:w="2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уальный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опрос</w:t>
            </w:r>
          </w:p>
        </w:tc>
        <w:tc>
          <w:tcPr>
            <w:tcW w:w="2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/>
                <w:lang w:eastAsia="ar-SA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b/>
                <w:lang w:eastAsia="ar-SA"/>
              </w:rPr>
            </w:pPr>
          </w:p>
        </w:tc>
        <w:tc>
          <w:tcPr>
            <w:tcW w:w="1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В.Крупин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Первый букварь. Поиск информации в тексте и на основе информации. Знакомство со старинной азбукой. Создание азбуки.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Умение соотносить содержание с темой чтения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осознанно воспринимать содержание читаемого учителем произведения; определять тему и главную мысль произведения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Беседа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  <w:r w:rsidRPr="0003768E">
              <w:rPr>
                <w:rFonts w:cs="Calibri"/>
                <w:b/>
                <w:bCs/>
                <w:sz w:val="22"/>
                <w:szCs w:val="22"/>
                <w:lang w:eastAsia="ar-SA"/>
              </w:rPr>
              <w:t xml:space="preserve">Читать </w:t>
            </w:r>
            <w:r w:rsidRPr="0003768E">
              <w:rPr>
                <w:rFonts w:cs="Calibri"/>
                <w:bCs/>
                <w:sz w:val="22"/>
                <w:szCs w:val="22"/>
                <w:lang w:eastAsia="ar-SA"/>
              </w:rPr>
              <w:t xml:space="preserve">выразительно текст, используя интонацию,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Cs/>
                <w:lang w:eastAsia="ar-SA"/>
              </w:rPr>
            </w:pPr>
            <w:r w:rsidRPr="0003768E">
              <w:rPr>
                <w:rFonts w:cs="Calibri"/>
                <w:bCs/>
                <w:sz w:val="22"/>
                <w:szCs w:val="22"/>
                <w:lang w:eastAsia="ar-SA"/>
              </w:rPr>
              <w:t>силу голоса,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Cs/>
                <w:lang w:eastAsia="ar-SA"/>
              </w:rPr>
            </w:pPr>
            <w:r w:rsidRPr="0003768E">
              <w:rPr>
                <w:rFonts w:cs="Calibri"/>
                <w:bCs/>
                <w:sz w:val="22"/>
                <w:szCs w:val="22"/>
                <w:lang w:eastAsia="ar-SA"/>
              </w:rPr>
              <w:t>темп речи.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текст: осознавать смысл прочитанного, отвечать на вопросы по прочитанному тексту, находить содержащуюся в тексте информацию, определять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lastRenderedPageBreak/>
              <w:t>основную мысль прочитанного произведения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1406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lastRenderedPageBreak/>
              <w:t>5.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А.С.Пушкин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Сказки. Выставка книг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Сравнение рассказа со сказкой и стихотворением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Уметь сравнивать рассказ со сказкой и стихотворением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Наблюдение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Наблюдать: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находить в стихотворении слова с заданным звуком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6.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lang w:eastAsia="ar-SA"/>
              </w:rPr>
              <w:t>Л.Н.Толстой</w:t>
            </w:r>
            <w:proofErr w:type="spellEnd"/>
            <w:r w:rsidRPr="0003768E">
              <w:rPr>
                <w:rFonts w:cs="Calibri"/>
                <w:color w:val="333333"/>
                <w:lang w:eastAsia="ar-SA"/>
              </w:rPr>
              <w:t xml:space="preserve"> Рассказы для детей. Нравственный смысл поступка.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делить текст на смысловые части, составлять его простой план; составлять небольшое монологическое высказывание с опорой на авторский текст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Пересказ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  <w:r w:rsidRPr="0003768E">
              <w:rPr>
                <w:rFonts w:cs="Calibri"/>
                <w:b/>
                <w:bCs/>
                <w:sz w:val="22"/>
                <w:szCs w:val="22"/>
                <w:lang w:eastAsia="ar-SA"/>
              </w:rPr>
              <w:t xml:space="preserve">Читать </w:t>
            </w:r>
            <w:r w:rsidRPr="0003768E">
              <w:rPr>
                <w:rFonts w:cs="Calibri"/>
                <w:bCs/>
                <w:sz w:val="22"/>
                <w:szCs w:val="22"/>
                <w:lang w:eastAsia="ar-SA"/>
              </w:rPr>
              <w:t xml:space="preserve">выразительно текст, используя интонацию,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Cs/>
                <w:lang w:eastAsia="ar-SA"/>
              </w:rPr>
            </w:pPr>
            <w:r w:rsidRPr="0003768E">
              <w:rPr>
                <w:rFonts w:cs="Calibri"/>
                <w:bCs/>
                <w:sz w:val="22"/>
                <w:szCs w:val="22"/>
                <w:lang w:eastAsia="ar-SA"/>
              </w:rPr>
              <w:t>силу голоса,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Cs/>
                <w:lang w:eastAsia="ar-SA"/>
              </w:rPr>
            </w:pPr>
            <w:r w:rsidRPr="0003768E">
              <w:rPr>
                <w:rFonts w:cs="Calibri"/>
                <w:bCs/>
                <w:sz w:val="22"/>
                <w:szCs w:val="22"/>
                <w:lang w:eastAsia="ar-SA"/>
              </w:rPr>
              <w:t>темп речи.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текст: осознавать смысл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прочитанного, отвечать на вопросы по прочитанному тексту, находить содержащуюся в тексте информацию, определять основную мысль прочитанного произведения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- контроль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7.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lang w:eastAsia="ar-SA"/>
              </w:rPr>
              <w:t>К.Д.Ушинский</w:t>
            </w:r>
            <w:proofErr w:type="spellEnd"/>
            <w:r w:rsidRPr="0003768E">
              <w:rPr>
                <w:rFonts w:cs="Calibri"/>
                <w:color w:val="333333"/>
                <w:lang w:eastAsia="ar-SA"/>
              </w:rPr>
              <w:t xml:space="preserve"> Рассказы для детей. Нравственный смысл поступка.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анализировать текст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,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соотносить главную мысль рассказов с названием рассказа.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Анализ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Наблюдать: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находить слова с заданным звуком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8.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К. И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.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Чуковский. Телефон. Выставка книг К. Чуковского для детей.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Обучение правильному построению ответов на поставленный вопрос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правильно строить ответы на поставленный вопрос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Текущий контроль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  <w:r w:rsidRPr="0003768E">
              <w:rPr>
                <w:rFonts w:cs="Calibri"/>
                <w:b/>
                <w:bCs/>
                <w:sz w:val="22"/>
                <w:szCs w:val="22"/>
                <w:lang w:eastAsia="ar-SA"/>
              </w:rPr>
              <w:t xml:space="preserve">Читать </w:t>
            </w:r>
            <w:r w:rsidRPr="0003768E">
              <w:rPr>
                <w:rFonts w:cs="Calibri"/>
                <w:bCs/>
                <w:sz w:val="22"/>
                <w:szCs w:val="22"/>
                <w:lang w:eastAsia="ar-SA"/>
              </w:rPr>
              <w:t xml:space="preserve">выразительно текст, используя интонацию,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Cs/>
                <w:lang w:eastAsia="ar-SA"/>
              </w:rPr>
            </w:pPr>
            <w:r w:rsidRPr="0003768E">
              <w:rPr>
                <w:rFonts w:cs="Calibri"/>
                <w:bCs/>
                <w:sz w:val="22"/>
                <w:szCs w:val="22"/>
                <w:lang w:eastAsia="ar-SA"/>
              </w:rPr>
              <w:t>силу голоса,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bCs/>
                <w:lang w:eastAsia="ar-SA"/>
              </w:rPr>
            </w:pPr>
            <w:r w:rsidRPr="0003768E">
              <w:rPr>
                <w:rFonts w:cs="Calibri"/>
                <w:bCs/>
                <w:sz w:val="22"/>
                <w:szCs w:val="22"/>
                <w:lang w:eastAsia="ar-SA"/>
              </w:rPr>
              <w:t>темп речи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1432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tabs>
                <w:tab w:val="left" w:pos="360"/>
              </w:tabs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lastRenderedPageBreak/>
              <w:t>9.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К.И.Чуковский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. Путаница.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Небылица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..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Особенности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стихотворения-небылицы</w:t>
            </w: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 xml:space="preserve">.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Воспроизведение произведений с соблюдением интонации, диктуемой содержанием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Уметь различать жанры художественных произведений (стихотворение, рассказ) 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Индивидуальный опрос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Наблюдать: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находить в стихотворении слова с заданным звуком - </w:t>
            </w:r>
            <w:r w:rsidRPr="0003768E">
              <w:rPr>
                <w:rFonts w:cs="Calibri"/>
                <w:i/>
                <w:sz w:val="22"/>
                <w:szCs w:val="22"/>
                <w:lang w:eastAsia="ar-SA"/>
              </w:rPr>
              <w:t>контроль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178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10.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В.В.Бианки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. Первая охота.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Самостоятельное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озаглавливание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текста рассказа. 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Обучение правильному построению ответов на поставленный вопрос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приводить примеры художественных произведений разной тематики по изученному материалу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Обобщающий контроль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 xml:space="preserve">Задавать 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>учителю и одноклассникам познавательные вопросы, отвечать на вопросы учителя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b/>
                <w:bCs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160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11.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i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С.Я.Маршак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. Угомон. Дважды два. Приёмы заучивания стихотворений наизусть.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Индивидуальный опрос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Распределять роли, чтение по ролям. Чтение наизусть.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2681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12.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М.М.Пришвин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Предмайское утро. Знакомство с текстом-описанием. Дополнение текста 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–о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писания. Глоток молока. Герой рассказа. Рассказ о герое рассказа.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Обучение правильному построению ответов на поставленный вопрос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анализировать текст</w:t>
            </w:r>
            <w:proofErr w:type="gram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,</w:t>
            </w:r>
            <w:proofErr w:type="gram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 соотносить главную мысль рассказов с названием рассказа.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Индивидуальный опрос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b/>
                <w:sz w:val="22"/>
                <w:szCs w:val="22"/>
                <w:lang w:eastAsia="ar-SA"/>
              </w:rPr>
              <w:t>Анализировать</w:t>
            </w:r>
            <w:r w:rsidRPr="0003768E">
              <w:rPr>
                <w:rFonts w:cs="Calibri"/>
                <w:sz w:val="22"/>
                <w:szCs w:val="22"/>
                <w:lang w:eastAsia="ar-SA"/>
              </w:rPr>
              <w:t xml:space="preserve"> текст: осознавать смысл прочитанного, отвечать на вопросы по прочитанному тексту, находить содержащуюся в тексте информацию, определять основную мысль прочитанного произведения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2075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lastRenderedPageBreak/>
              <w:t>13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Стихи и рассказы русских поэтов и писателей: С. Маршак, А.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Барто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 В. Осеева. Сравнение стихотворений и рассказов.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Обучение правильному построению ответов на поставленный вопрос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Уметь правильно строить ответы на поставленный вопрос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Индивидуальный опрос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Чтение наизусть.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714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Весёлые стихи Б.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Заходера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 xml:space="preserve">, В. </w:t>
            </w:r>
            <w:proofErr w:type="spellStart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Берестова</w:t>
            </w:r>
            <w:proofErr w:type="spellEnd"/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, С. В. Михалкова. Выразительное чтение стихотворений.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Воспроизведение произведений с соблюдением интонации, диктуемой содержанием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Индивидуальный опрос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Распределять роли, чтение по ролям.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68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Проект: «Живая азбука». Песенка-азбука.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Воспроизведение произведений с соблюдением интонации, диктуемой содержанием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Участвовать в групповом проекте.</w:t>
            </w:r>
          </w:p>
          <w:p w:rsidR="0003768E" w:rsidRPr="0003768E" w:rsidRDefault="0003768E" w:rsidP="0003768E">
            <w:pPr>
              <w:suppressAutoHyphens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Чтение наизусть.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  <w:tr w:rsidR="0003768E" w:rsidRPr="0003768E" w:rsidTr="00A42EB2">
        <w:trPr>
          <w:trHeight w:val="66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Наши достижения. Планируемые результаты изучения.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lang w:eastAsia="ar-SA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i/>
                <w:color w:val="333333"/>
                <w:lang w:eastAsia="ar-SA"/>
              </w:rPr>
            </w:pPr>
            <w:r w:rsidRPr="0003768E">
              <w:rPr>
                <w:rFonts w:cs="Calibri"/>
                <w:i/>
                <w:color w:val="333333"/>
                <w:sz w:val="22"/>
                <w:szCs w:val="22"/>
                <w:lang w:eastAsia="ar-SA"/>
              </w:rPr>
              <w:t>(К)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color w:val="333333"/>
                <w:lang w:eastAsia="ar-SA"/>
              </w:rPr>
            </w:pPr>
            <w:r w:rsidRPr="0003768E">
              <w:rPr>
                <w:rFonts w:cs="Calibri"/>
                <w:color w:val="333333"/>
                <w:sz w:val="22"/>
                <w:szCs w:val="22"/>
                <w:lang w:eastAsia="ar-SA"/>
              </w:rPr>
              <w:t>Обобщающий контроль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lang w:eastAsia="ar-SA"/>
              </w:rPr>
            </w:pPr>
            <w:r w:rsidRPr="0003768E">
              <w:rPr>
                <w:rFonts w:cs="Calibri"/>
                <w:sz w:val="22"/>
                <w:szCs w:val="22"/>
                <w:lang w:eastAsia="ar-SA"/>
              </w:rPr>
              <w:t>Определять уровень своих достижений.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768E" w:rsidRPr="0003768E" w:rsidRDefault="0003768E" w:rsidP="0003768E">
            <w:pPr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68E" w:rsidRPr="0003768E" w:rsidRDefault="0003768E" w:rsidP="0003768E">
            <w:pPr>
              <w:suppressAutoHyphens/>
              <w:snapToGrid w:val="0"/>
              <w:rPr>
                <w:rFonts w:cs="Calibri"/>
                <w:bCs/>
                <w:lang w:eastAsia="ar-SA"/>
              </w:rPr>
            </w:pPr>
          </w:p>
        </w:tc>
      </w:tr>
    </w:tbl>
    <w:p w:rsidR="0003768E" w:rsidRDefault="0003768E" w:rsidP="0003768E">
      <w:pPr>
        <w:pStyle w:val="ab"/>
      </w:pPr>
    </w:p>
    <w:p w:rsidR="0003768E" w:rsidRDefault="0003768E" w:rsidP="0003768E">
      <w:pPr>
        <w:pStyle w:val="ab"/>
      </w:pPr>
    </w:p>
    <w:p w:rsidR="0003768E" w:rsidRDefault="0003768E" w:rsidP="0003768E">
      <w:pPr>
        <w:pStyle w:val="ab"/>
      </w:pPr>
    </w:p>
    <w:p w:rsidR="0003768E" w:rsidRDefault="0003768E" w:rsidP="0003768E">
      <w:pPr>
        <w:pStyle w:val="ab"/>
      </w:pPr>
    </w:p>
    <w:p w:rsidR="0003768E" w:rsidRDefault="0003768E" w:rsidP="0003768E">
      <w:pPr>
        <w:pStyle w:val="ab"/>
      </w:pPr>
    </w:p>
    <w:p w:rsidR="0003768E" w:rsidRDefault="0003768E" w:rsidP="0003768E">
      <w:pPr>
        <w:pStyle w:val="ab"/>
      </w:pPr>
    </w:p>
    <w:p w:rsidR="0003768E" w:rsidRDefault="0003768E" w:rsidP="0003768E">
      <w:pPr>
        <w:pStyle w:val="ab"/>
      </w:pPr>
    </w:p>
    <w:p w:rsidR="0003768E" w:rsidRPr="0003768E" w:rsidRDefault="0003768E" w:rsidP="0003768E">
      <w:pPr>
        <w:spacing w:after="200" w:line="276" w:lineRule="auto"/>
        <w:jc w:val="center"/>
        <w:rPr>
          <w:b/>
          <w:sz w:val="28"/>
          <w:szCs w:val="28"/>
        </w:rPr>
      </w:pPr>
      <w:r w:rsidRPr="0003768E">
        <w:rPr>
          <w:b/>
          <w:sz w:val="28"/>
          <w:szCs w:val="28"/>
        </w:rPr>
        <w:t>Календарно-тематическое планирование. Литературное чтение 1 класс.</w:t>
      </w:r>
    </w:p>
    <w:tbl>
      <w:tblPr>
        <w:tblStyle w:val="17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709"/>
        <w:gridCol w:w="2835"/>
        <w:gridCol w:w="2976"/>
        <w:gridCol w:w="142"/>
        <w:gridCol w:w="851"/>
        <w:gridCol w:w="3685"/>
        <w:gridCol w:w="567"/>
        <w:gridCol w:w="425"/>
        <w:gridCol w:w="993"/>
      </w:tblGrid>
      <w:tr w:rsidR="0003768E" w:rsidRPr="0003768E" w:rsidTr="00A42EB2">
        <w:tc>
          <w:tcPr>
            <w:tcW w:w="567" w:type="dxa"/>
            <w:vMerge w:val="restart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№</w:t>
            </w:r>
          </w:p>
          <w:p w:rsidR="0003768E" w:rsidRPr="0003768E" w:rsidRDefault="0003768E" w:rsidP="0003768E">
            <w:proofErr w:type="gramStart"/>
            <w:r w:rsidRPr="0003768E">
              <w:rPr>
                <w:b/>
              </w:rPr>
              <w:t>п</w:t>
            </w:r>
            <w:proofErr w:type="gramEnd"/>
            <w:r w:rsidRPr="0003768E">
              <w:rPr>
                <w:b/>
              </w:rPr>
              <w:t>/п</w:t>
            </w:r>
          </w:p>
        </w:tc>
        <w:tc>
          <w:tcPr>
            <w:tcW w:w="1985" w:type="dxa"/>
            <w:vMerge w:val="restart"/>
          </w:tcPr>
          <w:p w:rsidR="0003768E" w:rsidRPr="0003768E" w:rsidRDefault="0003768E" w:rsidP="0003768E">
            <w:r w:rsidRPr="0003768E">
              <w:rPr>
                <w:b/>
                <w:bCs/>
              </w:rPr>
              <w:t xml:space="preserve">Название темы </w:t>
            </w:r>
            <w:r w:rsidRPr="0003768E">
              <w:rPr>
                <w:b/>
                <w:bCs/>
              </w:rPr>
              <w:br/>
              <w:t xml:space="preserve">урока, </w:t>
            </w:r>
            <w:r w:rsidRPr="0003768E">
              <w:rPr>
                <w:b/>
                <w:bCs/>
              </w:rPr>
              <w:br/>
            </w:r>
          </w:p>
        </w:tc>
        <w:tc>
          <w:tcPr>
            <w:tcW w:w="709" w:type="dxa"/>
            <w:vMerge w:val="restart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Кол-во</w:t>
            </w:r>
          </w:p>
          <w:p w:rsidR="0003768E" w:rsidRPr="0003768E" w:rsidRDefault="0003768E" w:rsidP="0003768E">
            <w:r w:rsidRPr="0003768E">
              <w:rPr>
                <w:b/>
                <w:bCs/>
              </w:rPr>
              <w:t>часов</w:t>
            </w:r>
          </w:p>
        </w:tc>
        <w:tc>
          <w:tcPr>
            <w:tcW w:w="2835" w:type="dxa"/>
            <w:vMerge w:val="restart"/>
          </w:tcPr>
          <w:p w:rsidR="0003768E" w:rsidRPr="0003768E" w:rsidRDefault="0003768E" w:rsidP="0003768E">
            <w:r w:rsidRPr="0003768E">
              <w:rPr>
                <w:b/>
                <w:bCs/>
              </w:rPr>
              <w:t xml:space="preserve">Элементы </w:t>
            </w:r>
            <w:r w:rsidRPr="0003768E">
              <w:rPr>
                <w:b/>
                <w:bCs/>
              </w:rPr>
              <w:br/>
              <w:t>содержания</w:t>
            </w:r>
          </w:p>
        </w:tc>
        <w:tc>
          <w:tcPr>
            <w:tcW w:w="3118" w:type="dxa"/>
            <w:gridSpan w:val="2"/>
            <w:vMerge w:val="restart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Требования к уровню подготовки</w:t>
            </w:r>
          </w:p>
          <w:p w:rsidR="0003768E" w:rsidRPr="0003768E" w:rsidRDefault="0003768E" w:rsidP="0003768E">
            <w:r w:rsidRPr="0003768E">
              <w:rPr>
                <w:b/>
                <w:bCs/>
              </w:rPr>
              <w:t>обучающихся (ЗУН)</w:t>
            </w:r>
          </w:p>
        </w:tc>
        <w:tc>
          <w:tcPr>
            <w:tcW w:w="851" w:type="dxa"/>
            <w:vMerge w:val="restart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Конт-</w:t>
            </w:r>
          </w:p>
          <w:p w:rsidR="0003768E" w:rsidRPr="0003768E" w:rsidRDefault="0003768E" w:rsidP="0003768E">
            <w:r w:rsidRPr="0003768E">
              <w:rPr>
                <w:b/>
                <w:bCs/>
              </w:rPr>
              <w:t>роль</w:t>
            </w:r>
          </w:p>
        </w:tc>
        <w:tc>
          <w:tcPr>
            <w:tcW w:w="3685" w:type="dxa"/>
            <w:vMerge w:val="restart"/>
          </w:tcPr>
          <w:p w:rsidR="0003768E" w:rsidRPr="0003768E" w:rsidRDefault="0003768E" w:rsidP="0003768E">
            <w:r w:rsidRPr="0003768E">
              <w:rPr>
                <w:b/>
                <w:bCs/>
              </w:rPr>
              <w:t xml:space="preserve">Характеристика </w:t>
            </w:r>
            <w:r w:rsidRPr="0003768E">
              <w:rPr>
                <w:b/>
                <w:bCs/>
              </w:rPr>
              <w:br/>
              <w:t xml:space="preserve">деятельности </w:t>
            </w:r>
            <w:proofErr w:type="gramStart"/>
            <w:r w:rsidRPr="0003768E">
              <w:rPr>
                <w:b/>
                <w:bCs/>
              </w:rPr>
              <w:t>обучающихся</w:t>
            </w:r>
            <w:proofErr w:type="gramEnd"/>
            <w:r w:rsidRPr="0003768E">
              <w:rPr>
                <w:b/>
                <w:bCs/>
              </w:rPr>
              <w:t xml:space="preserve"> (УУД)</w:t>
            </w:r>
          </w:p>
        </w:tc>
        <w:tc>
          <w:tcPr>
            <w:tcW w:w="992" w:type="dxa"/>
            <w:gridSpan w:val="2"/>
          </w:tcPr>
          <w:p w:rsidR="0003768E" w:rsidRPr="0003768E" w:rsidRDefault="0003768E" w:rsidP="0003768E">
            <w:r w:rsidRPr="0003768E">
              <w:rPr>
                <w:b/>
                <w:bCs/>
              </w:rPr>
              <w:t>Дата</w:t>
            </w:r>
          </w:p>
        </w:tc>
        <w:tc>
          <w:tcPr>
            <w:tcW w:w="993" w:type="dxa"/>
            <w:vMerge w:val="restart"/>
          </w:tcPr>
          <w:p w:rsidR="0003768E" w:rsidRPr="0003768E" w:rsidRDefault="0003768E" w:rsidP="0003768E">
            <w:r w:rsidRPr="0003768E">
              <w:t xml:space="preserve">Примечание </w:t>
            </w:r>
          </w:p>
        </w:tc>
      </w:tr>
      <w:tr w:rsidR="0003768E" w:rsidRPr="0003768E" w:rsidTr="00A42EB2">
        <w:tc>
          <w:tcPr>
            <w:tcW w:w="567" w:type="dxa"/>
            <w:vMerge/>
          </w:tcPr>
          <w:p w:rsidR="0003768E" w:rsidRPr="0003768E" w:rsidRDefault="0003768E" w:rsidP="0003768E"/>
        </w:tc>
        <w:tc>
          <w:tcPr>
            <w:tcW w:w="1985" w:type="dxa"/>
            <w:vMerge/>
          </w:tcPr>
          <w:p w:rsidR="0003768E" w:rsidRPr="0003768E" w:rsidRDefault="0003768E" w:rsidP="0003768E"/>
        </w:tc>
        <w:tc>
          <w:tcPr>
            <w:tcW w:w="709" w:type="dxa"/>
            <w:vMerge/>
          </w:tcPr>
          <w:p w:rsidR="0003768E" w:rsidRPr="0003768E" w:rsidRDefault="0003768E" w:rsidP="0003768E"/>
        </w:tc>
        <w:tc>
          <w:tcPr>
            <w:tcW w:w="2835" w:type="dxa"/>
            <w:vMerge/>
          </w:tcPr>
          <w:p w:rsidR="0003768E" w:rsidRPr="0003768E" w:rsidRDefault="0003768E" w:rsidP="0003768E"/>
        </w:tc>
        <w:tc>
          <w:tcPr>
            <w:tcW w:w="3118" w:type="dxa"/>
            <w:gridSpan w:val="2"/>
            <w:vMerge/>
          </w:tcPr>
          <w:p w:rsidR="0003768E" w:rsidRPr="0003768E" w:rsidRDefault="0003768E" w:rsidP="0003768E"/>
        </w:tc>
        <w:tc>
          <w:tcPr>
            <w:tcW w:w="851" w:type="dxa"/>
            <w:vMerge/>
          </w:tcPr>
          <w:p w:rsidR="0003768E" w:rsidRPr="0003768E" w:rsidRDefault="0003768E" w:rsidP="0003768E"/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>
            <w:r w:rsidRPr="0003768E">
              <w:t>план</w:t>
            </w:r>
          </w:p>
        </w:tc>
        <w:tc>
          <w:tcPr>
            <w:tcW w:w="425" w:type="dxa"/>
          </w:tcPr>
          <w:p w:rsidR="0003768E" w:rsidRPr="0003768E" w:rsidRDefault="0003768E" w:rsidP="0003768E">
            <w:r w:rsidRPr="0003768E">
              <w:t>факт</w:t>
            </w:r>
          </w:p>
        </w:tc>
        <w:tc>
          <w:tcPr>
            <w:tcW w:w="993" w:type="dxa"/>
            <w:vMerge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1</w:t>
            </w:r>
          </w:p>
        </w:tc>
        <w:tc>
          <w:tcPr>
            <w:tcW w:w="1985" w:type="dxa"/>
          </w:tcPr>
          <w:p w:rsidR="0003768E" w:rsidRPr="0003768E" w:rsidRDefault="0003768E" w:rsidP="0003768E">
            <w:r w:rsidRPr="0003768E">
              <w:t>Вводный. Знакомство с учебником по литературному чтению</w:t>
            </w:r>
          </w:p>
        </w:tc>
        <w:tc>
          <w:tcPr>
            <w:tcW w:w="709" w:type="dxa"/>
          </w:tcPr>
          <w:p w:rsidR="0003768E" w:rsidRPr="0003768E" w:rsidRDefault="0003768E" w:rsidP="0003768E">
            <w:r w:rsidRPr="0003768E">
              <w:t>1</w:t>
            </w:r>
          </w:p>
        </w:tc>
        <w:tc>
          <w:tcPr>
            <w:tcW w:w="2835" w:type="dxa"/>
          </w:tcPr>
          <w:p w:rsidR="0003768E" w:rsidRPr="0003768E" w:rsidRDefault="0003768E" w:rsidP="0003768E">
            <w:r w:rsidRPr="0003768E">
              <w:t>Знакомство с учебником по литературному чтению. Си</w:t>
            </w:r>
            <w:r w:rsidRPr="0003768E">
              <w:rPr>
                <w:rFonts w:ascii="Calibri" w:hAnsi="Calibri"/>
              </w:rPr>
              <w:t>с</w:t>
            </w:r>
            <w:r w:rsidRPr="0003768E">
              <w:t>тема условных обозначений. Содержание учебника. Сл</w:t>
            </w:r>
            <w:r w:rsidRPr="0003768E">
              <w:rPr>
                <w:rFonts w:ascii="Calibri" w:hAnsi="Calibri"/>
              </w:rPr>
              <w:t>о</w:t>
            </w:r>
            <w:r w:rsidRPr="0003768E">
              <w:t>варь.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pPr>
              <w:spacing w:after="200"/>
            </w:pPr>
            <w:r w:rsidRPr="0003768E">
              <w:t>Уметь ориентироваться</w:t>
            </w:r>
            <w:r w:rsidRPr="0003768E">
              <w:rPr>
                <w:b/>
              </w:rPr>
              <w:t xml:space="preserve"> </w:t>
            </w:r>
            <w:r w:rsidRPr="0003768E">
              <w:t xml:space="preserve">в учебнике,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t>находить</w:t>
            </w:r>
            <w:r w:rsidRPr="0003768E">
              <w:rPr>
                <w:b/>
              </w:rPr>
              <w:t xml:space="preserve"> </w:t>
            </w:r>
            <w:r w:rsidRPr="0003768E">
              <w:t xml:space="preserve">нужную главу в содержании учебника. </w:t>
            </w:r>
          </w:p>
          <w:p w:rsidR="0003768E" w:rsidRPr="0003768E" w:rsidRDefault="0003768E" w:rsidP="0003768E"/>
        </w:tc>
        <w:tc>
          <w:tcPr>
            <w:tcW w:w="851" w:type="dxa"/>
          </w:tcPr>
          <w:p w:rsidR="0003768E" w:rsidRPr="0003768E" w:rsidRDefault="0003768E" w:rsidP="0003768E"/>
        </w:tc>
        <w:tc>
          <w:tcPr>
            <w:tcW w:w="3685" w:type="dxa"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15735" w:type="dxa"/>
            <w:gridSpan w:val="11"/>
          </w:tcPr>
          <w:p w:rsidR="0003768E" w:rsidRPr="0003768E" w:rsidRDefault="0003768E" w:rsidP="0003768E">
            <w:pPr>
              <w:jc w:val="center"/>
              <w:rPr>
                <w:b/>
                <w:sz w:val="28"/>
                <w:szCs w:val="28"/>
              </w:rPr>
            </w:pPr>
            <w:r w:rsidRPr="0003768E">
              <w:rPr>
                <w:b/>
                <w:sz w:val="28"/>
                <w:szCs w:val="28"/>
              </w:rPr>
              <w:t>Жили-были буквы (7 ч)</w:t>
            </w:r>
          </w:p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2</w:t>
            </w:r>
          </w:p>
        </w:tc>
        <w:tc>
          <w:tcPr>
            <w:tcW w:w="1985" w:type="dxa"/>
          </w:tcPr>
          <w:p w:rsidR="0003768E" w:rsidRPr="0003768E" w:rsidRDefault="0003768E" w:rsidP="0003768E">
            <w:r w:rsidRPr="0003768E">
              <w:rPr>
                <w:b/>
                <w:bCs/>
              </w:rPr>
              <w:t>В. Данько «Загадочные буквы»</w:t>
            </w:r>
          </w:p>
        </w:tc>
        <w:tc>
          <w:tcPr>
            <w:tcW w:w="709" w:type="dxa"/>
          </w:tcPr>
          <w:p w:rsidR="0003768E" w:rsidRPr="0003768E" w:rsidRDefault="0003768E" w:rsidP="0003768E">
            <w:r w:rsidRPr="0003768E">
              <w:t>1</w:t>
            </w:r>
          </w:p>
        </w:tc>
        <w:tc>
          <w:tcPr>
            <w:tcW w:w="2835" w:type="dxa"/>
          </w:tcPr>
          <w:p w:rsidR="0003768E" w:rsidRPr="0003768E" w:rsidRDefault="0003768E" w:rsidP="0003768E">
            <w:r w:rsidRPr="0003768E">
              <w:t xml:space="preserve">Знакомство с названием раздела. </w:t>
            </w:r>
            <w:proofErr w:type="spellStart"/>
            <w:proofErr w:type="gramStart"/>
            <w:r w:rsidRPr="0003768E">
              <w:t>Прогнозирова_ние</w:t>
            </w:r>
            <w:proofErr w:type="spellEnd"/>
            <w:proofErr w:type="gramEnd"/>
            <w:r w:rsidRPr="0003768E">
              <w:t xml:space="preserve"> соде</w:t>
            </w:r>
            <w:r w:rsidRPr="0003768E">
              <w:rPr>
                <w:rFonts w:ascii="Calibri" w:hAnsi="Calibri"/>
              </w:rPr>
              <w:t>р</w:t>
            </w:r>
            <w:r w:rsidRPr="0003768E">
              <w:t>жания раздела. Выставка книг по теме. Стихотворения В. Данько. Тема стихотворения. Заголовок. Характер героев (буквы).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выразительно читать с опорой на знаки препинания.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текущий</w:t>
            </w:r>
          </w:p>
          <w:p w:rsidR="0003768E" w:rsidRPr="0003768E" w:rsidRDefault="0003768E" w:rsidP="0003768E"/>
          <w:p w:rsidR="0003768E" w:rsidRPr="0003768E" w:rsidRDefault="0003768E" w:rsidP="0003768E"/>
        </w:tc>
        <w:tc>
          <w:tcPr>
            <w:tcW w:w="3685" w:type="dxa"/>
            <w:vMerge w:val="restart"/>
          </w:tcPr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Ориентироваться </w:t>
            </w:r>
            <w:r w:rsidRPr="0003768E">
              <w:t xml:space="preserve">в учебнике.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Находить </w:t>
            </w:r>
            <w:r w:rsidRPr="0003768E">
              <w:t xml:space="preserve">нужную главу в содержании учебника.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Понимать </w:t>
            </w:r>
            <w:r w:rsidRPr="0003768E">
              <w:t xml:space="preserve">условные обозначения, </w:t>
            </w:r>
            <w:r w:rsidRPr="0003768E">
              <w:rPr>
                <w:b/>
              </w:rPr>
              <w:t xml:space="preserve">использовать </w:t>
            </w:r>
            <w:r w:rsidRPr="0003768E">
              <w:t xml:space="preserve">их при выполнении заданий.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Предполагать </w:t>
            </w:r>
            <w:r w:rsidRPr="0003768E">
              <w:t xml:space="preserve">на основе названия содержание главы. </w:t>
            </w:r>
          </w:p>
          <w:p w:rsidR="0003768E" w:rsidRPr="0003768E" w:rsidRDefault="0003768E" w:rsidP="0003768E">
            <w:r w:rsidRPr="0003768E">
              <w:rPr>
                <w:b/>
              </w:rPr>
              <w:t>Н</w:t>
            </w:r>
            <w:r w:rsidRPr="0003768E">
              <w:rPr>
                <w:rFonts w:ascii="Calibri" w:hAnsi="Calibri"/>
                <w:b/>
              </w:rPr>
              <w:t>а</w:t>
            </w:r>
            <w:r w:rsidRPr="0003768E">
              <w:rPr>
                <w:b/>
              </w:rPr>
              <w:t xml:space="preserve">ходить </w:t>
            </w:r>
            <w:r w:rsidRPr="0003768E">
              <w:t>в словаре непонятные слова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Прогнозировать </w:t>
            </w:r>
            <w:r w:rsidRPr="0003768E">
              <w:t xml:space="preserve">содержание раздела.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Расставлять </w:t>
            </w:r>
            <w:r w:rsidRPr="0003768E">
              <w:t>книги на выставке в соответствии с темой ра</w:t>
            </w:r>
            <w:r w:rsidRPr="0003768E">
              <w:rPr>
                <w:rFonts w:ascii="Calibri" w:hAnsi="Calibri"/>
              </w:rPr>
              <w:t>з</w:t>
            </w:r>
            <w:r w:rsidRPr="0003768E">
              <w:t xml:space="preserve">дела, </w:t>
            </w:r>
            <w:r w:rsidRPr="0003768E">
              <w:rPr>
                <w:b/>
              </w:rPr>
              <w:t xml:space="preserve">сравнивать </w:t>
            </w:r>
            <w:r w:rsidRPr="0003768E">
              <w:t xml:space="preserve">их, </w:t>
            </w:r>
            <w:r w:rsidRPr="0003768E">
              <w:rPr>
                <w:b/>
              </w:rPr>
              <w:t>рассказывать</w:t>
            </w:r>
            <w:r w:rsidRPr="0003768E">
              <w:t xml:space="preserve"> о </w:t>
            </w:r>
            <w:r w:rsidRPr="0003768E">
              <w:lastRenderedPageBreak/>
              <w:t xml:space="preserve">книге с выставки в соответствии с коллективно составленным планом.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Выб</w:t>
            </w:r>
            <w:r w:rsidRPr="0003768E">
              <w:rPr>
                <w:rFonts w:ascii="Calibri" w:hAnsi="Calibri"/>
                <w:b/>
              </w:rPr>
              <w:t>и</w:t>
            </w:r>
            <w:r w:rsidRPr="0003768E">
              <w:rPr>
                <w:b/>
              </w:rPr>
              <w:t xml:space="preserve">рать </w:t>
            </w:r>
            <w:r w:rsidRPr="0003768E">
              <w:t xml:space="preserve">книгу по заданному параметру.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Воспринимать </w:t>
            </w:r>
            <w:r w:rsidRPr="0003768E">
              <w:t xml:space="preserve">на слух произведение.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Отвечать </w:t>
            </w:r>
            <w:r w:rsidRPr="0003768E">
              <w:t>на вопросы по содержанию художественного произведения.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Читать </w:t>
            </w:r>
            <w:r w:rsidRPr="0003768E">
              <w:t xml:space="preserve">вслух плавно по слогам и целыми словами; </w:t>
            </w:r>
            <w:r w:rsidRPr="0003768E">
              <w:rPr>
                <w:b/>
              </w:rPr>
              <w:t>перед</w:t>
            </w:r>
            <w:r w:rsidRPr="0003768E">
              <w:rPr>
                <w:rFonts w:ascii="Calibri" w:hAnsi="Calibri"/>
                <w:b/>
              </w:rPr>
              <w:t>а</w:t>
            </w:r>
            <w:r w:rsidRPr="0003768E">
              <w:rPr>
                <w:b/>
              </w:rPr>
              <w:t xml:space="preserve">вать </w:t>
            </w:r>
            <w:r w:rsidRPr="0003768E">
              <w:t xml:space="preserve">интонационно конец предложения.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Объяснять </w:t>
            </w:r>
            <w:r w:rsidRPr="0003768E">
              <w:t xml:space="preserve">название произведения.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Выбирать </w:t>
            </w:r>
            <w:r w:rsidRPr="0003768E">
              <w:t>из предложенного списка слова для характер</w:t>
            </w:r>
            <w:r w:rsidRPr="0003768E">
              <w:rPr>
                <w:rFonts w:ascii="Calibri" w:hAnsi="Calibri"/>
              </w:rPr>
              <w:t>и</w:t>
            </w:r>
            <w:r w:rsidRPr="0003768E">
              <w:t xml:space="preserve">стики различных героев произведения.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Описывать </w:t>
            </w:r>
            <w:r w:rsidRPr="0003768E">
              <w:t>внешний вид героя, его характер, привлекая те</w:t>
            </w:r>
            <w:proofErr w:type="gramStart"/>
            <w:r w:rsidRPr="0003768E">
              <w:t>кст пр</w:t>
            </w:r>
            <w:proofErr w:type="gramEnd"/>
            <w:r w:rsidRPr="0003768E">
              <w:t xml:space="preserve">оизведения и свой читательский и жизненный опыт.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Передавать </w:t>
            </w:r>
            <w:r w:rsidRPr="0003768E">
              <w:t xml:space="preserve">характер героя с помощью жестов, мимики, изображать героев.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Определять </w:t>
            </w:r>
            <w:r w:rsidRPr="0003768E">
              <w:t xml:space="preserve">главную мысль; соотносить главную мысль с содержанием произведения.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Составлять </w:t>
            </w:r>
            <w:r w:rsidRPr="0003768E">
              <w:t xml:space="preserve">план пересказа прочитанного: что произошло в </w:t>
            </w:r>
            <w:r w:rsidRPr="0003768E">
              <w:lastRenderedPageBreak/>
              <w:t>начале, потом, чем зако</w:t>
            </w:r>
            <w:r w:rsidRPr="0003768E">
              <w:rPr>
                <w:rFonts w:ascii="Calibri" w:hAnsi="Calibri"/>
              </w:rPr>
              <w:t>н</w:t>
            </w:r>
            <w:r w:rsidRPr="0003768E">
              <w:t xml:space="preserve">чился рассказ.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Находить </w:t>
            </w:r>
            <w:r w:rsidRPr="0003768E">
              <w:t xml:space="preserve">в стихах слова с созвучным окончанием.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Находить </w:t>
            </w:r>
            <w:r w:rsidRPr="0003768E">
              <w:t>слова, которые помогают представить самого г</w:t>
            </w:r>
            <w:r w:rsidRPr="0003768E">
              <w:rPr>
                <w:rFonts w:ascii="Calibri" w:hAnsi="Calibri"/>
              </w:rPr>
              <w:t>е</w:t>
            </w:r>
            <w:r w:rsidRPr="0003768E">
              <w:t xml:space="preserve">роя или его речь.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 xml:space="preserve">Читать </w:t>
            </w:r>
            <w:r w:rsidRPr="0003768E">
              <w:t>стихи наизусть</w:t>
            </w:r>
            <w:proofErr w:type="gramStart"/>
            <w:r w:rsidRPr="0003768E">
              <w:t>.</w:t>
            </w:r>
            <w:proofErr w:type="gramEnd"/>
            <w:r w:rsidRPr="0003768E">
              <w:t xml:space="preserve"> </w:t>
            </w:r>
            <w:proofErr w:type="gramStart"/>
            <w:r w:rsidRPr="0003768E">
              <w:t>о</w:t>
            </w:r>
            <w:proofErr w:type="gramEnd"/>
            <w:r w:rsidRPr="0003768E">
              <w:t xml:space="preserve">ценивать себя в роли чтеца. </w:t>
            </w:r>
          </w:p>
          <w:p w:rsidR="0003768E" w:rsidRPr="0003768E" w:rsidRDefault="0003768E" w:rsidP="0003768E">
            <w:r w:rsidRPr="0003768E">
              <w:rPr>
                <w:b/>
              </w:rPr>
              <w:t xml:space="preserve">Проверять </w:t>
            </w:r>
            <w:r w:rsidRPr="0003768E">
              <w:t xml:space="preserve">себя и </w:t>
            </w:r>
            <w:r w:rsidRPr="0003768E">
              <w:rPr>
                <w:b/>
              </w:rPr>
              <w:t xml:space="preserve">оценивать </w:t>
            </w:r>
            <w:r w:rsidRPr="0003768E">
              <w:t>свои достижения (с помощью учителя)</w:t>
            </w:r>
          </w:p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3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 xml:space="preserve">И. </w:t>
            </w:r>
            <w:proofErr w:type="spellStart"/>
            <w:r w:rsidRPr="0003768E">
              <w:rPr>
                <w:b/>
                <w:bCs/>
              </w:rPr>
              <w:t>Токмакова</w:t>
            </w:r>
            <w:proofErr w:type="spellEnd"/>
            <w:r w:rsidRPr="0003768E">
              <w:rPr>
                <w:b/>
                <w:bCs/>
              </w:rPr>
              <w:t xml:space="preserve"> «Аля, </w:t>
            </w:r>
            <w:proofErr w:type="spellStart"/>
            <w:r w:rsidRPr="0003768E">
              <w:rPr>
                <w:b/>
                <w:bCs/>
              </w:rPr>
              <w:t>Кляксич</w:t>
            </w:r>
            <w:proofErr w:type="spellEnd"/>
            <w:r w:rsidRPr="0003768E">
              <w:rPr>
                <w:b/>
                <w:bCs/>
              </w:rPr>
              <w:t xml:space="preserve"> и буква “А”»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Знакомство с литературной ска</w:t>
            </w:r>
            <w:r w:rsidRPr="0003768E">
              <w:rPr>
                <w:rFonts w:ascii="Calibri" w:hAnsi="Calibri"/>
              </w:rPr>
              <w:t>з</w:t>
            </w:r>
            <w:r w:rsidRPr="0003768E">
              <w:t xml:space="preserve">кой И. </w:t>
            </w:r>
            <w:proofErr w:type="spellStart"/>
            <w:r w:rsidRPr="0003768E">
              <w:t>Токмаковой</w:t>
            </w:r>
            <w:proofErr w:type="spellEnd"/>
            <w:r w:rsidRPr="0003768E">
              <w:t>. Выразительное чт</w:t>
            </w:r>
            <w:r w:rsidRPr="0003768E">
              <w:rPr>
                <w:rFonts w:ascii="Calibri" w:hAnsi="Calibri"/>
              </w:rPr>
              <w:t>е</w:t>
            </w:r>
            <w:r w:rsidRPr="0003768E">
              <w:t>ние с опорой на знаки препинания.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выразительно читать вслух по слогам и целыми словами, передавая интонационно конец предложения, объяснять название произведения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Текущий контроль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4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proofErr w:type="gramStart"/>
            <w:r w:rsidRPr="0003768E">
              <w:rPr>
                <w:b/>
                <w:bCs/>
              </w:rPr>
              <w:t xml:space="preserve">С. Черный «Живая азбука», Ф. Кривин «Почему “А” поется, а “Б” </w:t>
            </w:r>
            <w:r w:rsidRPr="0003768E">
              <w:rPr>
                <w:b/>
                <w:bCs/>
              </w:rPr>
              <w:lastRenderedPageBreak/>
              <w:t>нет»</w:t>
            </w:r>
            <w:proofErr w:type="gramEnd"/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pPr>
              <w:spacing w:after="200" w:line="264" w:lineRule="auto"/>
            </w:pPr>
            <w:proofErr w:type="gramStart"/>
            <w:r w:rsidRPr="0003768E">
              <w:t xml:space="preserve">Знакомство с произведениями </w:t>
            </w:r>
            <w:r w:rsidRPr="0003768E">
              <w:rPr>
                <w:b/>
              </w:rPr>
              <w:t xml:space="preserve">С. </w:t>
            </w:r>
            <w:r w:rsidRPr="0003768E">
              <w:t>Черного «Живая азбука», Ф. Кривина «Почему “А” поется, а “Б” нет».</w:t>
            </w:r>
            <w:proofErr w:type="gramEnd"/>
            <w:r w:rsidRPr="0003768E">
              <w:t xml:space="preserve"> Чтение </w:t>
            </w:r>
            <w:r w:rsidRPr="0003768E">
              <w:lastRenderedPageBreak/>
              <w:t>по ролям.</w:t>
            </w:r>
          </w:p>
          <w:p w:rsidR="0003768E" w:rsidRPr="0003768E" w:rsidRDefault="0003768E" w:rsidP="0003768E"/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lastRenderedPageBreak/>
              <w:t>Уметь сравнивать произведения разных авторов на одну тему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Текущий контроль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lastRenderedPageBreak/>
              <w:t>5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 xml:space="preserve">Г. Сапгир «Про медведя», М. </w:t>
            </w:r>
            <w:proofErr w:type="spellStart"/>
            <w:r w:rsidRPr="0003768E">
              <w:rPr>
                <w:b/>
                <w:bCs/>
              </w:rPr>
              <w:t>Бородицкая</w:t>
            </w:r>
            <w:proofErr w:type="spellEnd"/>
            <w:r w:rsidRPr="0003768E">
              <w:rPr>
                <w:b/>
                <w:bCs/>
              </w:rPr>
              <w:t xml:space="preserve"> «Разговор с пчелой», И. </w:t>
            </w:r>
            <w:proofErr w:type="spellStart"/>
            <w:r w:rsidRPr="0003768E">
              <w:rPr>
                <w:b/>
                <w:bCs/>
              </w:rPr>
              <w:t>Гамазкова</w:t>
            </w:r>
            <w:proofErr w:type="spellEnd"/>
            <w:r w:rsidRPr="0003768E">
              <w:rPr>
                <w:b/>
                <w:bCs/>
              </w:rPr>
              <w:t xml:space="preserve"> «Кто как кричит?»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pPr>
              <w:spacing w:after="200" w:line="264" w:lineRule="auto"/>
            </w:pPr>
            <w:r w:rsidRPr="0003768E">
              <w:t>Знакомство с произведениями. Выразительное чт</w:t>
            </w:r>
            <w:r w:rsidRPr="0003768E">
              <w:rPr>
                <w:rFonts w:ascii="Calibri" w:hAnsi="Calibri"/>
              </w:rPr>
              <w:t>е</w:t>
            </w:r>
            <w:r w:rsidRPr="0003768E">
              <w:t>ние вслух.</w:t>
            </w:r>
          </w:p>
          <w:p w:rsidR="0003768E" w:rsidRPr="0003768E" w:rsidRDefault="0003768E" w:rsidP="0003768E"/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выразительно читать вслух по слогам и целыми словами, объяснять название произведения, описывать характер героев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Текущий контроль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6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</w:pPr>
            <w:r w:rsidRPr="0003768E">
              <w:rPr>
                <w:b/>
                <w:bCs/>
              </w:rPr>
              <w:t>С. Маршак «Автобус номер двадцать шесть»</w:t>
            </w:r>
            <w:r w:rsidRPr="0003768E">
              <w:t xml:space="preserve"> </w:t>
            </w:r>
          </w:p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Знакомство с произведениями. Выразительное чт</w:t>
            </w:r>
            <w:r w:rsidRPr="0003768E">
              <w:rPr>
                <w:rFonts w:ascii="Calibri" w:hAnsi="Calibri"/>
              </w:rPr>
              <w:t>е</w:t>
            </w:r>
            <w:r w:rsidRPr="0003768E">
              <w:t>ние вслух. Анализ произведения.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выразительно читать вслух по слогам и целыми словами, объяснять название произведения, описывать характер героев, определять главную мысль произведения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Текущий контроль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7</w:t>
            </w:r>
          </w:p>
        </w:tc>
        <w:tc>
          <w:tcPr>
            <w:tcW w:w="1985" w:type="dxa"/>
          </w:tcPr>
          <w:p w:rsidR="0003768E" w:rsidRPr="0003768E" w:rsidRDefault="0003768E" w:rsidP="0003768E">
            <w:r w:rsidRPr="0003768E">
              <w:rPr>
                <w:b/>
                <w:bCs/>
              </w:rPr>
              <w:t>Из старинных книг</w:t>
            </w:r>
          </w:p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Знакомство с высказываниями из старинных книг. Анализ произведения.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выразительно читать вслух по слогам и целыми словами, передавая интонационно конец предложения, отвечать на вопросы по содержанию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Текущий контроль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8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Повторение и обобщение по теме «Жили-были буквы»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Повторение и обобщение изученного материала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ориентироваться в прочитанных произведениях, отвечать на вопросы по содержанию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Защита творческих проектов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15735" w:type="dxa"/>
            <w:gridSpan w:val="11"/>
          </w:tcPr>
          <w:p w:rsidR="0003768E" w:rsidRPr="0003768E" w:rsidRDefault="0003768E" w:rsidP="0003768E">
            <w:pPr>
              <w:jc w:val="center"/>
              <w:rPr>
                <w:sz w:val="28"/>
                <w:szCs w:val="28"/>
              </w:rPr>
            </w:pPr>
            <w:r w:rsidRPr="0003768E">
              <w:rPr>
                <w:b/>
                <w:sz w:val="28"/>
                <w:szCs w:val="28"/>
              </w:rPr>
              <w:lastRenderedPageBreak/>
              <w:t>Сказки, загадки, небылицы (7ч)</w:t>
            </w:r>
          </w:p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9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 xml:space="preserve">Е. </w:t>
            </w:r>
            <w:proofErr w:type="spellStart"/>
            <w:r w:rsidRPr="0003768E">
              <w:rPr>
                <w:b/>
                <w:bCs/>
              </w:rPr>
              <w:t>Чарушин</w:t>
            </w:r>
            <w:proofErr w:type="spellEnd"/>
            <w:r w:rsidRPr="0003768E">
              <w:rPr>
                <w:b/>
                <w:bCs/>
              </w:rPr>
              <w:t xml:space="preserve"> «Теремок»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pPr>
              <w:spacing w:after="200" w:line="264" w:lineRule="auto"/>
            </w:pPr>
            <w:r w:rsidRPr="0003768E">
              <w:t xml:space="preserve">Знакомство с названием раздела, со сказкой Е. </w:t>
            </w:r>
            <w:proofErr w:type="spellStart"/>
            <w:r w:rsidRPr="0003768E">
              <w:t>Чарушина</w:t>
            </w:r>
            <w:proofErr w:type="spellEnd"/>
            <w:r w:rsidRPr="0003768E">
              <w:t xml:space="preserve"> «Теремок»</w:t>
            </w:r>
          </w:p>
          <w:p w:rsidR="0003768E" w:rsidRPr="0003768E" w:rsidRDefault="0003768E" w:rsidP="0003768E"/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читать выразительно, плавно, целыми словами, верно выделяя ударные слоги, определять последовательность событий, называть героев сказки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Выразительное чтение диалогов из сказок.</w:t>
            </w:r>
          </w:p>
        </w:tc>
        <w:tc>
          <w:tcPr>
            <w:tcW w:w="3685" w:type="dxa"/>
            <w:vMerge w:val="restart"/>
          </w:tcPr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Прогнозировать</w:t>
            </w:r>
            <w:r w:rsidRPr="0003768E">
              <w:t xml:space="preserve"> содержание раздела.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Подбирать</w:t>
            </w:r>
            <w:r w:rsidRPr="0003768E">
              <w:t xml:space="preserve"> книги на выставку в соответствии с темой; </w:t>
            </w:r>
            <w:r w:rsidRPr="0003768E">
              <w:rPr>
                <w:b/>
              </w:rPr>
              <w:t>рассказывать</w:t>
            </w:r>
            <w:r w:rsidRPr="0003768E">
              <w:t xml:space="preserve"> о ней в соответствии с коллективно с</w:t>
            </w:r>
            <w:r w:rsidRPr="0003768E">
              <w:rPr>
                <w:rFonts w:ascii="Calibri" w:hAnsi="Calibri"/>
              </w:rPr>
              <w:t>о</w:t>
            </w:r>
            <w:r w:rsidRPr="0003768E">
              <w:t xml:space="preserve">ставленным планом, </w:t>
            </w:r>
            <w:r w:rsidRPr="0003768E">
              <w:rPr>
                <w:b/>
              </w:rPr>
              <w:t>обсуждать</w:t>
            </w:r>
            <w:r w:rsidRPr="0003768E">
              <w:t xml:space="preserve"> </w:t>
            </w:r>
            <w:proofErr w:type="gramStart"/>
            <w:r w:rsidRPr="0003768E">
              <w:t>прочитанное</w:t>
            </w:r>
            <w:proofErr w:type="gramEnd"/>
            <w:r w:rsidRPr="0003768E">
              <w:t xml:space="preserve">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Выбирать</w:t>
            </w:r>
            <w:r w:rsidRPr="0003768E">
              <w:t xml:space="preserve"> нужную книгу по зада</w:t>
            </w:r>
            <w:r w:rsidRPr="0003768E">
              <w:rPr>
                <w:rFonts w:ascii="Calibri" w:hAnsi="Calibri"/>
              </w:rPr>
              <w:t>н</w:t>
            </w:r>
            <w:r w:rsidRPr="0003768E">
              <w:t xml:space="preserve">ным параметрам.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Читать</w:t>
            </w:r>
            <w:r w:rsidRPr="0003768E">
              <w:t xml:space="preserve"> известную сказку плавно, целыми словами, при п</w:t>
            </w:r>
            <w:r w:rsidRPr="0003768E">
              <w:rPr>
                <w:rFonts w:ascii="Calibri" w:hAnsi="Calibri"/>
              </w:rPr>
              <w:t>о</w:t>
            </w:r>
            <w:r w:rsidRPr="0003768E">
              <w:t xml:space="preserve">вторении — читать выразительно, </w:t>
            </w:r>
            <w:r w:rsidRPr="0003768E">
              <w:rPr>
                <w:b/>
              </w:rPr>
              <w:t>воспринимать</w:t>
            </w:r>
            <w:r w:rsidRPr="0003768E">
              <w:t xml:space="preserve"> на слух художественное произведение.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Анализировать</w:t>
            </w:r>
            <w:r w:rsidRPr="0003768E">
              <w:t xml:space="preserve"> представленный в учебнике картинный план.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lastRenderedPageBreak/>
              <w:t>Соотносить</w:t>
            </w:r>
            <w:r w:rsidRPr="0003768E">
              <w:t xml:space="preserve"> иллюстр</w:t>
            </w:r>
            <w:r w:rsidRPr="0003768E">
              <w:rPr>
                <w:rFonts w:ascii="Calibri" w:hAnsi="Calibri"/>
              </w:rPr>
              <w:t>а</w:t>
            </w:r>
            <w:r w:rsidRPr="0003768E">
              <w:t xml:space="preserve">цию с содержанием текста.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Рассказывать</w:t>
            </w:r>
            <w:r w:rsidRPr="0003768E">
              <w:t xml:space="preserve"> сказку на основе ка</w:t>
            </w:r>
            <w:r w:rsidRPr="0003768E">
              <w:rPr>
                <w:rFonts w:ascii="Calibri" w:hAnsi="Calibri"/>
              </w:rPr>
              <w:t>р</w:t>
            </w:r>
            <w:r w:rsidRPr="0003768E">
              <w:t xml:space="preserve">тинного плана.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Отвечать</w:t>
            </w:r>
            <w:r w:rsidRPr="0003768E">
              <w:t xml:space="preserve"> на вопросы по содержанию произведения.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Называть</w:t>
            </w:r>
            <w:r w:rsidRPr="0003768E">
              <w:t xml:space="preserve"> героев сказки и </w:t>
            </w:r>
            <w:proofErr w:type="gramStart"/>
            <w:r w:rsidRPr="0003768E">
              <w:t>причины</w:t>
            </w:r>
            <w:proofErr w:type="gramEnd"/>
            <w:r w:rsidRPr="0003768E">
              <w:t xml:space="preserve"> совершаемых ими п</w:t>
            </w:r>
            <w:r w:rsidRPr="0003768E">
              <w:rPr>
                <w:rFonts w:ascii="Calibri" w:hAnsi="Calibri"/>
              </w:rPr>
              <w:t>о</w:t>
            </w:r>
            <w:r w:rsidRPr="0003768E">
              <w:t>ступков, давать их нравстве</w:t>
            </w:r>
            <w:r w:rsidRPr="0003768E">
              <w:rPr>
                <w:rFonts w:ascii="Calibri" w:hAnsi="Calibri"/>
              </w:rPr>
              <w:t>н</w:t>
            </w:r>
            <w:r w:rsidRPr="0003768E">
              <w:t>ную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Пересказывать</w:t>
            </w:r>
            <w:r w:rsidRPr="0003768E">
              <w:t xml:space="preserve"> сказку подробно на основе картинного плана и по п</w:t>
            </w:r>
            <w:r w:rsidRPr="0003768E">
              <w:rPr>
                <w:rFonts w:ascii="Calibri" w:hAnsi="Calibri"/>
              </w:rPr>
              <w:t>а</w:t>
            </w:r>
            <w:r w:rsidRPr="0003768E">
              <w:t xml:space="preserve">мяти.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Сравнивать</w:t>
            </w:r>
            <w:r w:rsidRPr="0003768E">
              <w:t xml:space="preserve"> народную и литературную сказку.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Сравнивать</w:t>
            </w:r>
            <w:r w:rsidRPr="0003768E">
              <w:t xml:space="preserve"> различные произведения малых и больших жанров: </w:t>
            </w:r>
            <w:r w:rsidRPr="0003768E">
              <w:rPr>
                <w:b/>
              </w:rPr>
              <w:t>находить</w:t>
            </w:r>
            <w:r w:rsidRPr="0003768E">
              <w:t xml:space="preserve"> общее и о</w:t>
            </w:r>
            <w:r w:rsidRPr="0003768E">
              <w:rPr>
                <w:rFonts w:ascii="Calibri" w:hAnsi="Calibri"/>
              </w:rPr>
              <w:t>т</w:t>
            </w:r>
            <w:r w:rsidRPr="0003768E">
              <w:t xml:space="preserve">личия. </w:t>
            </w:r>
          </w:p>
          <w:p w:rsidR="0003768E" w:rsidRPr="0003768E" w:rsidRDefault="0003768E" w:rsidP="0003768E">
            <w:r w:rsidRPr="0003768E">
              <w:rPr>
                <w:b/>
              </w:rPr>
              <w:t>Отгадывать</w:t>
            </w:r>
            <w:r w:rsidRPr="0003768E">
              <w:t xml:space="preserve"> загадки на основе ключевых (опорных) слов загадки, сочинять загадки, небылицы; </w:t>
            </w:r>
            <w:r w:rsidRPr="0003768E">
              <w:rPr>
                <w:b/>
              </w:rPr>
              <w:t>объединять</w:t>
            </w:r>
            <w:r w:rsidRPr="0003768E">
              <w:t xml:space="preserve"> их по темам.</w:t>
            </w:r>
          </w:p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10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Русская народная сказка «Рукавичка»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pPr>
              <w:spacing w:after="200" w:line="264" w:lineRule="auto"/>
            </w:pPr>
            <w:r w:rsidRPr="0003768E">
              <w:t>Знакомство с русской народной сказкой «Рукавичка». Герои сказки. Рассказывание сказки на основе картинного плана.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определять последовательность событий, называть героев сказки и оценивать их поступки, различать народную и литературную сказки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пересказ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11</w:t>
            </w:r>
          </w:p>
        </w:tc>
        <w:tc>
          <w:tcPr>
            <w:tcW w:w="1985" w:type="dxa"/>
          </w:tcPr>
          <w:p w:rsidR="0003768E" w:rsidRPr="0003768E" w:rsidRDefault="0003768E" w:rsidP="0003768E">
            <w:r w:rsidRPr="0003768E">
              <w:rPr>
                <w:b/>
                <w:bCs/>
              </w:rPr>
              <w:t>Загадки, песенки</w:t>
            </w:r>
          </w:p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Загадки. Тема загадок. Сочин</w:t>
            </w:r>
            <w:r w:rsidRPr="0003768E">
              <w:rPr>
                <w:rFonts w:ascii="Calibri" w:hAnsi="Calibri"/>
              </w:rPr>
              <w:t>е</w:t>
            </w:r>
            <w:r w:rsidRPr="0003768E">
              <w:t>ние загадок. Песенки. Ру</w:t>
            </w:r>
            <w:r w:rsidRPr="0003768E">
              <w:rPr>
                <w:rFonts w:ascii="Calibri" w:hAnsi="Calibri"/>
              </w:rPr>
              <w:t>с</w:t>
            </w:r>
            <w:r w:rsidRPr="0003768E">
              <w:t xml:space="preserve">ские народные песенки. </w:t>
            </w:r>
            <w:proofErr w:type="spellStart"/>
            <w:proofErr w:type="gramStart"/>
            <w:r w:rsidRPr="0003768E">
              <w:t>Англий_ские</w:t>
            </w:r>
            <w:proofErr w:type="spellEnd"/>
            <w:proofErr w:type="gramEnd"/>
            <w:r w:rsidRPr="0003768E">
              <w:t xml:space="preserve"> народные песенки. Герои </w:t>
            </w:r>
            <w:r w:rsidRPr="0003768E">
              <w:lastRenderedPageBreak/>
              <w:t xml:space="preserve">песенок. </w:t>
            </w:r>
            <w:proofErr w:type="spellStart"/>
            <w:proofErr w:type="gramStart"/>
            <w:r w:rsidRPr="0003768E">
              <w:t>Сравне_ние</w:t>
            </w:r>
            <w:proofErr w:type="spellEnd"/>
            <w:proofErr w:type="gramEnd"/>
            <w:r w:rsidRPr="0003768E">
              <w:t xml:space="preserve"> пес</w:t>
            </w:r>
            <w:r w:rsidRPr="0003768E">
              <w:rPr>
                <w:rFonts w:ascii="Calibri" w:hAnsi="Calibri"/>
              </w:rPr>
              <w:t>е</w:t>
            </w:r>
            <w:r w:rsidRPr="0003768E">
              <w:t>нок. Настроение.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lastRenderedPageBreak/>
              <w:t>Уметь различать жанры устного народного творчества, выразительно читать фольклорные произведения, отгадывать загадки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 xml:space="preserve">Выразительное чтение </w:t>
            </w:r>
            <w:r w:rsidRPr="0003768E">
              <w:lastRenderedPageBreak/>
              <w:t>пес</w:t>
            </w:r>
            <w:r w:rsidRPr="0003768E">
              <w:rPr>
                <w:rFonts w:ascii="Calibri" w:hAnsi="Calibri"/>
              </w:rPr>
              <w:t>е</w:t>
            </w:r>
            <w:r w:rsidRPr="0003768E">
              <w:t>нок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lastRenderedPageBreak/>
              <w:t>12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 xml:space="preserve">Русские народные </w:t>
            </w:r>
            <w:proofErr w:type="spellStart"/>
            <w:r w:rsidRPr="0003768E">
              <w:rPr>
                <w:b/>
                <w:bCs/>
              </w:rPr>
              <w:t>потешки</w:t>
            </w:r>
            <w:proofErr w:type="spellEnd"/>
            <w:r w:rsidRPr="0003768E">
              <w:rPr>
                <w:b/>
                <w:bCs/>
              </w:rPr>
              <w:t>. Стишки и песенки из книги «Рифмы Матушки Гусыни»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proofErr w:type="spellStart"/>
            <w:r w:rsidRPr="0003768E">
              <w:t>Потешки</w:t>
            </w:r>
            <w:proofErr w:type="spellEnd"/>
            <w:r w:rsidRPr="0003768E">
              <w:t xml:space="preserve">. Герои </w:t>
            </w:r>
            <w:proofErr w:type="spellStart"/>
            <w:r w:rsidRPr="0003768E">
              <w:t>потешки</w:t>
            </w:r>
            <w:proofErr w:type="spellEnd"/>
            <w:r w:rsidRPr="0003768E">
              <w:t>. Чтение по ролям. Небылицы. Соч</w:t>
            </w:r>
            <w:r w:rsidRPr="0003768E">
              <w:rPr>
                <w:rFonts w:ascii="Calibri" w:hAnsi="Calibri"/>
              </w:rPr>
              <w:t>и</w:t>
            </w:r>
            <w:r w:rsidRPr="0003768E">
              <w:t>нение небылиц.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различать жанры устного народного творчества, выразительно читать фольклорные произведения, заучивать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Чтение по ролям.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13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Александр Сергеевич Пушкин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 xml:space="preserve">Знакомство с биографией и произведениями </w:t>
            </w:r>
            <w:proofErr w:type="spellStart"/>
            <w:r w:rsidRPr="0003768E">
              <w:t>А.С.Пушкина</w:t>
            </w:r>
            <w:proofErr w:type="spellEnd"/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читать выразительно, плавно, целыми словами, верно выделяя ударные слоги, узнавать знакомые произведения по отрывку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Выразительное чтение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14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Русская народная сказка «Петух и собака»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pPr>
              <w:spacing w:after="200" w:line="264" w:lineRule="auto"/>
            </w:pPr>
            <w:r w:rsidRPr="0003768E">
              <w:t>Знакомство с русской народной сказкой «Петух и собака», характер героев сказки, главная мысль.</w:t>
            </w:r>
          </w:p>
          <w:p w:rsidR="0003768E" w:rsidRPr="0003768E" w:rsidRDefault="0003768E" w:rsidP="0003768E"/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определять последовательность событий, называть героев сказки и оценивать их поступки, определять главную мысль произведения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 xml:space="preserve">Пересказ 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15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Из старинных книг. Повторение и обобщение по теме «Сказки, загадки, небылицы»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pPr>
              <w:spacing w:after="200"/>
            </w:pPr>
            <w:r w:rsidRPr="0003768E">
              <w:t xml:space="preserve">Знакомство со сказками </w:t>
            </w:r>
            <w:proofErr w:type="spellStart"/>
            <w:r w:rsidRPr="0003768E">
              <w:t>К.Ушинского</w:t>
            </w:r>
            <w:proofErr w:type="spellEnd"/>
            <w:r w:rsidRPr="0003768E">
              <w:t xml:space="preserve"> и </w:t>
            </w:r>
            <w:proofErr w:type="spellStart"/>
            <w:r w:rsidRPr="0003768E">
              <w:t>Л.Толстого</w:t>
            </w:r>
            <w:proofErr w:type="spellEnd"/>
            <w:r w:rsidRPr="0003768E">
              <w:t>. Оценка планируемых дост</w:t>
            </w:r>
            <w:r w:rsidRPr="0003768E">
              <w:rPr>
                <w:rFonts w:ascii="Calibri" w:hAnsi="Calibri"/>
              </w:rPr>
              <w:t>и</w:t>
            </w:r>
            <w:r w:rsidRPr="0003768E">
              <w:t>жений</w:t>
            </w:r>
          </w:p>
          <w:p w:rsidR="0003768E" w:rsidRPr="0003768E" w:rsidRDefault="0003768E" w:rsidP="0003768E"/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определять последовательность событий, называть героев сказки и оценивать их поступки, ориентироваться в прочитанных произведениях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Чтение наизусть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15735" w:type="dxa"/>
            <w:gridSpan w:val="11"/>
          </w:tcPr>
          <w:p w:rsidR="0003768E" w:rsidRPr="0003768E" w:rsidRDefault="0003768E" w:rsidP="0003768E">
            <w:pPr>
              <w:jc w:val="center"/>
              <w:rPr>
                <w:b/>
                <w:sz w:val="28"/>
                <w:szCs w:val="28"/>
              </w:rPr>
            </w:pPr>
            <w:r w:rsidRPr="0003768E">
              <w:rPr>
                <w:b/>
                <w:sz w:val="28"/>
                <w:szCs w:val="28"/>
              </w:rPr>
              <w:t>Апрель, апрель, звенит капель (5ч)</w:t>
            </w:r>
          </w:p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16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 xml:space="preserve">А. Майков </w:t>
            </w:r>
            <w:r w:rsidRPr="0003768E">
              <w:rPr>
                <w:b/>
                <w:bCs/>
              </w:rPr>
              <w:lastRenderedPageBreak/>
              <w:t>«Ласточка примчалась…», «Весна». А. Плещеев «Сельская песенка»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Лирические стих</w:t>
            </w:r>
            <w:r w:rsidRPr="0003768E">
              <w:rPr>
                <w:rFonts w:ascii="Calibri" w:hAnsi="Calibri"/>
              </w:rPr>
              <w:t>о</w:t>
            </w:r>
            <w:r w:rsidRPr="0003768E">
              <w:t xml:space="preserve">творения </w:t>
            </w:r>
            <w:r w:rsidRPr="0003768E">
              <w:lastRenderedPageBreak/>
              <w:t xml:space="preserve">А. </w:t>
            </w:r>
            <w:proofErr w:type="spellStart"/>
            <w:r w:rsidRPr="0003768E">
              <w:t>Майкова</w:t>
            </w:r>
            <w:proofErr w:type="spellEnd"/>
            <w:r w:rsidRPr="0003768E">
              <w:t xml:space="preserve">, А. </w:t>
            </w:r>
            <w:proofErr w:type="spellStart"/>
            <w:proofErr w:type="gramStart"/>
            <w:r w:rsidRPr="0003768E">
              <w:t>Пле_щеева</w:t>
            </w:r>
            <w:proofErr w:type="spellEnd"/>
            <w:proofErr w:type="gramEnd"/>
            <w:r w:rsidRPr="0003768E">
              <w:t>. Настроение. Развитие воображения, средства художественной выразительности: сравнение.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lastRenderedPageBreak/>
              <w:t xml:space="preserve">Уметь читать с выражением </w:t>
            </w:r>
            <w:r w:rsidRPr="0003768E">
              <w:lastRenderedPageBreak/>
              <w:t>лирические произведения, сравнивать стихи разных поэтов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lastRenderedPageBreak/>
              <w:t>Выраз</w:t>
            </w:r>
            <w:r w:rsidRPr="0003768E">
              <w:lastRenderedPageBreak/>
              <w:t>ительное чтение</w:t>
            </w:r>
          </w:p>
        </w:tc>
        <w:tc>
          <w:tcPr>
            <w:tcW w:w="3685" w:type="dxa"/>
            <w:vMerge w:val="restart"/>
          </w:tcPr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lastRenderedPageBreak/>
              <w:t>Прогнозировать</w:t>
            </w:r>
            <w:r w:rsidRPr="0003768E">
              <w:t xml:space="preserve"> содержание </w:t>
            </w:r>
            <w:r w:rsidRPr="0003768E">
              <w:lastRenderedPageBreak/>
              <w:t xml:space="preserve">раздела.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Отбирать</w:t>
            </w:r>
            <w:r w:rsidRPr="0003768E">
              <w:t xml:space="preserve"> книги на выставке в соответствии с темой раздела, </w:t>
            </w:r>
            <w:r w:rsidRPr="0003768E">
              <w:rPr>
                <w:b/>
              </w:rPr>
              <w:t>рассказывать</w:t>
            </w:r>
            <w:r w:rsidRPr="0003768E">
              <w:t xml:space="preserve"> о книге с выставки в соответствии с колле</w:t>
            </w:r>
            <w:r w:rsidRPr="0003768E">
              <w:rPr>
                <w:rFonts w:ascii="Calibri" w:hAnsi="Calibri"/>
              </w:rPr>
              <w:t>к</w:t>
            </w:r>
            <w:r w:rsidRPr="0003768E">
              <w:t xml:space="preserve">тивно составленным планом.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Воспринимать</w:t>
            </w:r>
            <w:r w:rsidRPr="0003768E">
              <w:t xml:space="preserve"> на слух художественное произведение.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Читать</w:t>
            </w:r>
            <w:r w:rsidRPr="0003768E">
              <w:t xml:space="preserve"> вслух лирические стихотворения, передавая н</w:t>
            </w:r>
            <w:r w:rsidRPr="0003768E">
              <w:rPr>
                <w:rFonts w:ascii="Calibri" w:hAnsi="Calibri"/>
              </w:rPr>
              <w:t>а</w:t>
            </w:r>
            <w:r w:rsidRPr="0003768E">
              <w:t>строение; отражая интонацию начала и конца предложения; с опорой на знак препинания в конце предлож</w:t>
            </w:r>
            <w:r w:rsidRPr="0003768E">
              <w:rPr>
                <w:rFonts w:ascii="Calibri" w:hAnsi="Calibri"/>
              </w:rPr>
              <w:t>е</w:t>
            </w:r>
            <w:r w:rsidRPr="0003768E">
              <w:t>ния.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Находить</w:t>
            </w:r>
            <w:r w:rsidRPr="0003768E">
              <w:t xml:space="preserve"> в стихотворении слова, которые помогают пер</w:t>
            </w:r>
            <w:r w:rsidRPr="0003768E">
              <w:rPr>
                <w:rFonts w:ascii="Calibri" w:hAnsi="Calibri"/>
              </w:rPr>
              <w:t>е</w:t>
            </w:r>
            <w:r w:rsidRPr="0003768E">
              <w:t>дать н</w:t>
            </w:r>
            <w:r w:rsidRPr="0003768E">
              <w:rPr>
                <w:rFonts w:ascii="Calibri" w:hAnsi="Calibri"/>
              </w:rPr>
              <w:t>а</w:t>
            </w:r>
            <w:r w:rsidRPr="0003768E">
              <w:t xml:space="preserve">строение автора, картины природы, им созданные.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Наблюдать</w:t>
            </w:r>
            <w:r w:rsidRPr="0003768E">
              <w:t xml:space="preserve"> за ритмом стихотворного произведения, </w:t>
            </w:r>
            <w:r w:rsidRPr="0003768E">
              <w:rPr>
                <w:b/>
              </w:rPr>
              <w:t>сра</w:t>
            </w:r>
            <w:r w:rsidRPr="0003768E">
              <w:rPr>
                <w:rFonts w:ascii="Calibri" w:hAnsi="Calibri"/>
                <w:b/>
              </w:rPr>
              <w:t>в</w:t>
            </w:r>
            <w:r w:rsidRPr="0003768E">
              <w:rPr>
                <w:b/>
              </w:rPr>
              <w:t>нивать</w:t>
            </w:r>
            <w:r w:rsidRPr="0003768E">
              <w:t xml:space="preserve"> ритмический рисунок разных стихотворений.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Сравнивать</w:t>
            </w:r>
            <w:r w:rsidRPr="0003768E">
              <w:t xml:space="preserve"> стихотворения ра</w:t>
            </w:r>
            <w:r w:rsidRPr="0003768E">
              <w:rPr>
                <w:rFonts w:ascii="Calibri" w:hAnsi="Calibri"/>
              </w:rPr>
              <w:t>з</w:t>
            </w:r>
            <w:r w:rsidRPr="0003768E">
              <w:t xml:space="preserve">ных поэтов на одну и ту же тему; на разные темы.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Находить</w:t>
            </w:r>
            <w:r w:rsidRPr="0003768E">
              <w:t xml:space="preserve"> в загадках слова, с помощью которых сравнив</w:t>
            </w:r>
            <w:r w:rsidRPr="0003768E">
              <w:rPr>
                <w:rFonts w:ascii="Calibri" w:hAnsi="Calibri"/>
              </w:rPr>
              <w:t>а</w:t>
            </w:r>
            <w:r w:rsidRPr="0003768E">
              <w:t xml:space="preserve">ется один предмет с другим; </w:t>
            </w:r>
            <w:r w:rsidRPr="0003768E">
              <w:rPr>
                <w:b/>
              </w:rPr>
              <w:t>придумывать</w:t>
            </w:r>
            <w:r w:rsidRPr="0003768E">
              <w:t xml:space="preserve"> свои сравнения.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Отгадывать</w:t>
            </w:r>
            <w:r w:rsidRPr="0003768E">
              <w:t xml:space="preserve"> загадки на основе </w:t>
            </w:r>
            <w:r w:rsidRPr="0003768E">
              <w:lastRenderedPageBreak/>
              <w:t>ключевых (опорных) слов з</w:t>
            </w:r>
            <w:r w:rsidRPr="0003768E">
              <w:rPr>
                <w:rFonts w:ascii="Calibri" w:hAnsi="Calibri"/>
              </w:rPr>
              <w:t>а</w:t>
            </w:r>
            <w:r w:rsidRPr="0003768E">
              <w:t xml:space="preserve">гадки.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Сочинять</w:t>
            </w:r>
            <w:r w:rsidRPr="0003768E">
              <w:t xml:space="preserve"> загадки на основе по</w:t>
            </w:r>
            <w:r w:rsidRPr="0003768E">
              <w:rPr>
                <w:rFonts w:ascii="Calibri" w:hAnsi="Calibri"/>
              </w:rPr>
              <w:t>д</w:t>
            </w:r>
            <w:r w:rsidRPr="0003768E">
              <w:t xml:space="preserve">сказки, данной в учебнике.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Оценивать</w:t>
            </w:r>
            <w:r w:rsidRPr="0003768E">
              <w:t xml:space="preserve"> свой ответ в соотве</w:t>
            </w:r>
            <w:r w:rsidRPr="0003768E">
              <w:rPr>
                <w:rFonts w:ascii="Calibri" w:hAnsi="Calibri"/>
              </w:rPr>
              <w:t>т</w:t>
            </w:r>
            <w:r w:rsidRPr="0003768E">
              <w:t xml:space="preserve">ствии с образцом. </w:t>
            </w:r>
          </w:p>
          <w:p w:rsidR="0003768E" w:rsidRPr="0003768E" w:rsidRDefault="0003768E" w:rsidP="0003768E">
            <w:r w:rsidRPr="0003768E">
              <w:rPr>
                <w:b/>
              </w:rPr>
              <w:t>Проверять</w:t>
            </w:r>
            <w:r w:rsidRPr="0003768E">
              <w:t xml:space="preserve"> чтение друг друга, </w:t>
            </w:r>
            <w:r w:rsidRPr="0003768E">
              <w:rPr>
                <w:b/>
              </w:rPr>
              <w:t>оценивать</w:t>
            </w:r>
            <w:r w:rsidRPr="0003768E">
              <w:t xml:space="preserve"> свои достижения.</w:t>
            </w:r>
          </w:p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lastRenderedPageBreak/>
              <w:t>17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Т. Белозеров «Подснежники», С. Маршак «Апрель»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Лирические стих</w:t>
            </w:r>
            <w:r w:rsidRPr="0003768E">
              <w:rPr>
                <w:rFonts w:ascii="Calibri" w:hAnsi="Calibri"/>
              </w:rPr>
              <w:t>о</w:t>
            </w:r>
            <w:r w:rsidRPr="0003768E">
              <w:t>творения Т. Белозёрова, С. Маршака. Настроение. Развитие воображения, средства художественной выразительности: сравнение.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читать с выражением лирические произведения, сравнивать стихи разных поэтов, наблюдать, как меняется настроение автора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чтение наизусть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18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 xml:space="preserve">Стихи-загадки писателей И. </w:t>
            </w:r>
            <w:proofErr w:type="spellStart"/>
            <w:r w:rsidRPr="0003768E">
              <w:rPr>
                <w:b/>
                <w:bCs/>
              </w:rPr>
              <w:t>Токмаковой</w:t>
            </w:r>
            <w:proofErr w:type="spellEnd"/>
            <w:r w:rsidRPr="0003768E">
              <w:rPr>
                <w:b/>
                <w:bCs/>
              </w:rPr>
              <w:t xml:space="preserve">, Л. </w:t>
            </w:r>
            <w:proofErr w:type="spellStart"/>
            <w:r w:rsidRPr="0003768E">
              <w:rPr>
                <w:b/>
                <w:bCs/>
              </w:rPr>
              <w:t>Ульяницкой</w:t>
            </w:r>
            <w:proofErr w:type="spellEnd"/>
            <w:r w:rsidRPr="0003768E">
              <w:rPr>
                <w:b/>
                <w:bCs/>
              </w:rPr>
              <w:t>, Л. Яхнина, Е. Трутневой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Литерату</w:t>
            </w:r>
            <w:r w:rsidRPr="0003768E">
              <w:rPr>
                <w:rFonts w:ascii="Calibri" w:hAnsi="Calibri"/>
              </w:rPr>
              <w:t>р</w:t>
            </w:r>
            <w:r w:rsidRPr="0003768E">
              <w:t xml:space="preserve">ная загадка. Сочинение загадок. И. </w:t>
            </w:r>
            <w:proofErr w:type="spellStart"/>
            <w:r w:rsidRPr="0003768E">
              <w:t>Токмакова</w:t>
            </w:r>
            <w:proofErr w:type="spellEnd"/>
            <w:r w:rsidRPr="0003768E">
              <w:t>. Е. Трутн</w:t>
            </w:r>
            <w:r w:rsidRPr="0003768E">
              <w:rPr>
                <w:rFonts w:ascii="Calibri" w:hAnsi="Calibri"/>
              </w:rPr>
              <w:t>е</w:t>
            </w:r>
            <w:r w:rsidRPr="0003768E">
              <w:t>ва. Проект: «Составляем сборник загадок». Чтение на</w:t>
            </w:r>
            <w:r w:rsidRPr="0003768E">
              <w:rPr>
                <w:rFonts w:ascii="Calibri" w:hAnsi="Calibri"/>
              </w:rPr>
              <w:t>и</w:t>
            </w:r>
            <w:r w:rsidRPr="0003768E">
              <w:t>зусть стихотворений.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находить в загадках слова, с помощью которых один предмет сравнивается с другим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Чтение на</w:t>
            </w:r>
            <w:r w:rsidRPr="0003768E">
              <w:rPr>
                <w:rFonts w:ascii="Calibri" w:hAnsi="Calibri"/>
              </w:rPr>
              <w:t>и</w:t>
            </w:r>
            <w:r w:rsidRPr="0003768E">
              <w:t>зусть стихотворений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19</w:t>
            </w:r>
          </w:p>
        </w:tc>
        <w:tc>
          <w:tcPr>
            <w:tcW w:w="1985" w:type="dxa"/>
          </w:tcPr>
          <w:p w:rsidR="0003768E" w:rsidRPr="0003768E" w:rsidRDefault="0003768E" w:rsidP="0003768E">
            <w:r w:rsidRPr="0003768E">
              <w:rPr>
                <w:b/>
                <w:bCs/>
              </w:rPr>
              <w:t xml:space="preserve">Стихотворения В. </w:t>
            </w:r>
            <w:proofErr w:type="spellStart"/>
            <w:r w:rsidRPr="0003768E">
              <w:rPr>
                <w:b/>
                <w:bCs/>
              </w:rPr>
              <w:t>Берестова</w:t>
            </w:r>
            <w:proofErr w:type="spellEnd"/>
            <w:r w:rsidRPr="0003768E">
              <w:rPr>
                <w:b/>
                <w:bCs/>
              </w:rPr>
              <w:t xml:space="preserve">, Р. </w:t>
            </w:r>
            <w:proofErr w:type="spellStart"/>
            <w:r w:rsidRPr="0003768E">
              <w:rPr>
                <w:b/>
                <w:bCs/>
              </w:rPr>
              <w:t>Сефа</w:t>
            </w:r>
            <w:proofErr w:type="spellEnd"/>
            <w:r w:rsidRPr="0003768E">
              <w:rPr>
                <w:b/>
                <w:bCs/>
              </w:rPr>
              <w:t>. Произведения из старинных книг</w:t>
            </w:r>
          </w:p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 xml:space="preserve">Наблюдение за ритмическим рисунком </w:t>
            </w:r>
            <w:proofErr w:type="spellStart"/>
            <w:proofErr w:type="gramStart"/>
            <w:r w:rsidRPr="0003768E">
              <w:t>стихо_творного</w:t>
            </w:r>
            <w:proofErr w:type="spellEnd"/>
            <w:proofErr w:type="gramEnd"/>
            <w:r w:rsidRPr="0003768E">
              <w:t xml:space="preserve"> те</w:t>
            </w:r>
            <w:r w:rsidRPr="0003768E">
              <w:rPr>
                <w:rFonts w:ascii="Calibri" w:hAnsi="Calibri"/>
              </w:rPr>
              <w:t>к</w:t>
            </w:r>
            <w:r w:rsidRPr="0003768E">
              <w:t>ста. Запоминание загадок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pPr>
              <w:spacing w:after="200"/>
            </w:pPr>
            <w:r w:rsidRPr="0003768E">
              <w:t>Уметь сравнивать стихи разных п</w:t>
            </w:r>
            <w:r w:rsidRPr="0003768E">
              <w:rPr>
                <w:rFonts w:ascii="Calibri" w:hAnsi="Calibri"/>
              </w:rPr>
              <w:t>о</w:t>
            </w:r>
            <w:r w:rsidRPr="0003768E">
              <w:t>этов на одну тему, выбирать понравившиеся, выразител</w:t>
            </w:r>
            <w:r w:rsidRPr="0003768E">
              <w:rPr>
                <w:rFonts w:ascii="Calibri" w:hAnsi="Calibri"/>
              </w:rPr>
              <w:t>ь</w:t>
            </w:r>
            <w:r w:rsidRPr="0003768E">
              <w:t>но читать</w:t>
            </w:r>
          </w:p>
          <w:p w:rsidR="0003768E" w:rsidRPr="0003768E" w:rsidRDefault="0003768E" w:rsidP="0003768E"/>
        </w:tc>
        <w:tc>
          <w:tcPr>
            <w:tcW w:w="851" w:type="dxa"/>
          </w:tcPr>
          <w:p w:rsidR="0003768E" w:rsidRPr="0003768E" w:rsidRDefault="0003768E" w:rsidP="0003768E">
            <w:r w:rsidRPr="0003768E">
              <w:t>Защита проектов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20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rPr>
                <w:b/>
                <w:bCs/>
              </w:rPr>
            </w:pPr>
            <w:r w:rsidRPr="0003768E">
              <w:rPr>
                <w:b/>
                <w:bCs/>
              </w:rPr>
              <w:t>Повторение и обобщение по теме «Апрель, апрель. Звенит капель…»</w:t>
            </w:r>
          </w:p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Повторение и обобщение изученного материала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читать с выражением лирические произведения, сравнивать стихи разных поэтов, ориентироваться в прочитанных произведениях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Защита проектов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15735" w:type="dxa"/>
            <w:gridSpan w:val="11"/>
          </w:tcPr>
          <w:p w:rsidR="0003768E" w:rsidRPr="0003768E" w:rsidRDefault="0003768E" w:rsidP="0003768E">
            <w:pPr>
              <w:jc w:val="center"/>
              <w:rPr>
                <w:sz w:val="28"/>
                <w:szCs w:val="28"/>
              </w:rPr>
            </w:pPr>
            <w:r w:rsidRPr="0003768E">
              <w:rPr>
                <w:b/>
                <w:sz w:val="28"/>
                <w:szCs w:val="28"/>
              </w:rPr>
              <w:lastRenderedPageBreak/>
              <w:t>И в шутку и всерьез (6ч)</w:t>
            </w:r>
          </w:p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21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 xml:space="preserve">И. </w:t>
            </w:r>
            <w:proofErr w:type="spellStart"/>
            <w:r w:rsidRPr="0003768E">
              <w:rPr>
                <w:b/>
                <w:bCs/>
              </w:rPr>
              <w:t>Токмакова</w:t>
            </w:r>
            <w:proofErr w:type="spellEnd"/>
            <w:r w:rsidRPr="0003768E">
              <w:rPr>
                <w:b/>
                <w:bCs/>
              </w:rPr>
              <w:t xml:space="preserve"> «Мы играли в хохотушки», Я. </w:t>
            </w:r>
            <w:proofErr w:type="spellStart"/>
            <w:r w:rsidRPr="0003768E">
              <w:rPr>
                <w:b/>
                <w:bCs/>
              </w:rPr>
              <w:t>Тайц</w:t>
            </w:r>
            <w:proofErr w:type="spellEnd"/>
            <w:r w:rsidRPr="0003768E">
              <w:rPr>
                <w:b/>
                <w:bCs/>
              </w:rPr>
              <w:t xml:space="preserve"> «Волк», Г. Кружков «РРРЫ!»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Знакомство с названием раздела. Прогнозирование соде</w:t>
            </w:r>
            <w:r w:rsidRPr="0003768E">
              <w:rPr>
                <w:rFonts w:ascii="Calibri" w:hAnsi="Calibri"/>
              </w:rPr>
              <w:t>р</w:t>
            </w:r>
            <w:r w:rsidRPr="0003768E">
              <w:t xml:space="preserve">жания произведений раздела. Весёлые стихи для детей И. </w:t>
            </w:r>
            <w:proofErr w:type="spellStart"/>
            <w:r w:rsidRPr="0003768E">
              <w:t>Токмаковой</w:t>
            </w:r>
            <w:proofErr w:type="spellEnd"/>
            <w:r w:rsidRPr="0003768E">
              <w:t>, Г. Кружкова,</w:t>
            </w:r>
            <w:r w:rsidRPr="0003768E">
              <w:rPr>
                <w:b/>
              </w:rPr>
              <w:t xml:space="preserve"> </w:t>
            </w:r>
            <w:r w:rsidRPr="0003768E">
              <w:t>Я. Тайца «Волк»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выразительно читать юмористические произведения, передавая их настроение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Выразительное чтение</w:t>
            </w:r>
          </w:p>
        </w:tc>
        <w:tc>
          <w:tcPr>
            <w:tcW w:w="3685" w:type="dxa"/>
            <w:vMerge w:val="restart"/>
          </w:tcPr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Прогнозировать</w:t>
            </w:r>
            <w:r w:rsidRPr="0003768E">
              <w:t xml:space="preserve"> содержание раздела.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Подбирать</w:t>
            </w:r>
            <w:r w:rsidRPr="0003768E">
              <w:t xml:space="preserve"> книги к выставке в соответствии с темой раздела, </w:t>
            </w:r>
            <w:r w:rsidRPr="0003768E">
              <w:rPr>
                <w:b/>
              </w:rPr>
              <w:t>рассказывать</w:t>
            </w:r>
            <w:r w:rsidRPr="0003768E">
              <w:t xml:space="preserve"> о книгах с выставки в соответствии с коллективно составле</w:t>
            </w:r>
            <w:r w:rsidRPr="0003768E">
              <w:rPr>
                <w:rFonts w:ascii="Calibri" w:hAnsi="Calibri"/>
              </w:rPr>
              <w:t>н</w:t>
            </w:r>
            <w:r w:rsidRPr="0003768E">
              <w:t xml:space="preserve">ным планом.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Во</w:t>
            </w:r>
            <w:r w:rsidRPr="0003768E">
              <w:rPr>
                <w:rFonts w:ascii="Calibri" w:hAnsi="Calibri"/>
                <w:b/>
              </w:rPr>
              <w:t>с</w:t>
            </w:r>
            <w:r w:rsidRPr="0003768E">
              <w:rPr>
                <w:b/>
              </w:rPr>
              <w:t>принимать</w:t>
            </w:r>
            <w:r w:rsidRPr="0003768E">
              <w:t xml:space="preserve"> на слух художественное произведение.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Учиться</w:t>
            </w:r>
            <w:r w:rsidRPr="0003768E">
              <w:t xml:space="preserve"> работать в паре, </w:t>
            </w:r>
            <w:r w:rsidRPr="0003768E">
              <w:rPr>
                <w:b/>
              </w:rPr>
              <w:t>обсуждать</w:t>
            </w:r>
            <w:r w:rsidRPr="0003768E">
              <w:t xml:space="preserve"> </w:t>
            </w:r>
            <w:proofErr w:type="gramStart"/>
            <w:r w:rsidRPr="0003768E">
              <w:t>прочитанное</w:t>
            </w:r>
            <w:proofErr w:type="gramEnd"/>
            <w:r w:rsidRPr="0003768E">
              <w:t xml:space="preserve">, </w:t>
            </w:r>
            <w:r w:rsidRPr="0003768E">
              <w:rPr>
                <w:b/>
              </w:rPr>
              <w:t>договар</w:t>
            </w:r>
            <w:r w:rsidRPr="0003768E">
              <w:rPr>
                <w:rFonts w:ascii="Calibri" w:hAnsi="Calibri"/>
                <w:b/>
              </w:rPr>
              <w:t>и</w:t>
            </w:r>
            <w:r w:rsidRPr="0003768E">
              <w:rPr>
                <w:b/>
              </w:rPr>
              <w:t>ваться</w:t>
            </w:r>
            <w:r w:rsidRPr="0003768E">
              <w:t xml:space="preserve"> друг с другом.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Читать</w:t>
            </w:r>
            <w:r w:rsidRPr="0003768E">
              <w:t xml:space="preserve"> стихи с разным подтекстом, выражая удивление, р</w:t>
            </w:r>
            <w:r w:rsidRPr="0003768E">
              <w:rPr>
                <w:rFonts w:ascii="Calibri" w:hAnsi="Calibri"/>
              </w:rPr>
              <w:t>а</w:t>
            </w:r>
            <w:r w:rsidRPr="0003768E">
              <w:t xml:space="preserve">дость, испуг.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Отличать</w:t>
            </w:r>
            <w:r w:rsidRPr="0003768E">
              <w:t xml:space="preserve"> юмористическое произведение; </w:t>
            </w:r>
            <w:r w:rsidRPr="0003768E">
              <w:rPr>
                <w:b/>
              </w:rPr>
              <w:t>находить</w:t>
            </w:r>
            <w:r w:rsidRPr="0003768E">
              <w:t xml:space="preserve"> характе</w:t>
            </w:r>
            <w:r w:rsidRPr="0003768E">
              <w:rPr>
                <w:rFonts w:ascii="Calibri" w:hAnsi="Calibri"/>
              </w:rPr>
              <w:t>р</w:t>
            </w:r>
            <w:r w:rsidRPr="0003768E">
              <w:t>ные черты юмористич</w:t>
            </w:r>
            <w:r w:rsidRPr="0003768E">
              <w:rPr>
                <w:rFonts w:ascii="Calibri" w:hAnsi="Calibri"/>
              </w:rPr>
              <w:t>е</w:t>
            </w:r>
            <w:r w:rsidRPr="0003768E">
              <w:t xml:space="preserve">ского текста.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Определять</w:t>
            </w:r>
            <w:r w:rsidRPr="0003768E">
              <w:t xml:space="preserve"> настроение автора.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lastRenderedPageBreak/>
              <w:t>Объяснять</w:t>
            </w:r>
            <w:r w:rsidRPr="0003768E">
              <w:t xml:space="preserve"> смысл названия произведения.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Придумывать</w:t>
            </w:r>
            <w:r w:rsidRPr="0003768E">
              <w:t xml:space="preserve"> свои заголовки.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Находить</w:t>
            </w:r>
            <w:r w:rsidRPr="0003768E">
              <w:t xml:space="preserve"> слова, которые отражают хара</w:t>
            </w:r>
            <w:r w:rsidRPr="0003768E">
              <w:rPr>
                <w:rFonts w:ascii="Calibri" w:hAnsi="Calibri"/>
              </w:rPr>
              <w:t>к</w:t>
            </w:r>
            <w:r w:rsidRPr="0003768E">
              <w:t xml:space="preserve">тер героя.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Передавать</w:t>
            </w:r>
            <w:r w:rsidRPr="0003768E">
              <w:t xml:space="preserve"> при чтении настроение стихотворения.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Читать</w:t>
            </w:r>
            <w:r w:rsidRPr="0003768E">
              <w:t xml:space="preserve"> по ролям, отражая характер героя произведения.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Исправлять</w:t>
            </w:r>
            <w:r w:rsidRPr="0003768E">
              <w:t xml:space="preserve"> допущенные ошибки при повторном чтении.</w:t>
            </w:r>
          </w:p>
          <w:p w:rsidR="0003768E" w:rsidRPr="0003768E" w:rsidRDefault="0003768E" w:rsidP="0003768E">
            <w:pPr>
              <w:spacing w:after="200" w:line="264" w:lineRule="auto"/>
            </w:pPr>
            <w:r w:rsidRPr="0003768E">
              <w:rPr>
                <w:b/>
              </w:rPr>
              <w:t>Сравнивать</w:t>
            </w:r>
            <w:r w:rsidRPr="0003768E">
              <w:t xml:space="preserve"> произведения на одну и ту же тему; </w:t>
            </w:r>
            <w:r w:rsidRPr="0003768E">
              <w:rPr>
                <w:b/>
              </w:rPr>
              <w:t>находить</w:t>
            </w:r>
            <w:r w:rsidRPr="0003768E">
              <w:t xml:space="preserve"> сходс</w:t>
            </w:r>
            <w:r w:rsidRPr="0003768E">
              <w:rPr>
                <w:rFonts w:ascii="Calibri" w:hAnsi="Calibri"/>
              </w:rPr>
              <w:t>т</w:t>
            </w:r>
            <w:r w:rsidRPr="0003768E">
              <w:t xml:space="preserve">ва и различия. </w:t>
            </w:r>
            <w:r w:rsidRPr="0003768E">
              <w:rPr>
                <w:b/>
              </w:rPr>
              <w:t>Оценивать</w:t>
            </w:r>
            <w:r w:rsidRPr="0003768E">
              <w:t xml:space="preserve"> свои достижения</w:t>
            </w:r>
          </w:p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22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Н. Артюхова «Саша-дразнилка»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Юморист</w:t>
            </w:r>
            <w:r w:rsidRPr="0003768E">
              <w:rPr>
                <w:rFonts w:ascii="Calibri" w:hAnsi="Calibri"/>
              </w:rPr>
              <w:t>и</w:t>
            </w:r>
            <w:r w:rsidRPr="0003768E">
              <w:t>ческие рассказы для д</w:t>
            </w:r>
            <w:r w:rsidRPr="0003768E">
              <w:rPr>
                <w:rFonts w:ascii="Calibri" w:hAnsi="Calibri"/>
              </w:rPr>
              <w:t>е</w:t>
            </w:r>
            <w:r w:rsidRPr="0003768E">
              <w:t>тей Н. Артюховой, Заголовок — «входная дверь» в текст. Подбор другого заголовка. Герой юмористич</w:t>
            </w:r>
            <w:r w:rsidRPr="0003768E">
              <w:rPr>
                <w:rFonts w:ascii="Calibri" w:hAnsi="Calibri"/>
              </w:rPr>
              <w:t>е</w:t>
            </w:r>
            <w:r w:rsidRPr="0003768E">
              <w:t>ского рассказа.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выразительно читать юмористические произведения, передавая их настроение, объяснять смысл названия произведения, находить конкретные черты юмористич</w:t>
            </w:r>
            <w:r w:rsidRPr="0003768E">
              <w:rPr>
                <w:rFonts w:ascii="Calibri" w:hAnsi="Calibri"/>
              </w:rPr>
              <w:t>е</w:t>
            </w:r>
            <w:r w:rsidRPr="0003768E">
              <w:t>ского текста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тест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23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К. Чуковский «</w:t>
            </w:r>
            <w:proofErr w:type="spellStart"/>
            <w:r w:rsidRPr="0003768E">
              <w:rPr>
                <w:b/>
                <w:bCs/>
              </w:rPr>
              <w:t>Федотка</w:t>
            </w:r>
            <w:proofErr w:type="spellEnd"/>
            <w:r w:rsidRPr="0003768E">
              <w:rPr>
                <w:b/>
                <w:bCs/>
              </w:rPr>
              <w:t xml:space="preserve">», О. </w:t>
            </w:r>
            <w:proofErr w:type="spellStart"/>
            <w:r w:rsidRPr="0003768E">
              <w:rPr>
                <w:b/>
                <w:bCs/>
              </w:rPr>
              <w:t>Дриз</w:t>
            </w:r>
            <w:proofErr w:type="spellEnd"/>
            <w:r w:rsidRPr="0003768E">
              <w:rPr>
                <w:b/>
                <w:bCs/>
              </w:rPr>
              <w:t xml:space="preserve"> «Привет», О. Григорьев «Стук»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 xml:space="preserve">Весёлые стихи для детей К. Чуковского, О. </w:t>
            </w:r>
            <w:proofErr w:type="spellStart"/>
            <w:r w:rsidRPr="0003768E">
              <w:t>Дриза</w:t>
            </w:r>
            <w:proofErr w:type="spellEnd"/>
            <w:r w:rsidRPr="0003768E">
              <w:t>, О. Григорьева. Авто</w:t>
            </w:r>
            <w:r w:rsidRPr="0003768E">
              <w:rPr>
                <w:rFonts w:ascii="Calibri" w:hAnsi="Calibri"/>
              </w:rPr>
              <w:t>р</w:t>
            </w:r>
            <w:r w:rsidRPr="0003768E">
              <w:t xml:space="preserve">ское отношение к </w:t>
            </w:r>
            <w:proofErr w:type="gramStart"/>
            <w:r w:rsidRPr="0003768E">
              <w:t>изображаемому</w:t>
            </w:r>
            <w:proofErr w:type="gramEnd"/>
            <w:r w:rsidRPr="0003768E">
              <w:t>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выразительно читать юмористические произведения, передавая их настроение, объяснять смысл названия произведения, находить конкретные черты юмористич</w:t>
            </w:r>
            <w:r w:rsidRPr="0003768E">
              <w:rPr>
                <w:rFonts w:ascii="Calibri" w:hAnsi="Calibri"/>
              </w:rPr>
              <w:t>е</w:t>
            </w:r>
            <w:r w:rsidRPr="0003768E">
              <w:t>ского текста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пересказ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24</w:t>
            </w:r>
          </w:p>
        </w:tc>
        <w:tc>
          <w:tcPr>
            <w:tcW w:w="1985" w:type="dxa"/>
          </w:tcPr>
          <w:p w:rsidR="0003768E" w:rsidRPr="0003768E" w:rsidRDefault="0003768E" w:rsidP="0003768E">
            <w:r w:rsidRPr="0003768E">
              <w:rPr>
                <w:b/>
                <w:bCs/>
              </w:rPr>
              <w:t xml:space="preserve">И. </w:t>
            </w:r>
            <w:proofErr w:type="spellStart"/>
            <w:r w:rsidRPr="0003768E">
              <w:rPr>
                <w:b/>
                <w:bCs/>
              </w:rPr>
              <w:t>Токмакова</w:t>
            </w:r>
            <w:proofErr w:type="spellEnd"/>
            <w:r w:rsidRPr="0003768E">
              <w:rPr>
                <w:b/>
                <w:bCs/>
              </w:rPr>
              <w:t xml:space="preserve"> «Разговор Лютика и </w:t>
            </w:r>
            <w:r w:rsidRPr="0003768E">
              <w:rPr>
                <w:b/>
                <w:bCs/>
              </w:rPr>
              <w:lastRenderedPageBreak/>
              <w:t>Жучка», И. Пивоварова «</w:t>
            </w:r>
            <w:proofErr w:type="spellStart"/>
            <w:r w:rsidRPr="0003768E">
              <w:rPr>
                <w:b/>
                <w:bCs/>
              </w:rPr>
              <w:t>Кулинаки-пулинаки</w:t>
            </w:r>
            <w:proofErr w:type="spellEnd"/>
            <w:r w:rsidRPr="0003768E">
              <w:rPr>
                <w:b/>
                <w:bCs/>
              </w:rPr>
              <w:t>», К. Чуковский «Телефон»</w:t>
            </w:r>
          </w:p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 xml:space="preserve">Знакомство с произведениями И. </w:t>
            </w:r>
            <w:proofErr w:type="spellStart"/>
            <w:r w:rsidRPr="0003768E">
              <w:t>Токмаковой</w:t>
            </w:r>
            <w:proofErr w:type="spellEnd"/>
            <w:r w:rsidRPr="0003768E">
              <w:t xml:space="preserve"> «Разговор </w:t>
            </w:r>
            <w:r w:rsidRPr="0003768E">
              <w:lastRenderedPageBreak/>
              <w:t>Лютика и Жучка», И. Пивоварова «</w:t>
            </w:r>
            <w:proofErr w:type="spellStart"/>
            <w:r w:rsidRPr="0003768E">
              <w:t>Кулинаки-пулинаки</w:t>
            </w:r>
            <w:proofErr w:type="spellEnd"/>
            <w:r w:rsidRPr="0003768E">
              <w:t>», К. Чуковского «Телефон». Анализ произведений.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lastRenderedPageBreak/>
              <w:t xml:space="preserve">Уметь выразительно читать юмористические произведения, передавая их </w:t>
            </w:r>
            <w:r w:rsidRPr="0003768E">
              <w:lastRenderedPageBreak/>
              <w:t>настроение, объяснять смысл названия произведения, сравнивать произведения разных авторов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lastRenderedPageBreak/>
              <w:t>чтение наизус</w:t>
            </w:r>
            <w:r w:rsidRPr="0003768E">
              <w:lastRenderedPageBreak/>
              <w:t>ть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lastRenderedPageBreak/>
              <w:t>25</w:t>
            </w:r>
          </w:p>
        </w:tc>
        <w:tc>
          <w:tcPr>
            <w:tcW w:w="1985" w:type="dxa"/>
          </w:tcPr>
          <w:p w:rsidR="0003768E" w:rsidRPr="0003768E" w:rsidRDefault="0003768E" w:rsidP="0003768E">
            <w:r w:rsidRPr="0003768E">
              <w:rPr>
                <w:b/>
                <w:bCs/>
              </w:rPr>
              <w:t xml:space="preserve">М. </w:t>
            </w:r>
            <w:proofErr w:type="spellStart"/>
            <w:r w:rsidRPr="0003768E">
              <w:rPr>
                <w:b/>
                <w:bCs/>
              </w:rPr>
              <w:t>Пляцковский</w:t>
            </w:r>
            <w:proofErr w:type="spellEnd"/>
            <w:r w:rsidRPr="0003768E">
              <w:rPr>
                <w:b/>
                <w:bCs/>
              </w:rPr>
              <w:t xml:space="preserve"> «Помощник»</w:t>
            </w:r>
          </w:p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Юморист</w:t>
            </w:r>
            <w:r w:rsidRPr="0003768E">
              <w:rPr>
                <w:rFonts w:ascii="Calibri" w:hAnsi="Calibri"/>
              </w:rPr>
              <w:t>и</w:t>
            </w:r>
            <w:r w:rsidRPr="0003768E">
              <w:t>ческие рассказы для д</w:t>
            </w:r>
            <w:r w:rsidRPr="0003768E">
              <w:rPr>
                <w:rFonts w:ascii="Calibri" w:hAnsi="Calibri"/>
              </w:rPr>
              <w:t>е</w:t>
            </w:r>
            <w:r w:rsidRPr="0003768E">
              <w:t xml:space="preserve">тей </w:t>
            </w:r>
            <w:proofErr w:type="spellStart"/>
            <w:r w:rsidRPr="0003768E">
              <w:t>Пляцковского</w:t>
            </w:r>
            <w:proofErr w:type="spellEnd"/>
            <w:r w:rsidRPr="0003768E">
              <w:t>. Заголовок — «входная дверь» в текст. Подбор другого заголовка. Герой юмористич</w:t>
            </w:r>
            <w:r w:rsidRPr="0003768E">
              <w:rPr>
                <w:rFonts w:ascii="Calibri" w:hAnsi="Calibri"/>
              </w:rPr>
              <w:t>е</w:t>
            </w:r>
            <w:r w:rsidRPr="0003768E">
              <w:t>ского рассказа.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находить слова, которые отражают характер героя, находить конкретные черты юмористич</w:t>
            </w:r>
            <w:r w:rsidRPr="0003768E">
              <w:rPr>
                <w:rFonts w:ascii="Calibri" w:hAnsi="Calibri"/>
              </w:rPr>
              <w:t>е</w:t>
            </w:r>
            <w:r w:rsidRPr="0003768E">
              <w:t>ского текста, сравнивать произведения разных авторов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Выразительное чтение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26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/>
              <w:rPr>
                <w:b/>
                <w:bCs/>
              </w:rPr>
            </w:pPr>
            <w:r w:rsidRPr="0003768E">
              <w:rPr>
                <w:b/>
                <w:bCs/>
              </w:rPr>
              <w:t>Из старинных книг. Повторение и обобщение по теме «И в шутку и всерьез»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Произведения К. Ушинского. Повторение и обобщение изученного материала.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читать юмористические произведения, передавая их настроение, объяснять смысл названия произведения, сравнивать произведения разных авторов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Пересказ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15735" w:type="dxa"/>
            <w:gridSpan w:val="11"/>
          </w:tcPr>
          <w:p w:rsidR="0003768E" w:rsidRPr="0003768E" w:rsidRDefault="0003768E" w:rsidP="0003768E">
            <w:pPr>
              <w:jc w:val="center"/>
              <w:rPr>
                <w:b/>
                <w:sz w:val="28"/>
                <w:szCs w:val="28"/>
              </w:rPr>
            </w:pPr>
            <w:r w:rsidRPr="0003768E">
              <w:rPr>
                <w:b/>
                <w:sz w:val="28"/>
                <w:szCs w:val="28"/>
              </w:rPr>
              <w:t>Я и мои друзья  (7ч)</w:t>
            </w:r>
          </w:p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27</w:t>
            </w:r>
          </w:p>
        </w:tc>
        <w:tc>
          <w:tcPr>
            <w:tcW w:w="1985" w:type="dxa"/>
          </w:tcPr>
          <w:p w:rsidR="0003768E" w:rsidRPr="0003768E" w:rsidRDefault="0003768E" w:rsidP="0003768E">
            <w:r w:rsidRPr="0003768E">
              <w:rPr>
                <w:b/>
                <w:bCs/>
              </w:rPr>
              <w:t>Ю. Ермолаев «Лучший друг», Е. Благинина «Подарок»</w:t>
            </w:r>
          </w:p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Знакомство с названием раздела. Прогнозирование соде</w:t>
            </w:r>
            <w:r w:rsidRPr="0003768E">
              <w:rPr>
                <w:rFonts w:ascii="Calibri" w:hAnsi="Calibri"/>
              </w:rPr>
              <w:t>р</w:t>
            </w:r>
            <w:r w:rsidRPr="0003768E">
              <w:t>жания ра</w:t>
            </w:r>
            <w:r w:rsidRPr="0003768E">
              <w:rPr>
                <w:rFonts w:ascii="Calibri" w:hAnsi="Calibri"/>
              </w:rPr>
              <w:t>з</w:t>
            </w:r>
            <w:r w:rsidRPr="0003768E">
              <w:t>дела. Рассказы о детях Ю. Ермолаева,</w:t>
            </w:r>
            <w:r w:rsidRPr="0003768E">
              <w:rPr>
                <w:b/>
              </w:rPr>
              <w:t xml:space="preserve"> </w:t>
            </w:r>
            <w:r w:rsidRPr="0003768E">
              <w:t>Благининой. Характер героев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 xml:space="preserve">Уметь прогнозировать содержание раздела, высказывать своё мнение о </w:t>
            </w:r>
            <w:proofErr w:type="gramStart"/>
            <w:r w:rsidRPr="0003768E">
              <w:t>прочитанном</w:t>
            </w:r>
            <w:proofErr w:type="gramEnd"/>
            <w:r w:rsidRPr="0003768E">
              <w:t>, определять тему и главную мысль текста, соотносить содержание произведения с пословицами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Чтение наизусть</w:t>
            </w:r>
          </w:p>
        </w:tc>
        <w:tc>
          <w:tcPr>
            <w:tcW w:w="3685" w:type="dxa"/>
            <w:vMerge w:val="restart"/>
          </w:tcPr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Планировать</w:t>
            </w:r>
            <w:r w:rsidRPr="0003768E">
              <w:t xml:space="preserve"> работу на уроке в соответствии с содержан</w:t>
            </w:r>
            <w:r w:rsidRPr="0003768E">
              <w:rPr>
                <w:rFonts w:ascii="Calibri" w:hAnsi="Calibri"/>
              </w:rPr>
              <w:t>и</w:t>
            </w:r>
            <w:r w:rsidRPr="0003768E">
              <w:t>ем результ</w:t>
            </w:r>
            <w:r w:rsidRPr="0003768E">
              <w:rPr>
                <w:rFonts w:ascii="Calibri" w:hAnsi="Calibri"/>
              </w:rPr>
              <w:t>а</w:t>
            </w:r>
            <w:r w:rsidRPr="0003768E">
              <w:t xml:space="preserve">тов шмуцтитула.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Анализировать</w:t>
            </w:r>
            <w:r w:rsidRPr="0003768E">
              <w:t xml:space="preserve"> книги на выставке в соответствии с темой раздела.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Представлять</w:t>
            </w:r>
            <w:r w:rsidRPr="0003768E">
              <w:t xml:space="preserve"> книгу с выставки в соответствии с колле</w:t>
            </w:r>
            <w:r w:rsidRPr="0003768E">
              <w:rPr>
                <w:rFonts w:ascii="Calibri" w:hAnsi="Calibri"/>
              </w:rPr>
              <w:t>к</w:t>
            </w:r>
            <w:r w:rsidRPr="0003768E">
              <w:t xml:space="preserve">тивно составленным планом.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Прогнозировать</w:t>
            </w:r>
            <w:r w:rsidRPr="0003768E">
              <w:t xml:space="preserve"> содержание </w:t>
            </w:r>
            <w:r w:rsidRPr="0003768E">
              <w:lastRenderedPageBreak/>
              <w:t xml:space="preserve">раздела.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Воспринимать</w:t>
            </w:r>
            <w:r w:rsidRPr="0003768E">
              <w:t xml:space="preserve"> на слух художественное пр</w:t>
            </w:r>
            <w:r w:rsidRPr="0003768E">
              <w:rPr>
                <w:rFonts w:ascii="Calibri" w:hAnsi="Calibri"/>
              </w:rPr>
              <w:t>о</w:t>
            </w:r>
            <w:r w:rsidRPr="0003768E">
              <w:t xml:space="preserve">изведение.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Обсуждать</w:t>
            </w:r>
            <w:r w:rsidRPr="0003768E">
              <w:t xml:space="preserve"> с друзьями, что такое «настоящая дружба», кого можно назвать другом, приятелем.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Читать</w:t>
            </w:r>
            <w:r w:rsidRPr="0003768E">
              <w:t xml:space="preserve"> произведение, отражая настроение, </w:t>
            </w:r>
            <w:r w:rsidRPr="0003768E">
              <w:rPr>
                <w:b/>
              </w:rPr>
              <w:t>высказывать</w:t>
            </w:r>
            <w:r w:rsidRPr="0003768E">
              <w:t xml:space="preserve"> своё мнение о </w:t>
            </w:r>
            <w:proofErr w:type="gramStart"/>
            <w:r w:rsidRPr="0003768E">
              <w:t>прочитанном</w:t>
            </w:r>
            <w:proofErr w:type="gramEnd"/>
            <w:r w:rsidRPr="0003768E">
              <w:t xml:space="preserve">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Обсуждать</w:t>
            </w:r>
            <w:r w:rsidRPr="0003768E">
              <w:t xml:space="preserve"> варианты доброжелательного и необидного способа общения.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Опр</w:t>
            </w:r>
            <w:r w:rsidRPr="0003768E">
              <w:rPr>
                <w:rFonts w:ascii="Calibri" w:hAnsi="Calibri"/>
                <w:b/>
              </w:rPr>
              <w:t>е</w:t>
            </w:r>
            <w:r w:rsidRPr="0003768E">
              <w:rPr>
                <w:b/>
              </w:rPr>
              <w:t>делять</w:t>
            </w:r>
            <w:r w:rsidRPr="0003768E">
              <w:t xml:space="preserve"> тему произведения и главную мысль.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Соотносить</w:t>
            </w:r>
            <w:r w:rsidRPr="0003768E">
              <w:t xml:space="preserve"> с</w:t>
            </w:r>
            <w:r w:rsidRPr="0003768E">
              <w:rPr>
                <w:rFonts w:ascii="Calibri" w:hAnsi="Calibri"/>
              </w:rPr>
              <w:t>о</w:t>
            </w:r>
            <w:r w:rsidRPr="0003768E">
              <w:t>держание произведения с пословицами.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Составлять</w:t>
            </w:r>
            <w:r w:rsidRPr="0003768E">
              <w:t xml:space="preserve"> план рассказа.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Сравнивать</w:t>
            </w:r>
            <w:r w:rsidRPr="0003768E">
              <w:t xml:space="preserve"> рассказы и стих</w:t>
            </w:r>
            <w:r w:rsidRPr="0003768E">
              <w:rPr>
                <w:rFonts w:ascii="Calibri" w:hAnsi="Calibri"/>
              </w:rPr>
              <w:t>о</w:t>
            </w:r>
            <w:r w:rsidRPr="0003768E">
              <w:t xml:space="preserve">творения.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Оценивать</w:t>
            </w:r>
            <w:r w:rsidRPr="0003768E">
              <w:t xml:space="preserve"> свой ответ в соответствии с образцом.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Планировать</w:t>
            </w:r>
            <w:r w:rsidRPr="0003768E">
              <w:t xml:space="preserve"> возможный вариант исправления допуще</w:t>
            </w:r>
            <w:r w:rsidRPr="0003768E">
              <w:rPr>
                <w:rFonts w:ascii="Calibri" w:hAnsi="Calibri"/>
              </w:rPr>
              <w:t>н</w:t>
            </w:r>
            <w:r w:rsidRPr="0003768E">
              <w:t xml:space="preserve">ных ошибок.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Проверять</w:t>
            </w:r>
            <w:r w:rsidRPr="0003768E">
              <w:t xml:space="preserve"> себя и самостоятельно </w:t>
            </w:r>
            <w:r w:rsidRPr="0003768E">
              <w:rPr>
                <w:b/>
              </w:rPr>
              <w:t>оценивать</w:t>
            </w:r>
            <w:r w:rsidRPr="0003768E">
              <w:t xml:space="preserve"> свои достиж</w:t>
            </w:r>
            <w:r w:rsidRPr="0003768E">
              <w:rPr>
                <w:rFonts w:ascii="Calibri" w:hAnsi="Calibri"/>
              </w:rPr>
              <w:t>е</w:t>
            </w:r>
            <w:r w:rsidRPr="0003768E">
              <w:t xml:space="preserve">ния.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Учиться</w:t>
            </w:r>
            <w:r w:rsidRPr="0003768E">
              <w:t xml:space="preserve"> работать в паре, </w:t>
            </w:r>
            <w:r w:rsidRPr="0003768E">
              <w:rPr>
                <w:b/>
              </w:rPr>
              <w:t>обсуждать</w:t>
            </w:r>
            <w:r w:rsidRPr="0003768E">
              <w:t xml:space="preserve"> </w:t>
            </w:r>
            <w:proofErr w:type="gramStart"/>
            <w:r w:rsidRPr="0003768E">
              <w:t>прочитанное</w:t>
            </w:r>
            <w:proofErr w:type="gramEnd"/>
            <w:r w:rsidRPr="0003768E">
              <w:t xml:space="preserve">, </w:t>
            </w:r>
            <w:r w:rsidRPr="0003768E">
              <w:rPr>
                <w:b/>
              </w:rPr>
              <w:lastRenderedPageBreak/>
              <w:t>догов</w:t>
            </w:r>
            <w:r w:rsidRPr="0003768E">
              <w:rPr>
                <w:rFonts w:ascii="Calibri" w:hAnsi="Calibri"/>
                <w:b/>
              </w:rPr>
              <w:t>а</w:t>
            </w:r>
            <w:r w:rsidRPr="0003768E">
              <w:rPr>
                <w:b/>
              </w:rPr>
              <w:t>риваться</w:t>
            </w:r>
            <w:r w:rsidRPr="0003768E">
              <w:t xml:space="preserve"> друг с другом. </w:t>
            </w:r>
          </w:p>
          <w:p w:rsidR="0003768E" w:rsidRPr="0003768E" w:rsidRDefault="0003768E" w:rsidP="0003768E">
            <w:r w:rsidRPr="0003768E">
              <w:rPr>
                <w:b/>
              </w:rPr>
              <w:t>Участвовать</w:t>
            </w:r>
            <w:r w:rsidRPr="0003768E">
              <w:t xml:space="preserve"> в работе группы; </w:t>
            </w:r>
            <w:r w:rsidRPr="0003768E">
              <w:rPr>
                <w:b/>
              </w:rPr>
              <w:t>распределять</w:t>
            </w:r>
            <w:r w:rsidRPr="0003768E">
              <w:t xml:space="preserve"> работу в группе; </w:t>
            </w:r>
            <w:r w:rsidRPr="0003768E">
              <w:rPr>
                <w:b/>
              </w:rPr>
              <w:t>находить</w:t>
            </w:r>
            <w:r w:rsidRPr="0003768E">
              <w:t xml:space="preserve"> нужную и</w:t>
            </w:r>
            <w:r w:rsidRPr="0003768E">
              <w:rPr>
                <w:rFonts w:ascii="Calibri" w:hAnsi="Calibri"/>
              </w:rPr>
              <w:t>н</w:t>
            </w:r>
            <w:r w:rsidRPr="0003768E">
              <w:t xml:space="preserve">формацию в соответствии с заданием; </w:t>
            </w:r>
            <w:r w:rsidRPr="0003768E">
              <w:rPr>
                <w:b/>
              </w:rPr>
              <w:t>представлять</w:t>
            </w:r>
            <w:r w:rsidRPr="0003768E">
              <w:t xml:space="preserve"> найденную и</w:t>
            </w:r>
            <w:r w:rsidRPr="0003768E">
              <w:rPr>
                <w:rFonts w:ascii="Calibri" w:hAnsi="Calibri"/>
              </w:rPr>
              <w:t>н</w:t>
            </w:r>
            <w:r w:rsidRPr="0003768E">
              <w:t>формацию группе</w:t>
            </w:r>
          </w:p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28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В. Орлов «Кто первый?», С. Михалков «Бараны»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 xml:space="preserve">Стихотворения Е. Орлова, С. Михалкова. Тема произведений. Главная мысль. Нравственно-этические представления. Соотнесение содержания </w:t>
            </w:r>
            <w:r w:rsidRPr="0003768E">
              <w:lastRenderedPageBreak/>
              <w:t>произведения с пословицами. Сравнение рассказа и стихотворения.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lastRenderedPageBreak/>
              <w:t xml:space="preserve">Уметь высказывать своё мнение о </w:t>
            </w:r>
            <w:proofErr w:type="gramStart"/>
            <w:r w:rsidRPr="0003768E">
              <w:t>прочитанном</w:t>
            </w:r>
            <w:proofErr w:type="gramEnd"/>
            <w:r w:rsidRPr="0003768E">
              <w:t>, определять тему и главную мысль текста, высказывать суждения о дружбе, друзьях, правилах общения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Рассказ по плану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lastRenderedPageBreak/>
              <w:t>29</w:t>
            </w:r>
          </w:p>
        </w:tc>
        <w:tc>
          <w:tcPr>
            <w:tcW w:w="1985" w:type="dxa"/>
          </w:tcPr>
          <w:p w:rsidR="0003768E" w:rsidRPr="0003768E" w:rsidRDefault="0003768E" w:rsidP="0003768E">
            <w:r w:rsidRPr="0003768E">
              <w:rPr>
                <w:b/>
                <w:bCs/>
              </w:rPr>
              <w:t xml:space="preserve">Р. </w:t>
            </w:r>
            <w:proofErr w:type="spellStart"/>
            <w:r w:rsidRPr="0003768E">
              <w:rPr>
                <w:b/>
                <w:bCs/>
              </w:rPr>
              <w:t>Сеф</w:t>
            </w:r>
            <w:proofErr w:type="spellEnd"/>
            <w:r w:rsidRPr="0003768E">
              <w:rPr>
                <w:b/>
                <w:bCs/>
              </w:rPr>
              <w:t xml:space="preserve"> «Совет», В. Берестов «В магазине игрушек», В. Орлов «Если дружбой дорожить…», И. Пивоварова «Вежливый ослик», Я. Аким «Моя родня</w:t>
            </w:r>
          </w:p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 xml:space="preserve">Стихотворения  Орлова, Р. </w:t>
            </w:r>
            <w:proofErr w:type="spellStart"/>
            <w:r w:rsidRPr="0003768E">
              <w:t>Сефа</w:t>
            </w:r>
            <w:proofErr w:type="spellEnd"/>
            <w:r w:rsidRPr="0003768E">
              <w:t xml:space="preserve">, В. </w:t>
            </w:r>
            <w:proofErr w:type="spellStart"/>
            <w:r w:rsidRPr="0003768E">
              <w:t>Берестова</w:t>
            </w:r>
            <w:proofErr w:type="spellEnd"/>
            <w:r w:rsidRPr="0003768E">
              <w:t>, И. Пивоваровой, Я. Акима. Анализ текста. Деление текста на части.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 xml:space="preserve">Уметь высказывать своё мнение о </w:t>
            </w:r>
            <w:proofErr w:type="gramStart"/>
            <w:r w:rsidRPr="0003768E">
              <w:t>прочитанном</w:t>
            </w:r>
            <w:proofErr w:type="gramEnd"/>
            <w:r w:rsidRPr="0003768E">
              <w:t>, определять тему и главную мысль текста, сравнивать произведения разных авторов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Выразительное чтение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30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С. Маршак «Хороший день»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Произведение С. Маршака. Анализ текста. Деление текста на части.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 xml:space="preserve">Уметь высказывать своё мнение о </w:t>
            </w:r>
            <w:proofErr w:type="gramStart"/>
            <w:r w:rsidRPr="0003768E">
              <w:t>прочитанном</w:t>
            </w:r>
            <w:proofErr w:type="gramEnd"/>
            <w:r w:rsidRPr="0003768E">
              <w:t>, определять тему и главную мысль текста, сравнивать произведения разных авторов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Рассказ о близком человеке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31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 xml:space="preserve">М. </w:t>
            </w:r>
            <w:proofErr w:type="spellStart"/>
            <w:r w:rsidRPr="0003768E">
              <w:rPr>
                <w:b/>
                <w:bCs/>
              </w:rPr>
              <w:t>Пляцковский</w:t>
            </w:r>
            <w:proofErr w:type="spellEnd"/>
            <w:r w:rsidRPr="0003768E">
              <w:rPr>
                <w:b/>
                <w:bCs/>
              </w:rPr>
              <w:t xml:space="preserve"> «Сердитый дог Буль», Ю. </w:t>
            </w:r>
            <w:proofErr w:type="spellStart"/>
            <w:r w:rsidRPr="0003768E">
              <w:rPr>
                <w:b/>
                <w:bCs/>
              </w:rPr>
              <w:t>Энтин</w:t>
            </w:r>
            <w:proofErr w:type="spellEnd"/>
            <w:r w:rsidRPr="0003768E">
              <w:rPr>
                <w:b/>
                <w:bCs/>
              </w:rPr>
              <w:t xml:space="preserve"> «Про дружбу»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 xml:space="preserve">Рассказ о детях М. </w:t>
            </w:r>
            <w:proofErr w:type="spellStart"/>
            <w:r w:rsidRPr="0003768E">
              <w:t>Пляцковского</w:t>
            </w:r>
            <w:proofErr w:type="spellEnd"/>
            <w:r w:rsidRPr="0003768E">
              <w:t xml:space="preserve">. Стихотворение Ю. </w:t>
            </w:r>
            <w:proofErr w:type="spellStart"/>
            <w:r w:rsidRPr="0003768E">
              <w:t>Энтина</w:t>
            </w:r>
            <w:proofErr w:type="spellEnd"/>
            <w:r w:rsidRPr="0003768E">
              <w:t>. Анализ текста. Деление текста на части.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 xml:space="preserve">Уметь высказывать своё мнение о </w:t>
            </w:r>
            <w:proofErr w:type="gramStart"/>
            <w:r w:rsidRPr="0003768E">
              <w:t>прочитанном</w:t>
            </w:r>
            <w:proofErr w:type="gramEnd"/>
            <w:r w:rsidRPr="0003768E">
              <w:t>, определять тему и главную мысль текста, сравнивать произведения разных авторов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Выразительное чтение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32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Из старинных книг. Д. Тихомиров «Мальчики и лягушки», «Находка»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Произведения Д. Тихомирова «Мальчики и лягушки», «Находка». Мысли автора. Анализ текста. Деление текста на части.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>Уметь прогнозировать содержание произведения, понимать мысли автора, анализировать текст и делить его на части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t>Чтение наизусть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33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 xml:space="preserve">Повторение и </w:t>
            </w:r>
            <w:r w:rsidRPr="0003768E">
              <w:rPr>
                <w:b/>
                <w:bCs/>
              </w:rPr>
              <w:lastRenderedPageBreak/>
              <w:t>обобщение по теме «Я и мои друзья»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Повторение и обобщение изученного материала.</w:t>
            </w:r>
          </w:p>
        </w:tc>
        <w:tc>
          <w:tcPr>
            <w:tcW w:w="3118" w:type="dxa"/>
            <w:gridSpan w:val="2"/>
          </w:tcPr>
          <w:p w:rsidR="0003768E" w:rsidRPr="0003768E" w:rsidRDefault="0003768E" w:rsidP="0003768E">
            <w:r w:rsidRPr="0003768E">
              <w:t xml:space="preserve">Уметь ориентироваться в прочитанных произведениях,  </w:t>
            </w:r>
            <w:r w:rsidRPr="0003768E">
              <w:lastRenderedPageBreak/>
              <w:t>анализировать их</w:t>
            </w:r>
          </w:p>
        </w:tc>
        <w:tc>
          <w:tcPr>
            <w:tcW w:w="851" w:type="dxa"/>
          </w:tcPr>
          <w:p w:rsidR="0003768E" w:rsidRPr="0003768E" w:rsidRDefault="0003768E" w:rsidP="0003768E">
            <w:r w:rsidRPr="0003768E">
              <w:lastRenderedPageBreak/>
              <w:t>Выразитель</w:t>
            </w:r>
            <w:r w:rsidRPr="0003768E">
              <w:lastRenderedPageBreak/>
              <w:t>ное чтение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15735" w:type="dxa"/>
            <w:gridSpan w:val="11"/>
          </w:tcPr>
          <w:p w:rsidR="0003768E" w:rsidRPr="0003768E" w:rsidRDefault="0003768E" w:rsidP="0003768E">
            <w:pPr>
              <w:jc w:val="center"/>
              <w:rPr>
                <w:sz w:val="28"/>
                <w:szCs w:val="28"/>
              </w:rPr>
            </w:pPr>
            <w:r w:rsidRPr="0003768E">
              <w:rPr>
                <w:b/>
                <w:sz w:val="28"/>
                <w:szCs w:val="28"/>
              </w:rPr>
              <w:lastRenderedPageBreak/>
              <w:t>О братьях наших меньших (6ч)</w:t>
            </w:r>
          </w:p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34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 xml:space="preserve">С. Михалков «Трезор», Р. </w:t>
            </w:r>
            <w:proofErr w:type="spellStart"/>
            <w:r w:rsidRPr="0003768E">
              <w:rPr>
                <w:b/>
                <w:bCs/>
              </w:rPr>
              <w:t>Сеф</w:t>
            </w:r>
            <w:proofErr w:type="spellEnd"/>
            <w:r w:rsidRPr="0003768E">
              <w:rPr>
                <w:b/>
                <w:bCs/>
              </w:rPr>
              <w:t xml:space="preserve"> «Кто любит собак…»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Знакомство с названием раздела. Прогнозирование соде</w:t>
            </w:r>
            <w:r w:rsidRPr="0003768E">
              <w:rPr>
                <w:rFonts w:ascii="Calibri" w:hAnsi="Calibri"/>
              </w:rPr>
              <w:t>р</w:t>
            </w:r>
            <w:r w:rsidRPr="0003768E">
              <w:t>жания ра</w:t>
            </w:r>
            <w:r w:rsidRPr="0003768E">
              <w:rPr>
                <w:rFonts w:ascii="Calibri" w:hAnsi="Calibri"/>
              </w:rPr>
              <w:t>з</w:t>
            </w:r>
            <w:r w:rsidRPr="0003768E">
              <w:t xml:space="preserve">дела. Стихотворения о животных С. Михалкова, Р. </w:t>
            </w:r>
            <w:proofErr w:type="spellStart"/>
            <w:r w:rsidRPr="0003768E">
              <w:t>Сефа</w:t>
            </w:r>
            <w:proofErr w:type="spellEnd"/>
            <w:r w:rsidRPr="0003768E">
              <w:t>. Характер героев</w:t>
            </w:r>
          </w:p>
        </w:tc>
        <w:tc>
          <w:tcPr>
            <w:tcW w:w="2976" w:type="dxa"/>
          </w:tcPr>
          <w:p w:rsidR="0003768E" w:rsidRPr="0003768E" w:rsidRDefault="0003768E" w:rsidP="0003768E">
            <w:r w:rsidRPr="0003768E">
              <w:t>Уметь сравнивать и различать художественные и научно-популярные те</w:t>
            </w:r>
            <w:r w:rsidRPr="0003768E">
              <w:rPr>
                <w:rFonts w:ascii="Calibri" w:hAnsi="Calibri"/>
              </w:rPr>
              <w:t>к</w:t>
            </w:r>
            <w:r w:rsidRPr="0003768E">
              <w:t>сты, характеризовать героев и их поступки</w:t>
            </w:r>
          </w:p>
        </w:tc>
        <w:tc>
          <w:tcPr>
            <w:tcW w:w="993" w:type="dxa"/>
            <w:gridSpan w:val="2"/>
          </w:tcPr>
          <w:p w:rsidR="0003768E" w:rsidRPr="0003768E" w:rsidRDefault="0003768E" w:rsidP="0003768E">
            <w:r w:rsidRPr="0003768E">
              <w:t>Рассказ содержания текста с опорой на вопросы и иллюстрации</w:t>
            </w:r>
          </w:p>
        </w:tc>
        <w:tc>
          <w:tcPr>
            <w:tcW w:w="3685" w:type="dxa"/>
            <w:vMerge w:val="restart"/>
          </w:tcPr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Планировать</w:t>
            </w:r>
            <w:r w:rsidRPr="0003768E">
              <w:t xml:space="preserve"> работу на уроке в соответствии с содержан</w:t>
            </w:r>
            <w:r w:rsidRPr="0003768E">
              <w:rPr>
                <w:rFonts w:ascii="Calibri" w:hAnsi="Calibri"/>
              </w:rPr>
              <w:t>и</w:t>
            </w:r>
            <w:r w:rsidRPr="0003768E">
              <w:t>ем результ</w:t>
            </w:r>
            <w:r w:rsidRPr="0003768E">
              <w:rPr>
                <w:rFonts w:ascii="Calibri" w:hAnsi="Calibri"/>
              </w:rPr>
              <w:t>а</w:t>
            </w:r>
            <w:r w:rsidRPr="0003768E">
              <w:t xml:space="preserve">тов шмуцтитула.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Анализировать</w:t>
            </w:r>
            <w:r w:rsidRPr="0003768E">
              <w:t xml:space="preserve"> книги на выставке в соответствии с темой раздела.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Представлять</w:t>
            </w:r>
            <w:r w:rsidRPr="0003768E">
              <w:t xml:space="preserve"> книгу с выставки в соответствии с колле</w:t>
            </w:r>
            <w:r w:rsidRPr="0003768E">
              <w:rPr>
                <w:rFonts w:ascii="Calibri" w:hAnsi="Calibri"/>
              </w:rPr>
              <w:t>к</w:t>
            </w:r>
            <w:r w:rsidRPr="0003768E">
              <w:t xml:space="preserve">тивно составленным планом.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Прогнозировать</w:t>
            </w:r>
            <w:r w:rsidRPr="0003768E">
              <w:t xml:space="preserve"> содержание ра</w:t>
            </w:r>
            <w:r w:rsidRPr="0003768E">
              <w:rPr>
                <w:rFonts w:ascii="Calibri" w:hAnsi="Calibri"/>
              </w:rPr>
              <w:t>з</w:t>
            </w:r>
            <w:r w:rsidRPr="0003768E">
              <w:t xml:space="preserve">дела.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Воспринимать</w:t>
            </w:r>
            <w:r w:rsidRPr="0003768E">
              <w:t xml:space="preserve"> на слух художественное произведение.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Учиться</w:t>
            </w:r>
            <w:r w:rsidRPr="0003768E">
              <w:t xml:space="preserve"> работать в паре, </w:t>
            </w:r>
            <w:r w:rsidRPr="0003768E">
              <w:rPr>
                <w:b/>
              </w:rPr>
              <w:t>обсуждать</w:t>
            </w:r>
            <w:r w:rsidRPr="0003768E">
              <w:t xml:space="preserve"> прочитанное, </w:t>
            </w:r>
            <w:r w:rsidRPr="0003768E">
              <w:rPr>
                <w:b/>
              </w:rPr>
              <w:t>догов</w:t>
            </w:r>
            <w:r w:rsidRPr="0003768E">
              <w:rPr>
                <w:rFonts w:ascii="Calibri" w:hAnsi="Calibri"/>
                <w:b/>
              </w:rPr>
              <w:t>а</w:t>
            </w:r>
            <w:r w:rsidRPr="0003768E">
              <w:rPr>
                <w:b/>
              </w:rPr>
              <w:t>риваться</w:t>
            </w:r>
            <w:r w:rsidRPr="0003768E">
              <w:t xml:space="preserve"> друг с другом; </w:t>
            </w:r>
            <w:r w:rsidRPr="0003768E">
              <w:rPr>
                <w:b/>
              </w:rPr>
              <w:t>использовать</w:t>
            </w:r>
            <w:r w:rsidRPr="0003768E">
              <w:t xml:space="preserve"> речевой этикет, </w:t>
            </w:r>
            <w:r w:rsidRPr="0003768E">
              <w:rPr>
                <w:b/>
              </w:rPr>
              <w:t>проявлять</w:t>
            </w:r>
            <w:r w:rsidRPr="0003768E">
              <w:t xml:space="preserve"> внимание друг к др</w:t>
            </w:r>
            <w:r w:rsidRPr="0003768E">
              <w:rPr>
                <w:rFonts w:ascii="Calibri" w:hAnsi="Calibri"/>
              </w:rPr>
              <w:t>у</w:t>
            </w:r>
            <w:r w:rsidRPr="0003768E">
              <w:t xml:space="preserve">гу.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Читать</w:t>
            </w:r>
            <w:r w:rsidRPr="0003768E">
              <w:t xml:space="preserve"> произведение с выражением.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Сравнивать</w:t>
            </w:r>
            <w:r w:rsidRPr="0003768E">
              <w:t xml:space="preserve"> худ</w:t>
            </w:r>
            <w:r w:rsidRPr="0003768E">
              <w:rPr>
                <w:rFonts w:ascii="Calibri" w:hAnsi="Calibri"/>
              </w:rPr>
              <w:t>о</w:t>
            </w:r>
            <w:r w:rsidRPr="0003768E">
              <w:t xml:space="preserve">жественный и </w:t>
            </w:r>
            <w:r w:rsidRPr="0003768E">
              <w:lastRenderedPageBreak/>
              <w:t xml:space="preserve">научно-популярный текст.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Определять</w:t>
            </w:r>
            <w:r w:rsidRPr="0003768E">
              <w:t xml:space="preserve"> основные особенности художественного те</w:t>
            </w:r>
            <w:r w:rsidRPr="0003768E">
              <w:rPr>
                <w:rFonts w:ascii="Calibri" w:hAnsi="Calibri"/>
              </w:rPr>
              <w:t>к</w:t>
            </w:r>
            <w:r w:rsidRPr="0003768E">
              <w:t>ста и основные особенности научно-популярного текста (с п</w:t>
            </w:r>
            <w:r w:rsidRPr="0003768E">
              <w:rPr>
                <w:rFonts w:ascii="Calibri" w:hAnsi="Calibri"/>
              </w:rPr>
              <w:t>о</w:t>
            </w:r>
            <w:r w:rsidRPr="0003768E">
              <w:t>мощью учит</w:t>
            </w:r>
            <w:r w:rsidRPr="0003768E">
              <w:rPr>
                <w:rFonts w:ascii="Calibri" w:hAnsi="Calibri"/>
              </w:rPr>
              <w:t>е</w:t>
            </w:r>
            <w:r w:rsidRPr="0003768E">
              <w:t xml:space="preserve">ля).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Называть</w:t>
            </w:r>
            <w:r w:rsidRPr="0003768E">
              <w:t xml:space="preserve"> особенности сказок — </w:t>
            </w:r>
            <w:proofErr w:type="spellStart"/>
            <w:r w:rsidRPr="0003768E">
              <w:t>несказок</w:t>
            </w:r>
            <w:proofErr w:type="spellEnd"/>
            <w:r w:rsidRPr="0003768E">
              <w:t xml:space="preserve">; </w:t>
            </w:r>
            <w:r w:rsidRPr="0003768E">
              <w:rPr>
                <w:b/>
              </w:rPr>
              <w:t>придумывать</w:t>
            </w:r>
            <w:r w:rsidRPr="0003768E">
              <w:t xml:space="preserve"> свои собственные сказки — </w:t>
            </w:r>
            <w:proofErr w:type="spellStart"/>
            <w:r w:rsidRPr="0003768E">
              <w:t>несказки</w:t>
            </w:r>
            <w:proofErr w:type="spellEnd"/>
            <w:r w:rsidRPr="0003768E">
              <w:t xml:space="preserve">; </w:t>
            </w:r>
            <w:r w:rsidRPr="0003768E">
              <w:rPr>
                <w:b/>
              </w:rPr>
              <w:t>находить</w:t>
            </w:r>
            <w:r w:rsidRPr="0003768E">
              <w:t xml:space="preserve"> сказки — </w:t>
            </w:r>
            <w:proofErr w:type="spellStart"/>
            <w:r w:rsidRPr="0003768E">
              <w:t>неска</w:t>
            </w:r>
            <w:r w:rsidRPr="0003768E">
              <w:rPr>
                <w:rFonts w:ascii="Calibri" w:hAnsi="Calibri"/>
              </w:rPr>
              <w:t>з</w:t>
            </w:r>
            <w:r w:rsidRPr="0003768E">
              <w:t>ки</w:t>
            </w:r>
            <w:proofErr w:type="spellEnd"/>
            <w:r w:rsidRPr="0003768E">
              <w:t xml:space="preserve">, в книгах.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Характеризовать</w:t>
            </w:r>
            <w:r w:rsidRPr="0003768E">
              <w:t xml:space="preserve"> героя художественного текста на основе поступков.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Рассказывать</w:t>
            </w:r>
            <w:r w:rsidRPr="0003768E">
              <w:t xml:space="preserve"> содержание те</w:t>
            </w:r>
            <w:r w:rsidRPr="0003768E">
              <w:rPr>
                <w:rFonts w:ascii="Calibri" w:hAnsi="Calibri"/>
              </w:rPr>
              <w:t>к</w:t>
            </w:r>
            <w:r w:rsidRPr="0003768E">
              <w:t xml:space="preserve">ста с опорой на иллюстрации.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Оценивать</w:t>
            </w:r>
            <w:r w:rsidRPr="0003768E">
              <w:t xml:space="preserve"> свой ответ в соо</w:t>
            </w:r>
            <w:r w:rsidRPr="0003768E">
              <w:rPr>
                <w:rFonts w:ascii="Calibri" w:hAnsi="Calibri"/>
              </w:rPr>
              <w:t>т</w:t>
            </w:r>
            <w:r w:rsidRPr="0003768E">
              <w:t xml:space="preserve">ветствии с образцом.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Планировать</w:t>
            </w:r>
            <w:r w:rsidRPr="0003768E">
              <w:t xml:space="preserve"> возможный вариант исправления допуще</w:t>
            </w:r>
            <w:r w:rsidRPr="0003768E">
              <w:rPr>
                <w:rFonts w:ascii="Calibri" w:hAnsi="Calibri"/>
              </w:rPr>
              <w:t>н</w:t>
            </w:r>
            <w:r w:rsidRPr="0003768E">
              <w:t xml:space="preserve">ных ошибок. </w:t>
            </w:r>
          </w:p>
          <w:p w:rsidR="0003768E" w:rsidRPr="0003768E" w:rsidRDefault="0003768E" w:rsidP="0003768E">
            <w:pPr>
              <w:spacing w:after="200"/>
            </w:pPr>
            <w:r w:rsidRPr="0003768E">
              <w:rPr>
                <w:b/>
              </w:rPr>
              <w:t>Рассказывать</w:t>
            </w:r>
            <w:r w:rsidRPr="0003768E">
              <w:t xml:space="preserve"> истории из жизни братьев наших меньших, </w:t>
            </w:r>
            <w:r w:rsidRPr="0003768E">
              <w:rPr>
                <w:b/>
              </w:rPr>
              <w:t>выражать</w:t>
            </w:r>
            <w:r w:rsidRPr="0003768E">
              <w:t xml:space="preserve"> своё мнение при обсуждении проблемных с</w:t>
            </w:r>
            <w:r w:rsidRPr="0003768E">
              <w:rPr>
                <w:rFonts w:ascii="Calibri" w:hAnsi="Calibri"/>
              </w:rPr>
              <w:t>и</w:t>
            </w:r>
            <w:r w:rsidRPr="0003768E">
              <w:t xml:space="preserve">туаций. </w:t>
            </w:r>
          </w:p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35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 xml:space="preserve">В. Осеева «Собака яростно лаяла», И. </w:t>
            </w:r>
            <w:proofErr w:type="spellStart"/>
            <w:r w:rsidRPr="0003768E">
              <w:rPr>
                <w:b/>
                <w:bCs/>
              </w:rPr>
              <w:t>Токмакова</w:t>
            </w:r>
            <w:proofErr w:type="spellEnd"/>
            <w:r w:rsidRPr="0003768E">
              <w:rPr>
                <w:b/>
                <w:bCs/>
              </w:rPr>
              <w:t xml:space="preserve"> «Купите собаку»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Ра</w:t>
            </w:r>
            <w:r w:rsidRPr="0003768E">
              <w:rPr>
                <w:rFonts w:ascii="Calibri" w:hAnsi="Calibri"/>
              </w:rPr>
              <w:t>с</w:t>
            </w:r>
            <w:r w:rsidRPr="0003768E">
              <w:t>сказ В. Осеевой. Стихотворение о животных И. </w:t>
            </w:r>
            <w:proofErr w:type="spellStart"/>
            <w:r w:rsidRPr="0003768E">
              <w:t>Токмаковой</w:t>
            </w:r>
            <w:proofErr w:type="spellEnd"/>
            <w:r w:rsidRPr="0003768E">
              <w:t>. Событие рассказа. Поступок героя.</w:t>
            </w:r>
          </w:p>
        </w:tc>
        <w:tc>
          <w:tcPr>
            <w:tcW w:w="2976" w:type="dxa"/>
          </w:tcPr>
          <w:p w:rsidR="0003768E" w:rsidRPr="0003768E" w:rsidRDefault="0003768E" w:rsidP="0003768E">
            <w:r w:rsidRPr="0003768E">
              <w:t>Уметь сравнивать и различать художественные и научно-популярные те</w:t>
            </w:r>
            <w:r w:rsidRPr="0003768E">
              <w:rPr>
                <w:rFonts w:ascii="Calibri" w:hAnsi="Calibri"/>
              </w:rPr>
              <w:t>к</w:t>
            </w:r>
            <w:r w:rsidRPr="0003768E">
              <w:t>сты, характеризовать героев и их поступки, участвовать в обсуждении проблемных ситуаций</w:t>
            </w:r>
          </w:p>
        </w:tc>
        <w:tc>
          <w:tcPr>
            <w:tcW w:w="993" w:type="dxa"/>
            <w:gridSpan w:val="2"/>
          </w:tcPr>
          <w:p w:rsidR="0003768E" w:rsidRPr="0003768E" w:rsidRDefault="0003768E" w:rsidP="0003768E">
            <w:r w:rsidRPr="0003768E">
              <w:t>Выразительное чтение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36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 xml:space="preserve">М. </w:t>
            </w:r>
            <w:proofErr w:type="spellStart"/>
            <w:r w:rsidRPr="0003768E">
              <w:rPr>
                <w:b/>
                <w:bCs/>
              </w:rPr>
              <w:t>Пляцковский</w:t>
            </w:r>
            <w:proofErr w:type="spellEnd"/>
            <w:r w:rsidRPr="0003768E">
              <w:rPr>
                <w:b/>
                <w:bCs/>
              </w:rPr>
              <w:t xml:space="preserve"> «Цап  </w:t>
            </w:r>
            <w:proofErr w:type="spellStart"/>
            <w:r w:rsidRPr="0003768E">
              <w:rPr>
                <w:b/>
                <w:bCs/>
              </w:rPr>
              <w:t>царапыч</w:t>
            </w:r>
            <w:proofErr w:type="spellEnd"/>
            <w:r w:rsidRPr="0003768E">
              <w:rPr>
                <w:b/>
                <w:bCs/>
              </w:rPr>
              <w:t>», Г. Сапгир «Кошка»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 xml:space="preserve">Произведения М. </w:t>
            </w:r>
            <w:proofErr w:type="spellStart"/>
            <w:r w:rsidRPr="0003768E">
              <w:t>Пляцковского</w:t>
            </w:r>
            <w:proofErr w:type="spellEnd"/>
            <w:r w:rsidRPr="0003768E">
              <w:t xml:space="preserve"> Г. Сапгира. Характер героев.</w:t>
            </w:r>
          </w:p>
        </w:tc>
        <w:tc>
          <w:tcPr>
            <w:tcW w:w="2976" w:type="dxa"/>
          </w:tcPr>
          <w:p w:rsidR="0003768E" w:rsidRPr="0003768E" w:rsidRDefault="0003768E" w:rsidP="0003768E">
            <w:r w:rsidRPr="0003768E">
              <w:t>Уметь сравнивать и различать художественные и научно-популярные те</w:t>
            </w:r>
            <w:r w:rsidRPr="0003768E">
              <w:rPr>
                <w:rFonts w:ascii="Calibri" w:hAnsi="Calibri"/>
              </w:rPr>
              <w:t>к</w:t>
            </w:r>
            <w:r w:rsidRPr="0003768E">
              <w:t>сты, характеризовать героев и их поступки, участвовать в обсуждении проблемных ситуаций</w:t>
            </w:r>
          </w:p>
        </w:tc>
        <w:tc>
          <w:tcPr>
            <w:tcW w:w="993" w:type="dxa"/>
            <w:gridSpan w:val="2"/>
          </w:tcPr>
          <w:p w:rsidR="0003768E" w:rsidRPr="0003768E" w:rsidRDefault="0003768E" w:rsidP="0003768E">
            <w:r w:rsidRPr="0003768E">
              <w:t>Рассказ детей о домашних питомцах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37</w:t>
            </w:r>
          </w:p>
        </w:tc>
        <w:tc>
          <w:tcPr>
            <w:tcW w:w="1985" w:type="dxa"/>
          </w:tcPr>
          <w:p w:rsidR="0003768E" w:rsidRPr="0003768E" w:rsidRDefault="0003768E" w:rsidP="0003768E">
            <w:r w:rsidRPr="0003768E">
              <w:rPr>
                <w:b/>
                <w:bCs/>
              </w:rPr>
              <w:t xml:space="preserve">В. Берестов «Лягушата», В. Лунин «Никого </w:t>
            </w:r>
            <w:r w:rsidRPr="0003768E">
              <w:rPr>
                <w:b/>
                <w:bCs/>
              </w:rPr>
              <w:lastRenderedPageBreak/>
              <w:t>не обижай», С. Михалков «Важный совет»</w:t>
            </w:r>
          </w:p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Произведения</w:t>
            </w:r>
            <w:r w:rsidRPr="0003768E">
              <w:rPr>
                <w:b/>
              </w:rPr>
              <w:t xml:space="preserve"> </w:t>
            </w:r>
            <w:r w:rsidRPr="0003768E">
              <w:t xml:space="preserve">В. </w:t>
            </w:r>
            <w:proofErr w:type="spellStart"/>
            <w:r w:rsidRPr="0003768E">
              <w:t>Берестова</w:t>
            </w:r>
            <w:proofErr w:type="spellEnd"/>
            <w:r w:rsidRPr="0003768E">
              <w:t xml:space="preserve">, В. Лунина, С. Михалкова. </w:t>
            </w:r>
            <w:r w:rsidRPr="0003768E">
              <w:lastRenderedPageBreak/>
              <w:t>Прогнозирование соде</w:t>
            </w:r>
            <w:r w:rsidRPr="0003768E">
              <w:rPr>
                <w:rFonts w:ascii="Calibri" w:hAnsi="Calibri"/>
              </w:rPr>
              <w:t>р</w:t>
            </w:r>
            <w:r w:rsidRPr="0003768E">
              <w:t>жания текста. Характер героев.</w:t>
            </w:r>
          </w:p>
        </w:tc>
        <w:tc>
          <w:tcPr>
            <w:tcW w:w="2976" w:type="dxa"/>
          </w:tcPr>
          <w:p w:rsidR="0003768E" w:rsidRPr="0003768E" w:rsidRDefault="0003768E" w:rsidP="0003768E">
            <w:r w:rsidRPr="0003768E">
              <w:lastRenderedPageBreak/>
              <w:t>Уметь сравнивать и различать художественные и научно-популярные те</w:t>
            </w:r>
            <w:r w:rsidRPr="0003768E">
              <w:rPr>
                <w:rFonts w:ascii="Calibri" w:hAnsi="Calibri"/>
              </w:rPr>
              <w:t>к</w:t>
            </w:r>
            <w:r w:rsidRPr="0003768E">
              <w:t xml:space="preserve">сты, </w:t>
            </w:r>
            <w:r w:rsidRPr="0003768E">
              <w:lastRenderedPageBreak/>
              <w:t>характеризовать героев и их поступки, участвовать в обсуждении проблемных ситуаций</w:t>
            </w:r>
          </w:p>
        </w:tc>
        <w:tc>
          <w:tcPr>
            <w:tcW w:w="993" w:type="dxa"/>
            <w:gridSpan w:val="2"/>
          </w:tcPr>
          <w:p w:rsidR="0003768E" w:rsidRPr="0003768E" w:rsidRDefault="0003768E" w:rsidP="0003768E">
            <w:r w:rsidRPr="0003768E">
              <w:lastRenderedPageBreak/>
              <w:t xml:space="preserve">содержания текста с </w:t>
            </w:r>
            <w:r w:rsidRPr="0003768E">
              <w:lastRenderedPageBreak/>
              <w:t>опорой на вопросы и иллюстрации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lastRenderedPageBreak/>
              <w:t>38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Д. Хармс «Храбрый еж», Н. Сладков «Лисица и Еж», С. Аксаков «Гнездо»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 xml:space="preserve">Сказки — </w:t>
            </w:r>
            <w:proofErr w:type="spellStart"/>
            <w:r w:rsidRPr="0003768E">
              <w:t>несказки</w:t>
            </w:r>
            <w:proofErr w:type="spellEnd"/>
            <w:r w:rsidRPr="0003768E">
              <w:t xml:space="preserve"> Д. Хармса, Н. Сла</w:t>
            </w:r>
            <w:r w:rsidRPr="0003768E">
              <w:rPr>
                <w:rFonts w:ascii="Calibri" w:hAnsi="Calibri"/>
              </w:rPr>
              <w:t>д</w:t>
            </w:r>
            <w:r w:rsidRPr="0003768E">
              <w:t>кова, С. Аксакова. Сравнение художественного и научно-популярного те</w:t>
            </w:r>
            <w:r w:rsidRPr="0003768E">
              <w:rPr>
                <w:rFonts w:ascii="Calibri" w:hAnsi="Calibri"/>
              </w:rPr>
              <w:t>к</w:t>
            </w:r>
            <w:r w:rsidRPr="0003768E">
              <w:t>стов. Событие рассказа. Поступок героя. Пересказ на осн</w:t>
            </w:r>
            <w:r w:rsidRPr="0003768E">
              <w:rPr>
                <w:rFonts w:ascii="Calibri" w:hAnsi="Calibri"/>
              </w:rPr>
              <w:t>о</w:t>
            </w:r>
            <w:r w:rsidRPr="0003768E">
              <w:t>ве иллюстрации.</w:t>
            </w:r>
          </w:p>
        </w:tc>
        <w:tc>
          <w:tcPr>
            <w:tcW w:w="2976" w:type="dxa"/>
          </w:tcPr>
          <w:p w:rsidR="0003768E" w:rsidRPr="0003768E" w:rsidRDefault="0003768E" w:rsidP="0003768E">
            <w:r w:rsidRPr="0003768E">
              <w:t>Уметь сравнивать и различать художественные и научно-популярные те</w:t>
            </w:r>
            <w:r w:rsidRPr="0003768E">
              <w:rPr>
                <w:rFonts w:ascii="Calibri" w:hAnsi="Calibri"/>
              </w:rPr>
              <w:t>к</w:t>
            </w:r>
            <w:r w:rsidRPr="0003768E">
              <w:t>сты, характеризовать героев и их поступки</w:t>
            </w:r>
          </w:p>
        </w:tc>
        <w:tc>
          <w:tcPr>
            <w:tcW w:w="993" w:type="dxa"/>
            <w:gridSpan w:val="2"/>
          </w:tcPr>
          <w:p w:rsidR="0003768E" w:rsidRPr="0003768E" w:rsidRDefault="0003768E" w:rsidP="0003768E">
            <w:r w:rsidRPr="0003768E">
              <w:t>Чтение наизусть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39</w:t>
            </w:r>
          </w:p>
        </w:tc>
        <w:tc>
          <w:tcPr>
            <w:tcW w:w="1985" w:type="dxa"/>
          </w:tcPr>
          <w:p w:rsidR="0003768E" w:rsidRPr="0003768E" w:rsidRDefault="0003768E" w:rsidP="0003768E">
            <w:pPr>
              <w:spacing w:after="200" w:line="264" w:lineRule="auto"/>
              <w:rPr>
                <w:b/>
                <w:bCs/>
              </w:rPr>
            </w:pPr>
            <w:r w:rsidRPr="0003768E">
              <w:rPr>
                <w:b/>
                <w:bCs/>
              </w:rPr>
              <w:t>Повторение и обобщение по теме «О братьях наших меньших»</w:t>
            </w:r>
          </w:p>
          <w:p w:rsidR="0003768E" w:rsidRPr="0003768E" w:rsidRDefault="0003768E" w:rsidP="0003768E"/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Повторение и обобщение изученного материала</w:t>
            </w:r>
          </w:p>
        </w:tc>
        <w:tc>
          <w:tcPr>
            <w:tcW w:w="2976" w:type="dxa"/>
          </w:tcPr>
          <w:p w:rsidR="0003768E" w:rsidRPr="0003768E" w:rsidRDefault="0003768E" w:rsidP="0003768E">
            <w:r w:rsidRPr="0003768E">
              <w:t>Уметь ориентироваться в прочитанных произведениях,  анализировать их</w:t>
            </w:r>
          </w:p>
        </w:tc>
        <w:tc>
          <w:tcPr>
            <w:tcW w:w="993" w:type="dxa"/>
            <w:gridSpan w:val="2"/>
          </w:tcPr>
          <w:p w:rsidR="0003768E" w:rsidRPr="0003768E" w:rsidRDefault="0003768E" w:rsidP="0003768E">
            <w:r w:rsidRPr="0003768E">
              <w:t>тест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  <w:tr w:rsidR="0003768E" w:rsidRPr="0003768E" w:rsidTr="00A42EB2">
        <w:tc>
          <w:tcPr>
            <w:tcW w:w="567" w:type="dxa"/>
          </w:tcPr>
          <w:p w:rsidR="0003768E" w:rsidRPr="0003768E" w:rsidRDefault="0003768E" w:rsidP="0003768E">
            <w:r w:rsidRPr="0003768E">
              <w:t>40</w:t>
            </w:r>
          </w:p>
        </w:tc>
        <w:tc>
          <w:tcPr>
            <w:tcW w:w="1985" w:type="dxa"/>
          </w:tcPr>
          <w:p w:rsidR="0003768E" w:rsidRPr="0003768E" w:rsidRDefault="0003768E" w:rsidP="0003768E">
            <w:r w:rsidRPr="0003768E">
              <w:rPr>
                <w:b/>
                <w:bCs/>
              </w:rPr>
              <w:t>Урок-викторина «Знай и люби родную литературу»</w:t>
            </w:r>
          </w:p>
        </w:tc>
        <w:tc>
          <w:tcPr>
            <w:tcW w:w="709" w:type="dxa"/>
          </w:tcPr>
          <w:p w:rsidR="0003768E" w:rsidRPr="0003768E" w:rsidRDefault="0003768E" w:rsidP="0003768E"/>
        </w:tc>
        <w:tc>
          <w:tcPr>
            <w:tcW w:w="2835" w:type="dxa"/>
          </w:tcPr>
          <w:p w:rsidR="0003768E" w:rsidRPr="0003768E" w:rsidRDefault="0003768E" w:rsidP="0003768E">
            <w:r w:rsidRPr="0003768E">
              <w:t>Конкурсы, загадки</w:t>
            </w:r>
          </w:p>
        </w:tc>
        <w:tc>
          <w:tcPr>
            <w:tcW w:w="2976" w:type="dxa"/>
          </w:tcPr>
          <w:p w:rsidR="0003768E" w:rsidRPr="0003768E" w:rsidRDefault="0003768E" w:rsidP="0003768E">
            <w:r w:rsidRPr="0003768E">
              <w:t>Уметь проверять себя и самостоятельно оценивать свои дост</w:t>
            </w:r>
            <w:r w:rsidRPr="0003768E">
              <w:rPr>
                <w:rFonts w:ascii="Calibri" w:hAnsi="Calibri"/>
              </w:rPr>
              <w:t>и</w:t>
            </w:r>
            <w:r w:rsidRPr="0003768E">
              <w:t>жения</w:t>
            </w:r>
          </w:p>
        </w:tc>
        <w:tc>
          <w:tcPr>
            <w:tcW w:w="993" w:type="dxa"/>
            <w:gridSpan w:val="2"/>
          </w:tcPr>
          <w:p w:rsidR="0003768E" w:rsidRPr="0003768E" w:rsidRDefault="0003768E" w:rsidP="0003768E">
            <w:r w:rsidRPr="0003768E">
              <w:t>Оценка до</w:t>
            </w:r>
            <w:r w:rsidRPr="0003768E">
              <w:rPr>
                <w:rFonts w:ascii="Calibri" w:hAnsi="Calibri"/>
              </w:rPr>
              <w:t>с</w:t>
            </w:r>
            <w:r w:rsidRPr="0003768E">
              <w:t>тижений</w:t>
            </w:r>
          </w:p>
        </w:tc>
        <w:tc>
          <w:tcPr>
            <w:tcW w:w="3685" w:type="dxa"/>
            <w:vMerge/>
          </w:tcPr>
          <w:p w:rsidR="0003768E" w:rsidRPr="0003768E" w:rsidRDefault="0003768E" w:rsidP="0003768E"/>
        </w:tc>
        <w:tc>
          <w:tcPr>
            <w:tcW w:w="567" w:type="dxa"/>
          </w:tcPr>
          <w:p w:rsidR="0003768E" w:rsidRPr="0003768E" w:rsidRDefault="0003768E" w:rsidP="0003768E"/>
        </w:tc>
        <w:tc>
          <w:tcPr>
            <w:tcW w:w="425" w:type="dxa"/>
          </w:tcPr>
          <w:p w:rsidR="0003768E" w:rsidRPr="0003768E" w:rsidRDefault="0003768E" w:rsidP="0003768E"/>
        </w:tc>
        <w:tc>
          <w:tcPr>
            <w:tcW w:w="993" w:type="dxa"/>
          </w:tcPr>
          <w:p w:rsidR="0003768E" w:rsidRPr="0003768E" w:rsidRDefault="0003768E" w:rsidP="0003768E"/>
        </w:tc>
      </w:tr>
    </w:tbl>
    <w:p w:rsidR="0003768E" w:rsidRPr="0003768E" w:rsidRDefault="0003768E" w:rsidP="0003768E">
      <w:pPr>
        <w:spacing w:after="200" w:line="276" w:lineRule="auto"/>
        <w:rPr>
          <w:rFonts w:ascii="Calibri" w:hAnsi="Calibri"/>
        </w:rPr>
      </w:pPr>
    </w:p>
    <w:p w:rsidR="0003768E" w:rsidRPr="00DF754E" w:rsidRDefault="0003768E" w:rsidP="0003768E">
      <w:pPr>
        <w:pStyle w:val="ab"/>
      </w:pPr>
      <w:bookmarkStart w:id="0" w:name="_GoBack"/>
      <w:bookmarkEnd w:id="0"/>
    </w:p>
    <w:sectPr w:rsidR="0003768E" w:rsidRPr="00DF754E" w:rsidSect="0003768E">
      <w:pgSz w:w="16838" w:h="11906" w:orient="landscape"/>
      <w:pgMar w:top="850" w:right="567" w:bottom="170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568" w:rsidRDefault="00BA0568" w:rsidP="0003768E">
      <w:r>
        <w:separator/>
      </w:r>
    </w:p>
  </w:endnote>
  <w:endnote w:type="continuationSeparator" w:id="0">
    <w:p w:rsidR="00BA0568" w:rsidRDefault="00BA0568" w:rsidP="00037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 Unicode MS"/>
    <w:charset w:val="80"/>
    <w:family w:val="swiss"/>
    <w:pitch w:val="variable"/>
  </w:font>
  <w:font w:name="DejaVu Sans">
    <w:altName w:val="MS Mincho"/>
    <w:charset w:val="8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568" w:rsidRDefault="00BA0568" w:rsidP="0003768E">
      <w:r>
        <w:separator/>
      </w:r>
    </w:p>
  </w:footnote>
  <w:footnote w:type="continuationSeparator" w:id="0">
    <w:p w:rsidR="00BA0568" w:rsidRDefault="00BA0568" w:rsidP="000376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Times New Roman" w:hAnsi="Times New Roman"/>
      </w:rPr>
    </w:lvl>
  </w:abstractNum>
  <w:abstractNum w:abstractNumId="2">
    <w:nsid w:val="00000003"/>
    <w:multiLevelType w:val="singleLevel"/>
    <w:tmpl w:val="0000000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502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26"/>
    <w:lvl w:ilvl="0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10"/>
    <w:lvl w:ilvl="0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Times New Roman" w:hAnsi="Times New Roman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4"/>
    <w:lvl w:ilvl="0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Times New Roman" w:hAnsi="Times New Roman"/>
      </w:rPr>
    </w:lvl>
  </w:abstractNum>
  <w:abstractNum w:abstractNumId="10">
    <w:nsid w:val="0000000B"/>
    <w:multiLevelType w:val="singleLevel"/>
    <w:tmpl w:val="0000000B"/>
    <w:name w:val="WW8Num27"/>
    <w:lvl w:ilvl="0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Times New Roman" w:hAnsi="Times New Roman"/>
      </w:rPr>
    </w:lvl>
  </w:abstractNum>
  <w:abstractNum w:abstractNumId="11">
    <w:nsid w:val="0000000C"/>
    <w:multiLevelType w:val="singleLevel"/>
    <w:tmpl w:val="0000000C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2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9D827E2"/>
    <w:multiLevelType w:val="hybridMultilevel"/>
    <w:tmpl w:val="A2BEE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597FF9"/>
    <w:multiLevelType w:val="hybridMultilevel"/>
    <w:tmpl w:val="66C05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F33031"/>
    <w:multiLevelType w:val="hybridMultilevel"/>
    <w:tmpl w:val="74CAD746"/>
    <w:lvl w:ilvl="0" w:tplc="42703F9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9F4996"/>
    <w:multiLevelType w:val="hybridMultilevel"/>
    <w:tmpl w:val="75EE9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4D01E7"/>
    <w:multiLevelType w:val="hybridMultilevel"/>
    <w:tmpl w:val="5A12D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7"/>
  </w:num>
  <w:num w:numId="4">
    <w:abstractNumId w:val="1"/>
  </w:num>
  <w:num w:numId="5">
    <w:abstractNumId w:val="9"/>
  </w:num>
  <w:num w:numId="6">
    <w:abstractNumId w:val="4"/>
  </w:num>
  <w:num w:numId="7">
    <w:abstractNumId w:val="10"/>
  </w:num>
  <w:num w:numId="8">
    <w:abstractNumId w:val="5"/>
  </w:num>
  <w:num w:numId="9">
    <w:abstractNumId w:val="3"/>
  </w:num>
  <w:num w:numId="10">
    <w:abstractNumId w:val="6"/>
  </w:num>
  <w:num w:numId="11">
    <w:abstractNumId w:val="2"/>
  </w:num>
  <w:num w:numId="12">
    <w:abstractNumId w:val="0"/>
  </w:num>
  <w:num w:numId="13">
    <w:abstractNumId w:val="14"/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8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393"/>
    <w:rsid w:val="00036F1E"/>
    <w:rsid w:val="0003768E"/>
    <w:rsid w:val="000625CB"/>
    <w:rsid w:val="000C72FC"/>
    <w:rsid w:val="002547A1"/>
    <w:rsid w:val="00276CA2"/>
    <w:rsid w:val="00291AE5"/>
    <w:rsid w:val="002D3EE6"/>
    <w:rsid w:val="002E0932"/>
    <w:rsid w:val="003467ED"/>
    <w:rsid w:val="003D1B28"/>
    <w:rsid w:val="004C0016"/>
    <w:rsid w:val="00554393"/>
    <w:rsid w:val="00585DD8"/>
    <w:rsid w:val="006A5D8D"/>
    <w:rsid w:val="007163D5"/>
    <w:rsid w:val="0076054D"/>
    <w:rsid w:val="00852F99"/>
    <w:rsid w:val="00907845"/>
    <w:rsid w:val="009D1EE8"/>
    <w:rsid w:val="009D4E41"/>
    <w:rsid w:val="00AE63D3"/>
    <w:rsid w:val="00B57703"/>
    <w:rsid w:val="00BA0568"/>
    <w:rsid w:val="00CF608C"/>
    <w:rsid w:val="00DC20F1"/>
    <w:rsid w:val="00DF754E"/>
    <w:rsid w:val="00E268C3"/>
    <w:rsid w:val="00F0742B"/>
    <w:rsid w:val="00F47B93"/>
    <w:rsid w:val="00F6385E"/>
    <w:rsid w:val="00FD3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768E"/>
    <w:pPr>
      <w:keepNext/>
      <w:tabs>
        <w:tab w:val="num" w:pos="432"/>
      </w:tabs>
      <w:suppressAutoHyphens/>
      <w:ind w:left="-360"/>
      <w:jc w:val="center"/>
      <w:outlineLvl w:val="0"/>
    </w:pPr>
    <w:rPr>
      <w:rFonts w:ascii="Cambria" w:hAnsi="Cambria"/>
      <w:b/>
      <w:bCs/>
      <w:kern w:val="1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F6385E"/>
    <w:pPr>
      <w:keepNext/>
      <w:suppressAutoHyphens/>
      <w:ind w:left="1440" w:hanging="360"/>
      <w:jc w:val="center"/>
      <w:outlineLvl w:val="1"/>
    </w:pPr>
    <w:rPr>
      <w:rFonts w:cs="Calibri"/>
      <w:bCs/>
      <w:color w:val="0000FF"/>
      <w:sz w:val="28"/>
      <w:szCs w:val="36"/>
      <w:lang w:eastAsia="ar-SA"/>
    </w:rPr>
  </w:style>
  <w:style w:type="paragraph" w:styleId="3">
    <w:name w:val="heading 3"/>
    <w:basedOn w:val="a"/>
    <w:next w:val="a"/>
    <w:link w:val="30"/>
    <w:qFormat/>
    <w:rsid w:val="00554393"/>
    <w:pPr>
      <w:keepNext/>
      <w:ind w:firstLine="709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F6385E"/>
    <w:pPr>
      <w:keepNext/>
      <w:suppressAutoHyphens/>
      <w:spacing w:before="240" w:after="60"/>
      <w:ind w:left="2880" w:hanging="360"/>
      <w:outlineLvl w:val="3"/>
    </w:pPr>
    <w:rPr>
      <w:rFonts w:cs="Calibri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3768E"/>
    <w:pPr>
      <w:tabs>
        <w:tab w:val="num" w:pos="1008"/>
      </w:tabs>
      <w:suppressAutoHyphens/>
      <w:spacing w:before="240" w:after="60"/>
      <w:ind w:left="1008" w:hanging="1008"/>
      <w:outlineLvl w:val="4"/>
    </w:pPr>
    <w:rPr>
      <w:rFonts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1"/>
    <w:link w:val="60"/>
    <w:qFormat/>
    <w:rsid w:val="0003768E"/>
    <w:pPr>
      <w:tabs>
        <w:tab w:val="num" w:pos="1152"/>
      </w:tabs>
      <w:ind w:left="1152" w:hanging="1152"/>
      <w:outlineLvl w:val="5"/>
    </w:pPr>
    <w:rPr>
      <w:b/>
      <w:bCs/>
      <w:sz w:val="21"/>
      <w:szCs w:val="21"/>
    </w:rPr>
  </w:style>
  <w:style w:type="paragraph" w:styleId="7">
    <w:name w:val="heading 7"/>
    <w:basedOn w:val="a0"/>
    <w:next w:val="a1"/>
    <w:link w:val="70"/>
    <w:qFormat/>
    <w:rsid w:val="0003768E"/>
    <w:pPr>
      <w:tabs>
        <w:tab w:val="num" w:pos="1296"/>
      </w:tabs>
      <w:ind w:left="1296" w:hanging="1296"/>
      <w:outlineLvl w:val="6"/>
    </w:pPr>
    <w:rPr>
      <w:b/>
      <w:bCs/>
      <w:sz w:val="21"/>
      <w:szCs w:val="21"/>
    </w:rPr>
  </w:style>
  <w:style w:type="paragraph" w:styleId="8">
    <w:name w:val="heading 8"/>
    <w:basedOn w:val="a0"/>
    <w:next w:val="a1"/>
    <w:link w:val="80"/>
    <w:qFormat/>
    <w:rsid w:val="0003768E"/>
    <w:pPr>
      <w:tabs>
        <w:tab w:val="num" w:pos="1440"/>
      </w:tabs>
      <w:ind w:left="1440" w:hanging="1440"/>
      <w:outlineLvl w:val="7"/>
    </w:pPr>
    <w:rPr>
      <w:b/>
      <w:bCs/>
      <w:sz w:val="21"/>
      <w:szCs w:val="21"/>
    </w:rPr>
  </w:style>
  <w:style w:type="paragraph" w:styleId="9">
    <w:name w:val="heading 9"/>
    <w:basedOn w:val="a0"/>
    <w:next w:val="a1"/>
    <w:link w:val="90"/>
    <w:qFormat/>
    <w:rsid w:val="0003768E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Заголовок 3 Знак"/>
    <w:basedOn w:val="a2"/>
    <w:link w:val="3"/>
    <w:rsid w:val="005543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2"/>
    <w:link w:val="1"/>
    <w:rsid w:val="00554393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FontStyle15">
    <w:name w:val="Font Style15"/>
    <w:basedOn w:val="a2"/>
    <w:rsid w:val="00554393"/>
    <w:rPr>
      <w:rFonts w:ascii="Times New Roman" w:hAnsi="Times New Roman" w:cs="Times New Roman"/>
      <w:sz w:val="16"/>
      <w:szCs w:val="16"/>
    </w:rPr>
  </w:style>
  <w:style w:type="character" w:customStyle="1" w:styleId="FontStyle11">
    <w:name w:val="Font Style11"/>
    <w:basedOn w:val="a2"/>
    <w:rsid w:val="00554393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2"/>
    <w:rsid w:val="0055439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">
    <w:name w:val="Style1"/>
    <w:basedOn w:val="a"/>
    <w:rsid w:val="00554393"/>
    <w:pPr>
      <w:widowControl w:val="0"/>
      <w:suppressAutoHyphens/>
      <w:autoSpaceDE w:val="0"/>
      <w:spacing w:line="214" w:lineRule="exact"/>
      <w:ind w:firstLine="346"/>
      <w:jc w:val="both"/>
    </w:pPr>
    <w:rPr>
      <w:rFonts w:cs="Calibri"/>
      <w:lang w:eastAsia="ar-SA"/>
    </w:rPr>
  </w:style>
  <w:style w:type="paragraph" w:customStyle="1" w:styleId="Style6">
    <w:name w:val="Style6"/>
    <w:basedOn w:val="a"/>
    <w:rsid w:val="00554393"/>
    <w:pPr>
      <w:widowControl w:val="0"/>
      <w:suppressAutoHyphens/>
      <w:autoSpaceDE w:val="0"/>
      <w:spacing w:line="214" w:lineRule="exact"/>
      <w:jc w:val="center"/>
    </w:pPr>
    <w:rPr>
      <w:rFonts w:cs="Calibri"/>
      <w:lang w:eastAsia="ar-SA"/>
    </w:rPr>
  </w:style>
  <w:style w:type="character" w:customStyle="1" w:styleId="11">
    <w:name w:val="Основной шрифт абзаца1"/>
    <w:rsid w:val="00CF608C"/>
  </w:style>
  <w:style w:type="character" w:customStyle="1" w:styleId="20">
    <w:name w:val="Заголовок 2 Знак"/>
    <w:basedOn w:val="a2"/>
    <w:link w:val="2"/>
    <w:rsid w:val="00F6385E"/>
    <w:rPr>
      <w:rFonts w:ascii="Times New Roman" w:eastAsia="Times New Roman" w:hAnsi="Times New Roman" w:cs="Calibri"/>
      <w:bCs/>
      <w:color w:val="0000FF"/>
      <w:sz w:val="28"/>
      <w:szCs w:val="36"/>
      <w:lang w:eastAsia="ar-SA"/>
    </w:rPr>
  </w:style>
  <w:style w:type="character" w:customStyle="1" w:styleId="40">
    <w:name w:val="Заголовок 4 Знак"/>
    <w:basedOn w:val="a2"/>
    <w:link w:val="4"/>
    <w:rsid w:val="00F6385E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customStyle="1" w:styleId="WW8Num1z0">
    <w:name w:val="WW8Num1z0"/>
    <w:rsid w:val="00F6385E"/>
    <w:rPr>
      <w:rFonts w:ascii="Symbol" w:hAnsi="Symbol"/>
      <w:sz w:val="20"/>
    </w:rPr>
  </w:style>
  <w:style w:type="character" w:customStyle="1" w:styleId="WW8Num3z0">
    <w:name w:val="WW8Num3z0"/>
    <w:rsid w:val="00F6385E"/>
    <w:rPr>
      <w:rFonts w:ascii="Symbol" w:hAnsi="Symbol"/>
      <w:sz w:val="20"/>
    </w:rPr>
  </w:style>
  <w:style w:type="character" w:customStyle="1" w:styleId="WW8Num4z0">
    <w:name w:val="WW8Num4z0"/>
    <w:rsid w:val="00F6385E"/>
    <w:rPr>
      <w:rFonts w:ascii="Symbol" w:eastAsia="Times New Roman" w:hAnsi="Symbol" w:cs="Times New Roman"/>
      <w:color w:val="auto"/>
    </w:rPr>
  </w:style>
  <w:style w:type="character" w:customStyle="1" w:styleId="WW8Num5z0">
    <w:name w:val="WW8Num5z0"/>
    <w:rsid w:val="00F6385E"/>
    <w:rPr>
      <w:rFonts w:ascii="Symbol" w:hAnsi="Symbol"/>
    </w:rPr>
  </w:style>
  <w:style w:type="character" w:customStyle="1" w:styleId="WW8Num6z0">
    <w:name w:val="WW8Num6z0"/>
    <w:rsid w:val="00F6385E"/>
    <w:rPr>
      <w:rFonts w:ascii="Symbol" w:hAnsi="Symbol"/>
    </w:rPr>
  </w:style>
  <w:style w:type="character" w:styleId="a5">
    <w:name w:val="Hyperlink"/>
    <w:basedOn w:val="11"/>
    <w:rsid w:val="00F6385E"/>
    <w:rPr>
      <w:color w:val="0000FF"/>
      <w:u w:val="single"/>
    </w:rPr>
  </w:style>
  <w:style w:type="character" w:styleId="a6">
    <w:name w:val="FollowedHyperlink"/>
    <w:basedOn w:val="11"/>
    <w:rsid w:val="00F6385E"/>
    <w:rPr>
      <w:color w:val="800080"/>
      <w:u w:val="single"/>
    </w:rPr>
  </w:style>
  <w:style w:type="character" w:customStyle="1" w:styleId="FontStyle98">
    <w:name w:val="Font Style98"/>
    <w:basedOn w:val="11"/>
    <w:rsid w:val="00F6385E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08">
    <w:name w:val="Font Style108"/>
    <w:basedOn w:val="11"/>
    <w:rsid w:val="00F6385E"/>
    <w:rPr>
      <w:rFonts w:ascii="Times New Roman" w:hAnsi="Times New Roman" w:cs="Times New Roman"/>
      <w:b/>
      <w:bCs/>
      <w:spacing w:val="-10"/>
      <w:sz w:val="22"/>
      <w:szCs w:val="22"/>
    </w:rPr>
  </w:style>
  <w:style w:type="paragraph" w:customStyle="1" w:styleId="a0">
    <w:name w:val="Заголовок"/>
    <w:basedOn w:val="a"/>
    <w:next w:val="a1"/>
    <w:rsid w:val="00F6385E"/>
    <w:pPr>
      <w:keepNext/>
      <w:suppressAutoHyphens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1">
    <w:name w:val="Body Text"/>
    <w:basedOn w:val="a"/>
    <w:link w:val="a7"/>
    <w:rsid w:val="00F6385E"/>
    <w:pPr>
      <w:suppressAutoHyphens/>
      <w:spacing w:after="120"/>
    </w:pPr>
    <w:rPr>
      <w:rFonts w:cs="Calibri"/>
      <w:lang w:eastAsia="ar-SA"/>
    </w:rPr>
  </w:style>
  <w:style w:type="character" w:customStyle="1" w:styleId="a7">
    <w:name w:val="Основной текст Знак"/>
    <w:basedOn w:val="a2"/>
    <w:link w:val="a1"/>
    <w:rsid w:val="00F6385E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8">
    <w:name w:val="List"/>
    <w:basedOn w:val="a1"/>
    <w:rsid w:val="00F6385E"/>
  </w:style>
  <w:style w:type="paragraph" w:customStyle="1" w:styleId="12">
    <w:name w:val="Название1"/>
    <w:basedOn w:val="a"/>
    <w:rsid w:val="00F6385E"/>
    <w:pPr>
      <w:suppressLineNumbers/>
      <w:suppressAutoHyphens/>
      <w:spacing w:before="120" w:after="120"/>
    </w:pPr>
    <w:rPr>
      <w:rFonts w:cs="Calibri"/>
      <w:i/>
      <w:iCs/>
      <w:lang w:eastAsia="ar-SA"/>
    </w:rPr>
  </w:style>
  <w:style w:type="paragraph" w:customStyle="1" w:styleId="13">
    <w:name w:val="Указатель1"/>
    <w:basedOn w:val="a"/>
    <w:rsid w:val="00F6385E"/>
    <w:pPr>
      <w:suppressLineNumbers/>
      <w:suppressAutoHyphens/>
    </w:pPr>
    <w:rPr>
      <w:rFonts w:cs="Calibri"/>
      <w:lang w:eastAsia="ar-SA"/>
    </w:rPr>
  </w:style>
  <w:style w:type="paragraph" w:customStyle="1" w:styleId="a9">
    <w:name w:val="Содержимое таблицы"/>
    <w:basedOn w:val="a"/>
    <w:rsid w:val="00F6385E"/>
    <w:pPr>
      <w:suppressLineNumbers/>
      <w:suppressAutoHyphens/>
    </w:pPr>
    <w:rPr>
      <w:rFonts w:cs="Calibri"/>
      <w:lang w:eastAsia="ar-SA"/>
    </w:rPr>
  </w:style>
  <w:style w:type="paragraph" w:customStyle="1" w:styleId="aa">
    <w:name w:val="Заголовок таблицы"/>
    <w:basedOn w:val="a9"/>
    <w:rsid w:val="00F6385E"/>
    <w:pPr>
      <w:jc w:val="center"/>
    </w:pPr>
    <w:rPr>
      <w:b/>
      <w:bCs/>
    </w:rPr>
  </w:style>
  <w:style w:type="paragraph" w:styleId="ab">
    <w:name w:val="List Paragraph"/>
    <w:basedOn w:val="a"/>
    <w:qFormat/>
    <w:rsid w:val="00DF754E"/>
    <w:pPr>
      <w:ind w:left="720"/>
      <w:contextualSpacing/>
    </w:pPr>
  </w:style>
  <w:style w:type="character" w:customStyle="1" w:styleId="FontStyle19">
    <w:name w:val="Font Style19"/>
    <w:basedOn w:val="a2"/>
    <w:rsid w:val="002E0932"/>
    <w:rPr>
      <w:rFonts w:ascii="Times New Roman" w:hAnsi="Times New Roman" w:cs="Times New Roman" w:hint="default"/>
      <w:sz w:val="22"/>
      <w:szCs w:val="22"/>
    </w:rPr>
  </w:style>
  <w:style w:type="paragraph" w:styleId="ac">
    <w:name w:val="header"/>
    <w:basedOn w:val="a"/>
    <w:link w:val="ad"/>
    <w:uiPriority w:val="99"/>
    <w:unhideWhenUsed/>
    <w:rsid w:val="0003768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0376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3768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0376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basedOn w:val="a2"/>
    <w:uiPriority w:val="9"/>
    <w:rsid w:val="000376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03768E"/>
    <w:rPr>
      <w:rFonts w:ascii="Times New Roman" w:eastAsia="Times New Roman" w:hAnsi="Times New Roman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2"/>
    <w:link w:val="6"/>
    <w:rsid w:val="0003768E"/>
    <w:rPr>
      <w:rFonts w:ascii="Liberation Sans" w:eastAsia="DejaVu Sans" w:hAnsi="Liberation Sans" w:cs="DejaVu Sans"/>
      <w:b/>
      <w:bCs/>
      <w:sz w:val="21"/>
      <w:szCs w:val="21"/>
      <w:lang w:eastAsia="ar-SA"/>
    </w:rPr>
  </w:style>
  <w:style w:type="character" w:customStyle="1" w:styleId="70">
    <w:name w:val="Заголовок 7 Знак"/>
    <w:basedOn w:val="a2"/>
    <w:link w:val="7"/>
    <w:rsid w:val="0003768E"/>
    <w:rPr>
      <w:rFonts w:ascii="Liberation Sans" w:eastAsia="DejaVu Sans" w:hAnsi="Liberation Sans" w:cs="DejaVu Sans"/>
      <w:b/>
      <w:bCs/>
      <w:sz w:val="21"/>
      <w:szCs w:val="21"/>
      <w:lang w:eastAsia="ar-SA"/>
    </w:rPr>
  </w:style>
  <w:style w:type="character" w:customStyle="1" w:styleId="80">
    <w:name w:val="Заголовок 8 Знак"/>
    <w:basedOn w:val="a2"/>
    <w:link w:val="8"/>
    <w:rsid w:val="0003768E"/>
    <w:rPr>
      <w:rFonts w:ascii="Liberation Sans" w:eastAsia="DejaVu Sans" w:hAnsi="Liberation Sans" w:cs="DejaVu Sans"/>
      <w:b/>
      <w:bCs/>
      <w:sz w:val="21"/>
      <w:szCs w:val="21"/>
      <w:lang w:eastAsia="ar-SA"/>
    </w:rPr>
  </w:style>
  <w:style w:type="character" w:customStyle="1" w:styleId="90">
    <w:name w:val="Заголовок 9 Знак"/>
    <w:basedOn w:val="a2"/>
    <w:link w:val="9"/>
    <w:rsid w:val="0003768E"/>
    <w:rPr>
      <w:rFonts w:ascii="Liberation Sans" w:eastAsia="DejaVu Sans" w:hAnsi="Liberation Sans" w:cs="DejaVu Sans"/>
      <w:b/>
      <w:bCs/>
      <w:sz w:val="21"/>
      <w:szCs w:val="21"/>
      <w:lang w:eastAsia="ar-SA"/>
    </w:rPr>
  </w:style>
  <w:style w:type="numbering" w:customStyle="1" w:styleId="14">
    <w:name w:val="Нет списка1"/>
    <w:next w:val="a4"/>
    <w:uiPriority w:val="99"/>
    <w:semiHidden/>
    <w:unhideWhenUsed/>
    <w:rsid w:val="0003768E"/>
  </w:style>
  <w:style w:type="character" w:customStyle="1" w:styleId="WW8Num1z1">
    <w:name w:val="WW8Num1z1"/>
    <w:rsid w:val="0003768E"/>
    <w:rPr>
      <w:rFonts w:ascii="Courier New" w:hAnsi="Courier New"/>
    </w:rPr>
  </w:style>
  <w:style w:type="character" w:customStyle="1" w:styleId="WW8Num1z2">
    <w:name w:val="WW8Num1z2"/>
    <w:rsid w:val="0003768E"/>
    <w:rPr>
      <w:rFonts w:ascii="Wingdings" w:hAnsi="Wingdings"/>
    </w:rPr>
  </w:style>
  <w:style w:type="character" w:customStyle="1" w:styleId="WW8Num1z3">
    <w:name w:val="WW8Num1z3"/>
    <w:rsid w:val="0003768E"/>
    <w:rPr>
      <w:rFonts w:ascii="Symbol" w:hAnsi="Symbol"/>
    </w:rPr>
  </w:style>
  <w:style w:type="character" w:customStyle="1" w:styleId="WW8Num2z0">
    <w:name w:val="WW8Num2z0"/>
    <w:rsid w:val="0003768E"/>
    <w:rPr>
      <w:rFonts w:cs="Times New Roman"/>
    </w:rPr>
  </w:style>
  <w:style w:type="character" w:customStyle="1" w:styleId="WW8Num3z1">
    <w:name w:val="WW8Num3z1"/>
    <w:rsid w:val="0003768E"/>
    <w:rPr>
      <w:rFonts w:ascii="Courier New" w:hAnsi="Courier New"/>
    </w:rPr>
  </w:style>
  <w:style w:type="character" w:customStyle="1" w:styleId="WW8Num3z2">
    <w:name w:val="WW8Num3z2"/>
    <w:rsid w:val="0003768E"/>
    <w:rPr>
      <w:rFonts w:ascii="Wingdings" w:hAnsi="Wingdings"/>
    </w:rPr>
  </w:style>
  <w:style w:type="character" w:customStyle="1" w:styleId="WW8Num3z3">
    <w:name w:val="WW8Num3z3"/>
    <w:rsid w:val="0003768E"/>
    <w:rPr>
      <w:rFonts w:ascii="Symbol" w:hAnsi="Symbol"/>
    </w:rPr>
  </w:style>
  <w:style w:type="character" w:customStyle="1" w:styleId="WW8Num5z1">
    <w:name w:val="WW8Num5z1"/>
    <w:rsid w:val="0003768E"/>
    <w:rPr>
      <w:rFonts w:ascii="Courier New" w:hAnsi="Courier New"/>
    </w:rPr>
  </w:style>
  <w:style w:type="character" w:customStyle="1" w:styleId="WW8Num5z2">
    <w:name w:val="WW8Num5z2"/>
    <w:rsid w:val="0003768E"/>
    <w:rPr>
      <w:rFonts w:ascii="Wingdings" w:hAnsi="Wingdings"/>
    </w:rPr>
  </w:style>
  <w:style w:type="character" w:customStyle="1" w:styleId="WW8Num5z3">
    <w:name w:val="WW8Num5z3"/>
    <w:rsid w:val="0003768E"/>
    <w:rPr>
      <w:rFonts w:ascii="Symbol" w:hAnsi="Symbol"/>
    </w:rPr>
  </w:style>
  <w:style w:type="character" w:customStyle="1" w:styleId="WW8Num7z0">
    <w:name w:val="WW8Num7z0"/>
    <w:rsid w:val="0003768E"/>
    <w:rPr>
      <w:rFonts w:cs="Times New Roman"/>
    </w:rPr>
  </w:style>
  <w:style w:type="character" w:customStyle="1" w:styleId="WW8Num8z0">
    <w:name w:val="WW8Num8z0"/>
    <w:rsid w:val="0003768E"/>
    <w:rPr>
      <w:rFonts w:cs="Times New Roman"/>
    </w:rPr>
  </w:style>
  <w:style w:type="character" w:customStyle="1" w:styleId="WW8Num9z0">
    <w:name w:val="WW8Num9z0"/>
    <w:rsid w:val="0003768E"/>
    <w:rPr>
      <w:rFonts w:ascii="Symbol" w:hAnsi="Symbol"/>
    </w:rPr>
  </w:style>
  <w:style w:type="character" w:customStyle="1" w:styleId="WW8Num9z1">
    <w:name w:val="WW8Num9z1"/>
    <w:rsid w:val="0003768E"/>
    <w:rPr>
      <w:rFonts w:ascii="Courier New" w:hAnsi="Courier New"/>
    </w:rPr>
  </w:style>
  <w:style w:type="character" w:customStyle="1" w:styleId="WW8Num9z2">
    <w:name w:val="WW8Num9z2"/>
    <w:rsid w:val="0003768E"/>
    <w:rPr>
      <w:rFonts w:ascii="Wingdings" w:hAnsi="Wingdings"/>
    </w:rPr>
  </w:style>
  <w:style w:type="character" w:customStyle="1" w:styleId="WW8Num10z0">
    <w:name w:val="WW8Num10z0"/>
    <w:rsid w:val="0003768E"/>
    <w:rPr>
      <w:rFonts w:ascii="Times New Roman" w:hAnsi="Times New Roman"/>
    </w:rPr>
  </w:style>
  <w:style w:type="character" w:customStyle="1" w:styleId="WW8Num10z1">
    <w:name w:val="WW8Num10z1"/>
    <w:rsid w:val="0003768E"/>
    <w:rPr>
      <w:rFonts w:ascii="Courier New" w:hAnsi="Courier New"/>
    </w:rPr>
  </w:style>
  <w:style w:type="character" w:customStyle="1" w:styleId="WW8Num10z2">
    <w:name w:val="WW8Num10z2"/>
    <w:rsid w:val="0003768E"/>
    <w:rPr>
      <w:rFonts w:ascii="Wingdings" w:hAnsi="Wingdings"/>
    </w:rPr>
  </w:style>
  <w:style w:type="character" w:customStyle="1" w:styleId="WW8Num10z3">
    <w:name w:val="WW8Num10z3"/>
    <w:rsid w:val="0003768E"/>
    <w:rPr>
      <w:rFonts w:ascii="Symbol" w:hAnsi="Symbol"/>
    </w:rPr>
  </w:style>
  <w:style w:type="character" w:customStyle="1" w:styleId="WW8Num11z0">
    <w:name w:val="WW8Num11z0"/>
    <w:rsid w:val="0003768E"/>
    <w:rPr>
      <w:rFonts w:cs="Times New Roman"/>
    </w:rPr>
  </w:style>
  <w:style w:type="character" w:customStyle="1" w:styleId="WW8Num12z0">
    <w:name w:val="WW8Num12z0"/>
    <w:rsid w:val="0003768E"/>
    <w:rPr>
      <w:rFonts w:cs="Times New Roman"/>
    </w:rPr>
  </w:style>
  <w:style w:type="character" w:customStyle="1" w:styleId="WW8Num13z0">
    <w:name w:val="WW8Num13z0"/>
    <w:rsid w:val="0003768E"/>
    <w:rPr>
      <w:rFonts w:cs="Times New Roman"/>
    </w:rPr>
  </w:style>
  <w:style w:type="character" w:customStyle="1" w:styleId="WW8Num14z0">
    <w:name w:val="WW8Num14z0"/>
    <w:rsid w:val="0003768E"/>
    <w:rPr>
      <w:rFonts w:ascii="Times New Roman" w:hAnsi="Times New Roman"/>
    </w:rPr>
  </w:style>
  <w:style w:type="character" w:customStyle="1" w:styleId="WW8Num14z1">
    <w:name w:val="WW8Num14z1"/>
    <w:rsid w:val="0003768E"/>
    <w:rPr>
      <w:rFonts w:ascii="Courier New" w:hAnsi="Courier New"/>
    </w:rPr>
  </w:style>
  <w:style w:type="character" w:customStyle="1" w:styleId="WW8Num14z2">
    <w:name w:val="WW8Num14z2"/>
    <w:rsid w:val="0003768E"/>
    <w:rPr>
      <w:rFonts w:ascii="Wingdings" w:hAnsi="Wingdings"/>
    </w:rPr>
  </w:style>
  <w:style w:type="character" w:customStyle="1" w:styleId="WW8Num14z3">
    <w:name w:val="WW8Num14z3"/>
    <w:rsid w:val="0003768E"/>
    <w:rPr>
      <w:rFonts w:ascii="Symbol" w:hAnsi="Symbol"/>
    </w:rPr>
  </w:style>
  <w:style w:type="character" w:customStyle="1" w:styleId="WW8Num15z0">
    <w:name w:val="WW8Num15z0"/>
    <w:rsid w:val="0003768E"/>
    <w:rPr>
      <w:rFonts w:ascii="Symbol" w:hAnsi="Symbol"/>
    </w:rPr>
  </w:style>
  <w:style w:type="character" w:customStyle="1" w:styleId="WW8Num15z1">
    <w:name w:val="WW8Num15z1"/>
    <w:rsid w:val="0003768E"/>
    <w:rPr>
      <w:rFonts w:ascii="Courier New" w:hAnsi="Courier New"/>
    </w:rPr>
  </w:style>
  <w:style w:type="character" w:customStyle="1" w:styleId="WW8Num15z2">
    <w:name w:val="WW8Num15z2"/>
    <w:rsid w:val="0003768E"/>
    <w:rPr>
      <w:rFonts w:ascii="Wingdings" w:hAnsi="Wingdings"/>
    </w:rPr>
  </w:style>
  <w:style w:type="character" w:customStyle="1" w:styleId="WW8Num16z0">
    <w:name w:val="WW8Num16z0"/>
    <w:rsid w:val="0003768E"/>
    <w:rPr>
      <w:rFonts w:ascii="Wingdings 2" w:hAnsi="Wingdings 2"/>
      <w:color w:val="808080"/>
    </w:rPr>
  </w:style>
  <w:style w:type="character" w:customStyle="1" w:styleId="WW8Num16z1">
    <w:name w:val="WW8Num16z1"/>
    <w:rsid w:val="0003768E"/>
    <w:rPr>
      <w:rFonts w:cs="Times New Roman"/>
    </w:rPr>
  </w:style>
  <w:style w:type="character" w:customStyle="1" w:styleId="WW8Num17z0">
    <w:name w:val="WW8Num17z0"/>
    <w:rsid w:val="0003768E"/>
    <w:rPr>
      <w:rFonts w:cs="Times New Roman"/>
    </w:rPr>
  </w:style>
  <w:style w:type="character" w:customStyle="1" w:styleId="WW8Num18z0">
    <w:name w:val="WW8Num18z0"/>
    <w:rsid w:val="0003768E"/>
    <w:rPr>
      <w:rFonts w:cs="Times New Roman"/>
    </w:rPr>
  </w:style>
  <w:style w:type="character" w:customStyle="1" w:styleId="WW8Num19z0">
    <w:name w:val="WW8Num19z0"/>
    <w:rsid w:val="0003768E"/>
    <w:rPr>
      <w:rFonts w:ascii="Symbol" w:hAnsi="Symbol"/>
    </w:rPr>
  </w:style>
  <w:style w:type="character" w:customStyle="1" w:styleId="WW8Num19z1">
    <w:name w:val="WW8Num19z1"/>
    <w:rsid w:val="0003768E"/>
    <w:rPr>
      <w:rFonts w:cs="Times New Roman"/>
    </w:rPr>
  </w:style>
  <w:style w:type="character" w:customStyle="1" w:styleId="WW8Num20z0">
    <w:name w:val="WW8Num20z0"/>
    <w:rsid w:val="0003768E"/>
    <w:rPr>
      <w:rFonts w:cs="Times New Roman"/>
    </w:rPr>
  </w:style>
  <w:style w:type="character" w:customStyle="1" w:styleId="WW8Num21z0">
    <w:name w:val="WW8Num21z0"/>
    <w:rsid w:val="0003768E"/>
    <w:rPr>
      <w:rFonts w:ascii="Symbol" w:eastAsia="Times New Roman" w:hAnsi="Symbol"/>
      <w:color w:val="808080"/>
    </w:rPr>
  </w:style>
  <w:style w:type="character" w:customStyle="1" w:styleId="WW8Num21z1">
    <w:name w:val="WW8Num21z1"/>
    <w:rsid w:val="0003768E"/>
    <w:rPr>
      <w:rFonts w:cs="Times New Roman"/>
    </w:rPr>
  </w:style>
  <w:style w:type="character" w:customStyle="1" w:styleId="WW8Num22z0">
    <w:name w:val="WW8Num22z0"/>
    <w:rsid w:val="0003768E"/>
    <w:rPr>
      <w:rFonts w:cs="Times New Roman"/>
    </w:rPr>
  </w:style>
  <w:style w:type="character" w:customStyle="1" w:styleId="WW8Num23z0">
    <w:name w:val="WW8Num23z0"/>
    <w:rsid w:val="0003768E"/>
    <w:rPr>
      <w:rFonts w:ascii="Symbol" w:eastAsia="Times New Roman" w:hAnsi="Symbol"/>
      <w:color w:val="0000FF"/>
    </w:rPr>
  </w:style>
  <w:style w:type="character" w:customStyle="1" w:styleId="WW8Num23z1">
    <w:name w:val="WW8Num23z1"/>
    <w:rsid w:val="0003768E"/>
    <w:rPr>
      <w:rFonts w:cs="Times New Roman"/>
    </w:rPr>
  </w:style>
  <w:style w:type="character" w:customStyle="1" w:styleId="WW8Num24z0">
    <w:name w:val="WW8Num24z0"/>
    <w:rsid w:val="0003768E"/>
    <w:rPr>
      <w:rFonts w:ascii="Wingdings 2" w:hAnsi="Wingdings 2"/>
      <w:color w:val="808080"/>
    </w:rPr>
  </w:style>
  <w:style w:type="character" w:customStyle="1" w:styleId="WW8Num24z1">
    <w:name w:val="WW8Num24z1"/>
    <w:rsid w:val="0003768E"/>
    <w:rPr>
      <w:rFonts w:ascii="Courier New" w:hAnsi="Courier New"/>
    </w:rPr>
  </w:style>
  <w:style w:type="character" w:customStyle="1" w:styleId="WW8Num24z2">
    <w:name w:val="WW8Num24z2"/>
    <w:rsid w:val="0003768E"/>
    <w:rPr>
      <w:rFonts w:ascii="Wingdings" w:hAnsi="Wingdings"/>
    </w:rPr>
  </w:style>
  <w:style w:type="character" w:customStyle="1" w:styleId="WW8Num24z3">
    <w:name w:val="WW8Num24z3"/>
    <w:rsid w:val="0003768E"/>
    <w:rPr>
      <w:rFonts w:ascii="Symbol" w:hAnsi="Symbol"/>
    </w:rPr>
  </w:style>
  <w:style w:type="character" w:customStyle="1" w:styleId="WW8Num25z0">
    <w:name w:val="WW8Num25z0"/>
    <w:rsid w:val="0003768E"/>
    <w:rPr>
      <w:rFonts w:ascii="Symbol" w:hAnsi="Symbol"/>
    </w:rPr>
  </w:style>
  <w:style w:type="character" w:customStyle="1" w:styleId="WW8Num25z1">
    <w:name w:val="WW8Num25z1"/>
    <w:rsid w:val="0003768E"/>
    <w:rPr>
      <w:rFonts w:ascii="Courier New" w:hAnsi="Courier New"/>
    </w:rPr>
  </w:style>
  <w:style w:type="character" w:customStyle="1" w:styleId="WW8Num25z2">
    <w:name w:val="WW8Num25z2"/>
    <w:rsid w:val="0003768E"/>
    <w:rPr>
      <w:rFonts w:ascii="Wingdings" w:hAnsi="Wingdings"/>
    </w:rPr>
  </w:style>
  <w:style w:type="character" w:customStyle="1" w:styleId="WW8Num26z0">
    <w:name w:val="WW8Num26z0"/>
    <w:rsid w:val="0003768E"/>
    <w:rPr>
      <w:rFonts w:ascii="Symbol" w:hAnsi="Symbol"/>
    </w:rPr>
  </w:style>
  <w:style w:type="character" w:customStyle="1" w:styleId="WW8Num26z1">
    <w:name w:val="WW8Num26z1"/>
    <w:rsid w:val="0003768E"/>
    <w:rPr>
      <w:rFonts w:ascii="Courier New" w:hAnsi="Courier New"/>
    </w:rPr>
  </w:style>
  <w:style w:type="character" w:customStyle="1" w:styleId="WW8Num26z2">
    <w:name w:val="WW8Num26z2"/>
    <w:rsid w:val="0003768E"/>
    <w:rPr>
      <w:rFonts w:ascii="Wingdings" w:hAnsi="Wingdings"/>
    </w:rPr>
  </w:style>
  <w:style w:type="character" w:customStyle="1" w:styleId="WW8Num27z0">
    <w:name w:val="WW8Num27z0"/>
    <w:rsid w:val="0003768E"/>
    <w:rPr>
      <w:rFonts w:ascii="Times New Roman" w:hAnsi="Times New Roman"/>
    </w:rPr>
  </w:style>
  <w:style w:type="character" w:customStyle="1" w:styleId="WW8Num27z1">
    <w:name w:val="WW8Num27z1"/>
    <w:rsid w:val="0003768E"/>
    <w:rPr>
      <w:rFonts w:ascii="Courier New" w:hAnsi="Courier New"/>
    </w:rPr>
  </w:style>
  <w:style w:type="character" w:customStyle="1" w:styleId="WW8Num27z2">
    <w:name w:val="WW8Num27z2"/>
    <w:rsid w:val="0003768E"/>
    <w:rPr>
      <w:rFonts w:ascii="Wingdings" w:hAnsi="Wingdings"/>
    </w:rPr>
  </w:style>
  <w:style w:type="character" w:customStyle="1" w:styleId="WW8Num27z3">
    <w:name w:val="WW8Num27z3"/>
    <w:rsid w:val="0003768E"/>
    <w:rPr>
      <w:rFonts w:ascii="Symbol" w:hAnsi="Symbol"/>
    </w:rPr>
  </w:style>
  <w:style w:type="character" w:customStyle="1" w:styleId="WW8Num28z0">
    <w:name w:val="WW8Num28z0"/>
    <w:rsid w:val="0003768E"/>
    <w:rPr>
      <w:rFonts w:cs="Times New Roman"/>
    </w:rPr>
  </w:style>
  <w:style w:type="character" w:customStyle="1" w:styleId="af0">
    <w:name w:val="Текст Знак"/>
    <w:basedOn w:val="11"/>
    <w:rsid w:val="0003768E"/>
    <w:rPr>
      <w:rFonts w:ascii="Courier New" w:hAnsi="Courier New" w:cs="Times New Roman"/>
      <w:sz w:val="20"/>
      <w:szCs w:val="20"/>
    </w:rPr>
  </w:style>
  <w:style w:type="paragraph" w:customStyle="1" w:styleId="15">
    <w:name w:val="Текст1"/>
    <w:basedOn w:val="a"/>
    <w:rsid w:val="0003768E"/>
    <w:pPr>
      <w:suppressAutoHyphens/>
    </w:pPr>
    <w:rPr>
      <w:rFonts w:ascii="Courier New" w:hAnsi="Courier New" w:cs="Calibri"/>
      <w:sz w:val="20"/>
      <w:szCs w:val="20"/>
      <w:lang w:eastAsia="ar-SA"/>
    </w:rPr>
  </w:style>
  <w:style w:type="paragraph" w:customStyle="1" w:styleId="16">
    <w:name w:val="Стиль1"/>
    <w:basedOn w:val="a"/>
    <w:rsid w:val="0003768E"/>
    <w:pPr>
      <w:suppressAutoHyphens/>
      <w:ind w:right="-850"/>
    </w:pPr>
    <w:rPr>
      <w:rFonts w:cs="Calibri"/>
      <w:sz w:val="56"/>
      <w:szCs w:val="56"/>
      <w:lang w:eastAsia="ar-SA"/>
    </w:rPr>
  </w:style>
  <w:style w:type="character" w:customStyle="1" w:styleId="Absatz-Standardschriftart">
    <w:name w:val="Absatz-Standardschriftart"/>
    <w:rsid w:val="0003768E"/>
  </w:style>
  <w:style w:type="character" w:customStyle="1" w:styleId="WW-Absatz-Standardschriftart">
    <w:name w:val="WW-Absatz-Standardschriftart"/>
    <w:rsid w:val="0003768E"/>
  </w:style>
  <w:style w:type="character" w:customStyle="1" w:styleId="af1">
    <w:name w:val="Символ нумерации"/>
    <w:rsid w:val="0003768E"/>
  </w:style>
  <w:style w:type="paragraph" w:customStyle="1" w:styleId="100">
    <w:name w:val="Заголовок 10"/>
    <w:basedOn w:val="a0"/>
    <w:next w:val="a1"/>
    <w:rsid w:val="0003768E"/>
    <w:pPr>
      <w:tabs>
        <w:tab w:val="num" w:pos="1260"/>
      </w:tabs>
      <w:ind w:left="1260" w:hanging="360"/>
    </w:pPr>
    <w:rPr>
      <w:b/>
      <w:bCs/>
      <w:sz w:val="21"/>
      <w:szCs w:val="21"/>
    </w:rPr>
  </w:style>
  <w:style w:type="table" w:customStyle="1" w:styleId="17">
    <w:name w:val="Сетка таблицы1"/>
    <w:basedOn w:val="a3"/>
    <w:next w:val="af2"/>
    <w:uiPriority w:val="59"/>
    <w:rsid w:val="0003768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3"/>
    <w:uiPriority w:val="59"/>
    <w:rsid w:val="00037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5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41</Pages>
  <Words>10950</Words>
  <Characters>62416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</cp:lastModifiedBy>
  <cp:revision>21</cp:revision>
  <dcterms:created xsi:type="dcterms:W3CDTF">2007-08-22T22:25:00Z</dcterms:created>
  <dcterms:modified xsi:type="dcterms:W3CDTF">2014-06-24T02:12:00Z</dcterms:modified>
</cp:coreProperties>
</file>