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13" w:rsidRPr="00052213" w:rsidRDefault="00052213" w:rsidP="00052213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52213">
        <w:rPr>
          <w:rFonts w:eastAsia="Times New Roman" w:cs="Times New Roman"/>
          <w:b/>
          <w:szCs w:val="28"/>
          <w:lang w:eastAsia="ru-RU"/>
        </w:rPr>
        <w:t>Муниципальное казенное  образовательное учреждение</w:t>
      </w:r>
    </w:p>
    <w:p w:rsidR="00052213" w:rsidRPr="00052213" w:rsidRDefault="00052213" w:rsidP="00052213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52213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Pr="00052213">
        <w:rPr>
          <w:rFonts w:eastAsia="Times New Roman" w:cs="Times New Roman"/>
          <w:b/>
          <w:szCs w:val="28"/>
          <w:lang w:eastAsia="ru-RU"/>
        </w:rPr>
        <w:t>Зотинская</w:t>
      </w:r>
      <w:proofErr w:type="spellEnd"/>
      <w:r w:rsidRPr="00052213">
        <w:rPr>
          <w:rFonts w:eastAsia="Times New Roman" w:cs="Times New Roman"/>
          <w:b/>
          <w:szCs w:val="28"/>
          <w:lang w:eastAsia="ru-RU"/>
        </w:rPr>
        <w:t xml:space="preserve"> средняя общеобразовательная школа </w:t>
      </w:r>
    </w:p>
    <w:p w:rsidR="00052213" w:rsidRPr="00052213" w:rsidRDefault="00052213" w:rsidP="00052213">
      <w:pPr>
        <w:rPr>
          <w:rFonts w:eastAsia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052213" w:rsidRPr="00052213" w:rsidTr="00346703">
        <w:tc>
          <w:tcPr>
            <w:tcW w:w="5117" w:type="dxa"/>
            <w:shd w:val="clear" w:color="auto" w:fill="auto"/>
          </w:tcPr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«Рассмотрено»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Руководитель МО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___________/                            /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Протокол № ___ </w:t>
            </w:r>
            <w:proofErr w:type="gram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от</w:t>
            </w:r>
            <w:proofErr w:type="gram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«____»_________2013 г.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«Согласовано»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Заместитель директора по УВР 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 /Дудина О.А./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«____»____________2013 г.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ab/>
              <w:t>«Утверждаю»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Директор МОУ «</w:t>
            </w:r>
            <w:proofErr w:type="spell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Зотинская</w:t>
            </w:r>
            <w:proofErr w:type="spell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СОШ»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______________/</w:t>
            </w:r>
            <w:proofErr w:type="spellStart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Трещалов</w:t>
            </w:r>
            <w:proofErr w:type="spellEnd"/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 xml:space="preserve">  М.Е./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052213">
              <w:rPr>
                <w:rFonts w:eastAsia="Times New Roman" w:cs="Times New Roman"/>
                <w:b/>
                <w:szCs w:val="28"/>
                <w:lang w:eastAsia="ru-RU"/>
              </w:rPr>
              <w:t>Приказ № ___ от «___»____2013 г.</w:t>
            </w:r>
          </w:p>
          <w:p w:rsidR="00052213" w:rsidRPr="00052213" w:rsidRDefault="00052213" w:rsidP="00052213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</w:tr>
    </w:tbl>
    <w:p w:rsidR="00052213" w:rsidRDefault="00052213" w:rsidP="00052213">
      <w:pPr>
        <w:rPr>
          <w:rFonts w:eastAsia="Times New Roman" w:cs="Times New Roman"/>
          <w:b/>
          <w:sz w:val="36"/>
          <w:szCs w:val="36"/>
          <w:lang w:eastAsia="ru-RU"/>
        </w:rPr>
      </w:pPr>
      <w:r w:rsidRPr="00052213">
        <w:rPr>
          <w:rFonts w:eastAsia="Times New Roman" w:cs="Times New Roman"/>
          <w:b/>
          <w:sz w:val="36"/>
          <w:szCs w:val="36"/>
          <w:lang w:eastAsia="ru-RU"/>
        </w:rPr>
        <w:tab/>
      </w:r>
    </w:p>
    <w:p w:rsidR="00052213" w:rsidRDefault="00052213" w:rsidP="00052213">
      <w:pPr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Рабочая программа по географии</w:t>
      </w: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6 класс</w:t>
      </w: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педагога Черновой Елены Олеговны</w:t>
      </w: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Default="00052213" w:rsidP="00052213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</w:p>
    <w:p w:rsidR="00052213" w:rsidRPr="00052213" w:rsidRDefault="00052213" w:rsidP="00052213">
      <w:pPr>
        <w:jc w:val="center"/>
        <w:rPr>
          <w:rFonts w:eastAsia="Times New Roman" w:cs="Times New Roman"/>
          <w:b/>
          <w:i/>
          <w:sz w:val="36"/>
          <w:szCs w:val="36"/>
          <w:lang w:eastAsia="ru-RU"/>
        </w:rPr>
      </w:pPr>
      <w:r w:rsidRPr="00052213">
        <w:rPr>
          <w:rFonts w:eastAsia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052213" w:rsidRDefault="00052213">
      <w:pPr>
        <w:spacing w:after="200" w:line="276" w:lineRule="auto"/>
        <w:rPr>
          <w:rFonts w:eastAsia="Times New Roman" w:cs="Times New Roman"/>
          <w:b/>
          <w:szCs w:val="28"/>
          <w:lang w:eastAsia="ru-RU"/>
        </w:rPr>
      </w:pPr>
    </w:p>
    <w:p w:rsidR="00E0527D" w:rsidRPr="00E0527D" w:rsidRDefault="00E0527D" w:rsidP="00AC7E9E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E0527D">
        <w:rPr>
          <w:rFonts w:eastAsia="Times New Roman" w:cs="Times New Roman"/>
          <w:b/>
          <w:szCs w:val="28"/>
          <w:lang w:eastAsia="ru-RU"/>
        </w:rPr>
        <w:lastRenderedPageBreak/>
        <w:t>Пояснительная записка</w:t>
      </w:r>
    </w:p>
    <w:p w:rsidR="00E0527D" w:rsidRPr="00097674" w:rsidRDefault="00AC7E9E" w:rsidP="00AC7E9E">
      <w:pPr>
        <w:contextualSpacing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694AFB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>Данная  рабочая программа составлена</w:t>
      </w: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в соответствии с требованиями </w:t>
      </w:r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стандарта основного общего образования по географии 2006 г., на основе примерной программы для основного общего образования по географии и авторской программы:  Герасимова Т.П. География. Программы для общеобразовательных учреждений. 6 </w:t>
      </w:r>
      <w:proofErr w:type="spellStart"/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>кл</w:t>
      </w:r>
      <w:proofErr w:type="spellEnd"/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>. – М.: Дрофа, 2006. Рабочая программа рассчитана на 34 часа (1 час в неделю).</w:t>
      </w:r>
    </w:p>
    <w:p w:rsidR="00E0527D" w:rsidRPr="00097674" w:rsidRDefault="00AC7E9E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Программа включает три раздела: пояснительную записку; основное содержание с примерным распределением учебных часов по разделам курса, содержанием разделов и тем; рекомендуемый перечень практических работ.</w:t>
      </w:r>
    </w:p>
    <w:p w:rsidR="00E0527D" w:rsidRPr="00097674" w:rsidRDefault="00AC7E9E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b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«Начальный курс географии»  - первый систематический курс новой для </w:t>
      </w:r>
      <w:r w:rsidRPr="00097674">
        <w:rPr>
          <w:rFonts w:eastAsia="Times New Roman" w:cs="Times New Roman"/>
          <w:sz w:val="20"/>
          <w:szCs w:val="20"/>
          <w:lang w:eastAsia="ru-RU"/>
        </w:rPr>
        <w:t xml:space="preserve">школьников учебной дисциплины. </w:t>
      </w:r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 </w:t>
      </w:r>
    </w:p>
    <w:p w:rsidR="00E0527D" w:rsidRPr="00097674" w:rsidRDefault="00AC7E9E" w:rsidP="00AC7E9E">
      <w:pPr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В процессе изучении курса формируются представления о Земле как о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языку, </w:t>
      </w:r>
      <w:r w:rsidR="00E0527D" w:rsidRPr="0009767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изучая его, школьники овладевают первоначальными представлениями, понятиями, причинно – следственными связями, а также умениями, связанными с использованием источников географической информации, прежде всего, карты.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E0527D" w:rsidRPr="00097674" w:rsidRDefault="00AC7E9E" w:rsidP="00AC7E9E">
      <w:pPr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b/>
          <w:sz w:val="20"/>
          <w:szCs w:val="20"/>
          <w:lang w:eastAsia="ru-RU"/>
        </w:rPr>
        <w:t>Изучение географии в основной школе направлено на достижение следующих целей: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• освоение знаний об основных географических понятиях, географических особенностях природы; об окружающей среде, путях ее сохранения и рационального использования;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• овладение умениями ориентироваться на местности; использовать один из «языков» международного общения — географическую карту, применять географические знания для объяснения и оценки разнообразных явлений и процессов;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самостоятельному оцениванию уровня безопасности окружающей среды как сферы жизнедеятельности.</w:t>
      </w:r>
    </w:p>
    <w:p w:rsidR="00E0527D" w:rsidRPr="00097674" w:rsidRDefault="00AC7E9E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bCs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bCs/>
          <w:sz w:val="20"/>
          <w:szCs w:val="20"/>
          <w:lang w:eastAsia="ru-RU"/>
        </w:rPr>
        <w:t xml:space="preserve">Целью данного курса является 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:rsidR="00E0527D" w:rsidRPr="00097674" w:rsidRDefault="00AC7E9E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ab/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Для успешного достижения основной цели курса необходимо решить следующие задачи:</w:t>
      </w:r>
    </w:p>
    <w:p w:rsidR="00E0527D" w:rsidRPr="00097674" w:rsidRDefault="00E0527D" w:rsidP="00AC7E9E">
      <w:pPr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>- показать школьникам географию как предмет изучения и убедить учащихся в необходимости и полезности ее изучения;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- </w:t>
      </w:r>
      <w:r w:rsidRPr="00097674">
        <w:rPr>
          <w:rFonts w:eastAsia="Times New Roman" w:cs="Times New Roman"/>
          <w:sz w:val="20"/>
          <w:szCs w:val="20"/>
          <w:lang w:eastAsia="ru-RU"/>
        </w:rPr>
        <w:t>развивать познавательный интерес учащихся 6 классов к объектам и процессам окружающего мира;</w:t>
      </w:r>
    </w:p>
    <w:p w:rsidR="00E0527D" w:rsidRPr="00097674" w:rsidRDefault="00E0527D" w:rsidP="00AC7E9E">
      <w:pPr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>- научить применять знания о своей местности при изучении природы Земли и человека;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>- 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>- познакомить с географической картой как уникальным и наглядным источником знаний и средством обучения;</w:t>
      </w:r>
    </w:p>
    <w:p w:rsidR="00E0527D" w:rsidRPr="00097674" w:rsidRDefault="00E0527D" w:rsidP="00AC7E9E">
      <w:pPr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097674">
        <w:rPr>
          <w:rFonts w:eastAsia="Times New Roman" w:cs="Times New Roman"/>
          <w:color w:val="000000"/>
          <w:sz w:val="20"/>
          <w:szCs w:val="20"/>
          <w:lang w:eastAsia="ru-RU"/>
        </w:rPr>
        <w:t>- научить работать с разными средствами обучения как в природе, на местности, так и в классе, лаборатории;</w:t>
      </w:r>
    </w:p>
    <w:p w:rsidR="00E0527D" w:rsidRPr="00A5090C" w:rsidRDefault="00E0527D" w:rsidP="00AC7E9E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097674" w:rsidRDefault="00097674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7B723F" w:rsidRPr="007B723F" w:rsidRDefault="007B723F" w:rsidP="007B723F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7B723F">
        <w:rPr>
          <w:rFonts w:eastAsia="Times New Roman" w:cs="Times New Roman"/>
          <w:b/>
          <w:szCs w:val="28"/>
          <w:lang w:eastAsia="ru-RU"/>
        </w:rPr>
        <w:lastRenderedPageBreak/>
        <w:t>Основное содержание тем учебного курса</w:t>
      </w:r>
    </w:p>
    <w:p w:rsidR="00E0527D" w:rsidRPr="00097674" w:rsidRDefault="00AC7E9E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694AFB">
        <w:rPr>
          <w:rFonts w:eastAsia="Times New Roman" w:cs="Times New Roman"/>
          <w:b/>
          <w:bCs/>
          <w:sz w:val="24"/>
          <w:szCs w:val="24"/>
          <w:lang w:eastAsia="ru-RU"/>
        </w:rPr>
        <w:tab/>
      </w:r>
      <w:r w:rsidR="00E0527D"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Введение </w:t>
      </w:r>
    </w:p>
    <w:p w:rsidR="00694AFB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География как наука.Предмет географии. Источники получения географических знаний. Развитие географических</w:t>
      </w:r>
      <w:r w:rsidR="007B723F" w:rsidRPr="00097674">
        <w:rPr>
          <w:rFonts w:eastAsia="Times New Roman" w:cs="Times New Roman"/>
          <w:sz w:val="20"/>
          <w:szCs w:val="24"/>
          <w:lang w:eastAsia="ru-RU"/>
        </w:rPr>
        <w:t xml:space="preserve"> знаний человека о Земле. Выдаю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щиеся географические открытия и путешествия. </w:t>
      </w:r>
      <w:r w:rsidR="00694AFB" w:rsidRPr="00097674">
        <w:rPr>
          <w:rFonts w:eastAsia="Times New Roman" w:cs="Times New Roman"/>
          <w:sz w:val="20"/>
          <w:szCs w:val="24"/>
          <w:lang w:eastAsia="ru-RU"/>
        </w:rPr>
        <w:t>Солнечная система. Планеты Солнечной системы. 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</w:t>
      </w:r>
    </w:p>
    <w:p w:rsidR="00694AFB" w:rsidRPr="00097674" w:rsidRDefault="00E0527D" w:rsidP="00694AFB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Pr="00097674">
        <w:rPr>
          <w:rFonts w:eastAsia="Times New Roman" w:cs="Times New Roman"/>
          <w:sz w:val="20"/>
          <w:szCs w:val="24"/>
          <w:lang w:eastAsia="ru-RU"/>
        </w:rPr>
        <w:t>география, географическая номенклатура, географическое открытие</w:t>
      </w:r>
      <w:r w:rsidR="00694AFB" w:rsidRPr="00097674">
        <w:rPr>
          <w:rFonts w:eastAsia="Times New Roman" w:cs="Times New Roman"/>
          <w:sz w:val="20"/>
          <w:szCs w:val="24"/>
          <w:lang w:eastAsia="ru-RU"/>
        </w:rPr>
        <w:t>, солнечная система</w:t>
      </w:r>
      <w:r w:rsidRPr="00097674">
        <w:rPr>
          <w:rFonts w:eastAsia="Times New Roman" w:cs="Times New Roman"/>
          <w:sz w:val="20"/>
          <w:szCs w:val="24"/>
          <w:lang w:eastAsia="ru-RU"/>
        </w:rPr>
        <w:t>.</w:t>
      </w:r>
    </w:p>
    <w:p w:rsidR="00E0527D" w:rsidRPr="00097674" w:rsidRDefault="00E0527D" w:rsidP="00694AFB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694AFB" w:rsidRPr="00097674" w:rsidRDefault="00694AFB" w:rsidP="00694AFB">
      <w:pPr>
        <w:ind w:firstLine="708"/>
        <w:jc w:val="both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Глава </w:t>
      </w:r>
      <w:r w:rsidRPr="00097674">
        <w:rPr>
          <w:rFonts w:eastAsia="Times New Roman" w:cs="Times New Roman"/>
          <w:b/>
          <w:bCs/>
          <w:sz w:val="20"/>
          <w:szCs w:val="24"/>
          <w:lang w:val="en-US" w:eastAsia="ru-RU"/>
        </w:rPr>
        <w:t>I</w:t>
      </w: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>: Виды изображений поверхности Земли. (8 часов).</w:t>
      </w:r>
    </w:p>
    <w:p w:rsidR="00E0527D" w:rsidRPr="00097674" w:rsidRDefault="00694AFB" w:rsidP="00694AFB">
      <w:pPr>
        <w:ind w:firstLine="708"/>
        <w:jc w:val="both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bCs/>
          <w:sz w:val="20"/>
          <w:szCs w:val="24"/>
          <w:lang w:val="en-US" w:eastAsia="ru-RU"/>
        </w:rPr>
        <w:t>I</w:t>
      </w: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>: План местности. (3 часа).</w:t>
      </w:r>
    </w:p>
    <w:p w:rsidR="00E0527D" w:rsidRPr="00097674" w:rsidRDefault="00947BC7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Понятие о плане местности. Составление простейших планов местности.</w:t>
      </w:r>
      <w:r w:rsidR="00694AFB" w:rsidRPr="00097674">
        <w:rPr>
          <w:rFonts w:eastAsia="Times New Roman" w:cs="Times New Roman"/>
          <w:sz w:val="20"/>
          <w:szCs w:val="24"/>
          <w:lang w:eastAsia="ru-RU"/>
        </w:rPr>
        <w:t>Способы изображения местности. Ориентирование на местности, определение направлений. Азимут. Способы определения расстояний на местности, их изображение. Масштаб. Условные знаки: значки, качественный фон, изолинии и ареалы. Абсолютная и относительная высота. Изображение рельефа: изолинии,</w:t>
      </w:r>
      <w:proofErr w:type="gramStart"/>
      <w:r w:rsidR="00694AFB" w:rsidRPr="00097674">
        <w:rPr>
          <w:rFonts w:eastAsia="Times New Roman" w:cs="Times New Roman"/>
          <w:sz w:val="20"/>
          <w:szCs w:val="24"/>
          <w:lang w:eastAsia="ru-RU"/>
        </w:rPr>
        <w:t xml:space="preserve"> ,</w:t>
      </w:r>
      <w:proofErr w:type="gramEnd"/>
      <w:r w:rsidR="00694AFB" w:rsidRPr="00097674">
        <w:rPr>
          <w:rFonts w:eastAsia="Times New Roman" w:cs="Times New Roman"/>
          <w:sz w:val="20"/>
          <w:szCs w:val="24"/>
          <w:lang w:eastAsia="ru-RU"/>
        </w:rPr>
        <w:t xml:space="preserve"> послойная окраска.</w:t>
      </w:r>
    </w:p>
    <w:p w:rsidR="000F4F58" w:rsidRPr="00097674" w:rsidRDefault="00E0527D" w:rsidP="000F4F58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>Основные понятия:</w:t>
      </w:r>
      <w:r w:rsidR="000F4F58" w:rsidRPr="00097674">
        <w:rPr>
          <w:rFonts w:eastAsia="Times New Roman" w:cs="Times New Roman"/>
          <w:sz w:val="20"/>
          <w:szCs w:val="24"/>
          <w:lang w:eastAsia="ru-RU"/>
        </w:rPr>
        <w:t>план местности, стороны света, масштаб, условные знаки.</w:t>
      </w:r>
    </w:p>
    <w:p w:rsidR="000F4F58" w:rsidRPr="00097674" w:rsidRDefault="000F4F58" w:rsidP="000F4F58">
      <w:pPr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947BC7" w:rsidRPr="00097674" w:rsidRDefault="000F4F58" w:rsidP="00694AFB">
      <w:pPr>
        <w:ind w:firstLine="708"/>
        <w:jc w:val="both"/>
        <w:rPr>
          <w:rFonts w:eastAsia="Times New Roman" w:cs="Times New Roman"/>
          <w:b/>
          <w:sz w:val="18"/>
          <w:szCs w:val="24"/>
          <w:lang w:eastAsia="ru-RU"/>
        </w:rPr>
      </w:pPr>
      <w:r w:rsidRPr="00097674">
        <w:rPr>
          <w:rFonts w:eastAsia="Times New Roman" w:cs="Times New Roman"/>
          <w:b/>
          <w:color w:val="000000"/>
          <w:sz w:val="20"/>
          <w:szCs w:val="20"/>
          <w:lang w:eastAsia="ru-RU"/>
        </w:rPr>
        <w:t>Раздел</w:t>
      </w:r>
      <w:r w:rsidRPr="00097674">
        <w:rPr>
          <w:rFonts w:eastAsia="Times New Roman" w:cs="Times New Roman"/>
          <w:b/>
          <w:sz w:val="20"/>
          <w:szCs w:val="20"/>
          <w:lang w:val="en-US" w:eastAsia="ru-RU"/>
        </w:rPr>
        <w:t>II</w:t>
      </w:r>
      <w:r w:rsidRPr="00097674">
        <w:rPr>
          <w:rFonts w:eastAsia="Times New Roman" w:cs="Times New Roman"/>
          <w:b/>
          <w:sz w:val="20"/>
          <w:szCs w:val="20"/>
          <w:lang w:eastAsia="ru-RU"/>
        </w:rPr>
        <w:t>: Географическая карта (5 часов)</w:t>
      </w:r>
    </w:p>
    <w:p w:rsidR="00E0527D" w:rsidRPr="00097674" w:rsidRDefault="00E0527D" w:rsidP="00AC7E9E">
      <w:pPr>
        <w:jc w:val="both"/>
        <w:rPr>
          <w:rFonts w:eastAsia="Times New Roman" w:cs="Times New Roman"/>
          <w:b/>
          <w:bCs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 xml:space="preserve">Понятие о географической карте, различие карт по масштабу. Шкала высот и глубин. </w:t>
      </w:r>
      <w:r w:rsidR="00947BC7" w:rsidRPr="00097674">
        <w:rPr>
          <w:rFonts w:eastAsia="Times New Roman" w:cs="Times New Roman"/>
          <w:sz w:val="20"/>
          <w:szCs w:val="24"/>
          <w:lang w:eastAsia="ru-RU"/>
        </w:rPr>
        <w:t xml:space="preserve">Градусная сеть, система географических координат. </w:t>
      </w:r>
      <w:r w:rsidRPr="00097674">
        <w:rPr>
          <w:rFonts w:eastAsia="Times New Roman" w:cs="Times New Roman"/>
          <w:sz w:val="20"/>
          <w:szCs w:val="24"/>
          <w:lang w:eastAsia="ru-RU"/>
        </w:rPr>
        <w:t>Географические координаты. Значение планов и ка</w:t>
      </w:r>
      <w:proofErr w:type="gramStart"/>
      <w:r w:rsidRPr="00097674">
        <w:rPr>
          <w:rFonts w:eastAsia="Times New Roman" w:cs="Times New Roman"/>
          <w:sz w:val="20"/>
          <w:szCs w:val="24"/>
          <w:lang w:eastAsia="ru-RU"/>
        </w:rPr>
        <w:t>рт в пр</w:t>
      </w:r>
      <w:proofErr w:type="gramEnd"/>
      <w:r w:rsidRPr="00097674">
        <w:rPr>
          <w:rFonts w:eastAsia="Times New Roman" w:cs="Times New Roman"/>
          <w:sz w:val="20"/>
          <w:szCs w:val="24"/>
          <w:lang w:eastAsia="ru-RU"/>
        </w:rPr>
        <w:t>актической деятельности человека.</w:t>
      </w:r>
    </w:p>
    <w:p w:rsidR="000F4F58" w:rsidRPr="00097674" w:rsidRDefault="00E0527D" w:rsidP="000F4F58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proofErr w:type="gramStart"/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географическая карта, горизонтали, </w:t>
      </w:r>
      <w:r w:rsidR="000F4F58" w:rsidRPr="00097674">
        <w:rPr>
          <w:rFonts w:eastAsia="Times New Roman" w:cs="Times New Roman"/>
          <w:sz w:val="20"/>
          <w:szCs w:val="24"/>
          <w:lang w:eastAsia="ru-RU"/>
        </w:rPr>
        <w:t xml:space="preserve">глобус, экватор, полюс, меридиан, параллель, географическая широта, географическая долгота, географические координаты. </w:t>
      </w:r>
      <w:proofErr w:type="gramEnd"/>
    </w:p>
    <w:p w:rsidR="000F4F58" w:rsidRPr="00097674" w:rsidRDefault="000F4F58" w:rsidP="000F4F58">
      <w:pPr>
        <w:ind w:firstLine="708"/>
        <w:jc w:val="both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</w:p>
    <w:p w:rsidR="000F4F58" w:rsidRPr="00097674" w:rsidRDefault="000F4F58" w:rsidP="000F4F58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Глава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Строение Земли. Земные оболочки. (24 часов)</w:t>
      </w:r>
    </w:p>
    <w:p w:rsidR="000F4F58" w:rsidRPr="00097674" w:rsidRDefault="000F4F58" w:rsidP="000F4F58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Литосфера. (3 часа).</w:t>
      </w:r>
    </w:p>
    <w:p w:rsidR="000F4F58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 xml:space="preserve"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</w:t>
      </w:r>
    </w:p>
    <w:p w:rsidR="00B7147E" w:rsidRPr="00097674" w:rsidRDefault="000F4F58" w:rsidP="00B7147E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>Основные понятия</w:t>
      </w:r>
      <w:proofErr w:type="gramStart"/>
      <w:r w:rsidRPr="00097674">
        <w:rPr>
          <w:rFonts w:eastAsia="Times New Roman" w:cs="Times New Roman"/>
          <w:b/>
          <w:sz w:val="20"/>
          <w:szCs w:val="24"/>
          <w:lang w:eastAsia="ru-RU"/>
        </w:rPr>
        <w:t>:</w:t>
      </w:r>
      <w:r w:rsidR="00B7147E" w:rsidRPr="00097674">
        <w:rPr>
          <w:rFonts w:eastAsia="Times New Roman" w:cs="Times New Roman"/>
          <w:sz w:val="20"/>
          <w:szCs w:val="24"/>
          <w:lang w:eastAsia="ru-RU"/>
        </w:rPr>
        <w:t>з</w:t>
      </w:r>
      <w:proofErr w:type="gramEnd"/>
      <w:r w:rsidR="00B7147E" w:rsidRPr="00097674">
        <w:rPr>
          <w:rFonts w:eastAsia="Times New Roman" w:cs="Times New Roman"/>
          <w:sz w:val="20"/>
          <w:szCs w:val="24"/>
          <w:lang w:eastAsia="ru-RU"/>
        </w:rPr>
        <w:t xml:space="preserve">емное ядро, мантия (нижняя, средняя и верхняя), земная кора, литосфера, горные породы (магматические, осадочные, химические, биологические, метаморфические). Землетрясения, сейсмология, эпицентр, движения земной коры, вулкан и его составные части, полезные ископаемые (осадочные и магматические). </w:t>
      </w:r>
    </w:p>
    <w:p w:rsidR="00B7147E" w:rsidRPr="00097674" w:rsidRDefault="00B7147E" w:rsidP="00B7147E">
      <w:pPr>
        <w:jc w:val="both"/>
        <w:rPr>
          <w:rFonts w:eastAsia="Times New Roman" w:cs="Times New Roman"/>
          <w:b/>
          <w:bCs/>
          <w:sz w:val="20"/>
          <w:szCs w:val="24"/>
          <w:lang w:eastAsia="ru-RU"/>
        </w:rPr>
      </w:pPr>
    </w:p>
    <w:p w:rsidR="000F4F58" w:rsidRPr="00097674" w:rsidRDefault="000F4F58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IV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Формы рельефа земной коры. (3 часа)</w:t>
      </w:r>
    </w:p>
    <w:p w:rsidR="000F4F58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Основные формы рельефа суши: горы и равнины, их различие по высоте. Внешние силы, изменяющие поверхность Земли: выветривание, деятельность текучих в</w:t>
      </w:r>
      <w:r w:rsidR="000F4F58" w:rsidRPr="00097674">
        <w:rPr>
          <w:rFonts w:eastAsia="Times New Roman" w:cs="Times New Roman"/>
          <w:sz w:val="20"/>
          <w:szCs w:val="24"/>
          <w:lang w:eastAsia="ru-RU"/>
        </w:rPr>
        <w:t>од, деятельность подземных вод,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 ветра, льда, деятельность человека. Рельеф дна Мирового океана. </w:t>
      </w:r>
    </w:p>
    <w:p w:rsidR="00B7147E" w:rsidRPr="00097674" w:rsidRDefault="00E0527D" w:rsidP="00B7147E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proofErr w:type="gramStart"/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="00B7147E" w:rsidRPr="00097674">
        <w:rPr>
          <w:rFonts w:eastAsia="Times New Roman" w:cs="Times New Roman"/>
          <w:sz w:val="20"/>
          <w:szCs w:val="24"/>
          <w:lang w:eastAsia="ru-RU"/>
        </w:rPr>
        <w:t>рельеф, горы, равнины, выветривание, внешние и внутренние силы, формирующие рельеф, техногенные процессы.</w:t>
      </w:r>
      <w:proofErr w:type="gramEnd"/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V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Гидросфера. (1 час).</w:t>
      </w:r>
    </w:p>
    <w:p w:rsidR="00B7147E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 xml:space="preserve">Гидросфера и ее состав. Мировой круговорот воды. Значение гидросферы. </w:t>
      </w:r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Основные понятия: </w:t>
      </w:r>
      <w:r w:rsidRPr="00097674">
        <w:rPr>
          <w:rFonts w:eastAsia="Times New Roman" w:cs="Times New Roman"/>
          <w:sz w:val="20"/>
          <w:szCs w:val="24"/>
          <w:lang w:eastAsia="ru-RU"/>
        </w:rPr>
        <w:t>гидросфера.</w:t>
      </w:r>
    </w:p>
    <w:p w:rsidR="00B7147E" w:rsidRPr="00097674" w:rsidRDefault="00B7147E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VI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Мировой океан. (2 часа).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Мировой океан и его части. Моря, заливы, проливы. Виды морей: окраинные, внутренние и межостровные. Движения</w:t>
      </w:r>
      <w:r w:rsidR="00B7147E" w:rsidRPr="00097674">
        <w:rPr>
          <w:rFonts w:eastAsia="Times New Roman" w:cs="Times New Roman"/>
          <w:sz w:val="20"/>
          <w:szCs w:val="24"/>
          <w:lang w:eastAsia="ru-RU"/>
        </w:rPr>
        <w:t xml:space="preserve"> воды в океане. Течения. Взаимо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действие океана с атмосферой и сушей. </w:t>
      </w:r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>Основные понятия:</w:t>
      </w:r>
      <w:r w:rsidRPr="00097674">
        <w:rPr>
          <w:rFonts w:eastAsia="Times New Roman" w:cs="Times New Roman"/>
          <w:sz w:val="20"/>
          <w:szCs w:val="24"/>
          <w:lang w:eastAsia="ru-RU"/>
        </w:rPr>
        <w:t>мировой океан, круговорот воды, внутренние и окраинные моря, заливы.</w:t>
      </w:r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B7147E" w:rsidRPr="00097674" w:rsidRDefault="00B7147E" w:rsidP="00B7147E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VII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Воды суши. (5 часов).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lastRenderedPageBreak/>
        <w:t xml:space="preserve">Воды суши. Подземные воды (грунтовые, межпластовые, 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>артезианские), их происхождение</w:t>
      </w:r>
      <w:r w:rsidRPr="00097674">
        <w:rPr>
          <w:rFonts w:eastAsia="Times New Roman" w:cs="Times New Roman"/>
          <w:sz w:val="20"/>
          <w:szCs w:val="24"/>
          <w:lang w:eastAsia="ru-RU"/>
        </w:rPr>
        <w:t>, усло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 xml:space="preserve">вия залегания и использования. </w:t>
      </w:r>
      <w:r w:rsidRPr="00097674">
        <w:rPr>
          <w:rFonts w:eastAsia="Times New Roman" w:cs="Times New Roman"/>
          <w:sz w:val="20"/>
          <w:szCs w:val="24"/>
          <w:lang w:eastAsia="ru-RU"/>
        </w:rPr>
        <w:t>Реки: горные и равнинные. Речная система, бассейн, водора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>здел. Пороги и водопады.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 Озера проточные и бессточные. Болота. Природные льды: многолетняя мерзлота,  ледники (горные и покровные). 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>Загрязнение гидросферы.</w:t>
      </w:r>
    </w:p>
    <w:p w:rsidR="00E0527D" w:rsidRPr="00097674" w:rsidRDefault="00E0527D" w:rsidP="009D661B">
      <w:pPr>
        <w:jc w:val="both"/>
        <w:rPr>
          <w:rFonts w:eastAsia="Times New Roman" w:cs="Times New Roman"/>
          <w:sz w:val="20"/>
          <w:szCs w:val="24"/>
          <w:lang w:eastAsia="ru-RU"/>
        </w:rPr>
      </w:pPr>
      <w:proofErr w:type="gramStart"/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Pr="00097674">
        <w:rPr>
          <w:rFonts w:eastAsia="Times New Roman" w:cs="Times New Roman"/>
          <w:sz w:val="20"/>
          <w:szCs w:val="24"/>
          <w:lang w:eastAsia="ru-RU"/>
        </w:rPr>
        <w:t>грунтовые, межпластовые и артезианские воды, речная система, исток, устье, русло и бассейн реки, проточные и бессточные озера, ледники, айсберги, многолетняя мерзлота.</w:t>
      </w:r>
      <w:proofErr w:type="gramEnd"/>
    </w:p>
    <w:p w:rsidR="009D661B" w:rsidRPr="00097674" w:rsidRDefault="009D661B" w:rsidP="009D661B">
      <w:pPr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9D661B" w:rsidRPr="00097674" w:rsidRDefault="009D661B" w:rsidP="009D661B">
      <w:pPr>
        <w:ind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VIII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Атмосфера (6 часов)</w:t>
      </w:r>
    </w:p>
    <w:p w:rsidR="00E0527D" w:rsidRPr="00097674" w:rsidRDefault="00E0527D" w:rsidP="00AC7E9E">
      <w:pPr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Cs/>
          <w:iCs/>
          <w:sz w:val="20"/>
          <w:szCs w:val="24"/>
        </w:rPr>
        <w:t xml:space="preserve"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 </w:t>
      </w:r>
      <w:r w:rsidRPr="00097674">
        <w:rPr>
          <w:rFonts w:eastAsia="Times New Roman" w:cs="Times New Roman"/>
          <w:sz w:val="20"/>
          <w:szCs w:val="24"/>
          <w:lang w:eastAsia="ru-RU"/>
        </w:rPr>
        <w:t>Климат и климатообразующие факторы. Зависимость климата от географической широты и высоты местности над уро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 xml:space="preserve">внем моря Адаптация человека к 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климатическим условиям. </w:t>
      </w:r>
    </w:p>
    <w:p w:rsidR="00E0527D" w:rsidRPr="00097674" w:rsidRDefault="00E0527D" w:rsidP="009D661B">
      <w:pPr>
        <w:ind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Pr="00097674">
        <w:rPr>
          <w:rFonts w:eastAsia="Times New Roman" w:cs="Times New Roman"/>
          <w:sz w:val="20"/>
          <w:szCs w:val="24"/>
          <w:lang w:eastAsia="ru-RU"/>
        </w:rPr>
        <w:t>атмосфера</w:t>
      </w:r>
      <w:proofErr w:type="gramStart"/>
      <w:r w:rsidRPr="00097674">
        <w:rPr>
          <w:rFonts w:eastAsia="Times New Roman" w:cs="Times New Roman"/>
          <w:sz w:val="20"/>
          <w:szCs w:val="24"/>
          <w:lang w:eastAsia="ru-RU"/>
        </w:rPr>
        <w:t>,т</w:t>
      </w:r>
      <w:proofErr w:type="gramEnd"/>
      <w:r w:rsidRPr="00097674">
        <w:rPr>
          <w:rFonts w:eastAsia="Times New Roman" w:cs="Times New Roman"/>
          <w:sz w:val="20"/>
          <w:szCs w:val="24"/>
          <w:lang w:eastAsia="ru-RU"/>
        </w:rPr>
        <w:t>ропосфера, стратосфера, верхние слои атмосферы, тепловые пояса, атмосферное давление, ветер, конденсация водяного пара, атмосферные осадки, погода, воздушные массы, климат.</w:t>
      </w:r>
    </w:p>
    <w:p w:rsidR="009D661B" w:rsidRPr="00097674" w:rsidRDefault="009D661B" w:rsidP="00AC7E9E">
      <w:pPr>
        <w:spacing w:before="40"/>
        <w:ind w:right="-22"/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9D661B" w:rsidRPr="00097674" w:rsidRDefault="009D661B" w:rsidP="009D661B">
      <w:pPr>
        <w:spacing w:before="40"/>
        <w:ind w:right="-22"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Раздел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VIII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 и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IX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>: Биосфера и взаимосвязи компонентов природы. (2 часа).</w:t>
      </w:r>
    </w:p>
    <w:p w:rsidR="00E0527D" w:rsidRPr="00097674" w:rsidRDefault="00E0527D" w:rsidP="00AC7E9E">
      <w:pPr>
        <w:spacing w:before="40"/>
        <w:ind w:right="-22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Царства живой природы и их роль в природе Земли. Разнообразие животного и растительного мира.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>При</w:t>
      </w:r>
      <w:r w:rsidRPr="00097674">
        <w:rPr>
          <w:rFonts w:eastAsia="Times New Roman" w:cs="Times New Roman"/>
          <w:sz w:val="20"/>
          <w:szCs w:val="24"/>
          <w:lang w:eastAsia="ru-RU"/>
        </w:rPr>
        <w:t>способление живых организмов к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 xml:space="preserve"> среде обитания в разных природ</w:t>
      </w:r>
      <w:r w:rsidRPr="00097674">
        <w:rPr>
          <w:rFonts w:eastAsia="Times New Roman" w:cs="Times New Roman"/>
          <w:sz w:val="20"/>
          <w:szCs w:val="24"/>
          <w:lang w:eastAsia="ru-RU"/>
        </w:rPr>
        <w:t xml:space="preserve">ных зонах. Взаимное влияние живых организмов и неживой природы. Охрана органического мира. </w:t>
      </w:r>
    </w:p>
    <w:p w:rsidR="009D661B" w:rsidRPr="00097674" w:rsidRDefault="00E0527D" w:rsidP="009D661B">
      <w:pPr>
        <w:spacing w:before="40"/>
        <w:ind w:right="-22" w:firstLine="708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bCs/>
          <w:sz w:val="20"/>
          <w:szCs w:val="24"/>
          <w:lang w:eastAsia="ru-RU"/>
        </w:rPr>
        <w:t xml:space="preserve">Основные понятия: </w:t>
      </w:r>
      <w:r w:rsidR="009D661B" w:rsidRPr="00097674">
        <w:rPr>
          <w:rFonts w:eastAsia="Times New Roman" w:cs="Times New Roman"/>
          <w:sz w:val="20"/>
          <w:szCs w:val="24"/>
          <w:lang w:eastAsia="ru-RU"/>
        </w:rPr>
        <w:t>биосфера, к</w:t>
      </w:r>
      <w:r w:rsidRPr="00097674">
        <w:rPr>
          <w:rFonts w:eastAsia="Times New Roman" w:cs="Times New Roman"/>
          <w:sz w:val="20"/>
          <w:szCs w:val="24"/>
          <w:lang w:eastAsia="ru-RU"/>
        </w:rPr>
        <w:t>расная книга.</w:t>
      </w:r>
    </w:p>
    <w:p w:rsidR="009D661B" w:rsidRPr="00097674" w:rsidRDefault="009D661B" w:rsidP="009D661B">
      <w:pPr>
        <w:spacing w:before="40"/>
        <w:ind w:right="-22" w:firstLine="708"/>
        <w:jc w:val="both"/>
        <w:rPr>
          <w:rFonts w:eastAsia="Times New Roman" w:cs="Times New Roman"/>
          <w:sz w:val="20"/>
          <w:szCs w:val="24"/>
          <w:lang w:eastAsia="ru-RU"/>
        </w:rPr>
      </w:pPr>
    </w:p>
    <w:p w:rsidR="0097355C" w:rsidRPr="00097674" w:rsidRDefault="0097355C" w:rsidP="009D661B">
      <w:pPr>
        <w:spacing w:before="40"/>
        <w:ind w:right="-22"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Глава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 и </w:t>
      </w:r>
      <w:r w:rsidRPr="00097674">
        <w:rPr>
          <w:rFonts w:eastAsia="Times New Roman" w:cs="Times New Roman"/>
          <w:b/>
          <w:sz w:val="20"/>
          <w:szCs w:val="24"/>
          <w:lang w:val="en-US" w:eastAsia="ru-RU"/>
        </w:rPr>
        <w:t>III</w:t>
      </w:r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: Население Земли и влияние природы на </w:t>
      </w:r>
      <w:proofErr w:type="gramStart"/>
      <w:r w:rsidRPr="00097674">
        <w:rPr>
          <w:rFonts w:eastAsia="Times New Roman" w:cs="Times New Roman"/>
          <w:b/>
          <w:sz w:val="20"/>
          <w:szCs w:val="24"/>
          <w:lang w:eastAsia="ru-RU"/>
        </w:rPr>
        <w:t>жизнь</w:t>
      </w:r>
      <w:proofErr w:type="gramEnd"/>
      <w:r w:rsidRPr="00097674">
        <w:rPr>
          <w:rFonts w:eastAsia="Times New Roman" w:cs="Times New Roman"/>
          <w:b/>
          <w:sz w:val="20"/>
          <w:szCs w:val="24"/>
          <w:lang w:eastAsia="ru-RU"/>
        </w:rPr>
        <w:t xml:space="preserve"> и здоровье человека. (2 часа).</w:t>
      </w:r>
    </w:p>
    <w:p w:rsidR="0097355C" w:rsidRPr="00097674" w:rsidRDefault="0097355C" w:rsidP="0097355C">
      <w:pPr>
        <w:spacing w:before="40"/>
        <w:ind w:right="-22"/>
        <w:jc w:val="both"/>
        <w:rPr>
          <w:rFonts w:eastAsia="Times New Roman" w:cs="Times New Roman"/>
          <w:sz w:val="20"/>
          <w:szCs w:val="24"/>
          <w:lang w:eastAsia="ru-RU"/>
        </w:rPr>
      </w:pPr>
      <w:r w:rsidRPr="00097674">
        <w:rPr>
          <w:rFonts w:eastAsia="Times New Roman" w:cs="Times New Roman"/>
          <w:sz w:val="20"/>
          <w:szCs w:val="24"/>
          <w:lang w:eastAsia="ru-RU"/>
        </w:rPr>
        <w:t>Человечество – единый биологический вид. Численность населения и типы населенных пунктов. Человек-часть биосферы. Стихийные природные явления.</w:t>
      </w:r>
    </w:p>
    <w:p w:rsidR="0097355C" w:rsidRPr="00097674" w:rsidRDefault="0097355C" w:rsidP="0097355C">
      <w:pPr>
        <w:spacing w:before="40"/>
        <w:ind w:right="-22" w:firstLine="708"/>
        <w:jc w:val="both"/>
        <w:rPr>
          <w:rFonts w:eastAsia="Times New Roman" w:cs="Times New Roman"/>
          <w:b/>
          <w:sz w:val="20"/>
          <w:szCs w:val="24"/>
          <w:lang w:eastAsia="ru-RU"/>
        </w:rPr>
      </w:pPr>
      <w:r w:rsidRPr="00097674">
        <w:rPr>
          <w:rFonts w:eastAsia="Times New Roman" w:cs="Times New Roman"/>
          <w:b/>
          <w:sz w:val="20"/>
          <w:szCs w:val="24"/>
          <w:lang w:eastAsia="ru-RU"/>
        </w:rPr>
        <w:t>Основные понятия:</w:t>
      </w:r>
      <w:r w:rsidRPr="00097674">
        <w:rPr>
          <w:rFonts w:eastAsia="Times New Roman" w:cs="Times New Roman"/>
          <w:sz w:val="20"/>
          <w:szCs w:val="24"/>
          <w:lang w:eastAsia="ru-RU"/>
        </w:rPr>
        <w:t>человек, стихийные бедствия.</w:t>
      </w:r>
    </w:p>
    <w:p w:rsidR="00E0527D" w:rsidRDefault="00E0527D" w:rsidP="00AC7E9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:rsidR="00E0527D" w:rsidRPr="00A5090C" w:rsidRDefault="00E0527D" w:rsidP="00E0527D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</w:pPr>
    </w:p>
    <w:p w:rsidR="00E0527D" w:rsidRPr="00E0527D" w:rsidRDefault="00E0527D" w:rsidP="00E0527D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E0527D">
        <w:rPr>
          <w:rFonts w:eastAsia="Times New Roman" w:cs="Times New Roman"/>
          <w:b/>
          <w:bCs/>
          <w:color w:val="000000"/>
          <w:sz w:val="20"/>
          <w:szCs w:val="20"/>
          <w:lang w:eastAsia="ru-RU"/>
        </w:rPr>
        <w:t xml:space="preserve">КАЛЕНДАРНО-ТЕМАТИЧЕСКОЕ ПЛАНИРОВАНИЕ 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2302"/>
        <w:gridCol w:w="567"/>
        <w:gridCol w:w="1560"/>
        <w:gridCol w:w="5103"/>
        <w:gridCol w:w="2551"/>
        <w:gridCol w:w="1134"/>
        <w:gridCol w:w="992"/>
      </w:tblGrid>
      <w:tr w:rsidR="00E0527D" w:rsidRPr="00E0527D" w:rsidTr="00D04BFB">
        <w:trPr>
          <w:trHeight w:val="485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E0527D" w:rsidRPr="00AC7E9E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Тема</w:t>
            </w:r>
          </w:p>
          <w:p w:rsidR="00E0527D" w:rsidRPr="00AC7E9E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AC7E9E" w:rsidRDefault="00E0527D" w:rsidP="00AC7E9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Кол-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 часов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Тип урока</w:t>
            </w:r>
          </w:p>
          <w:p w:rsidR="00E0527D" w:rsidRPr="00AC7E9E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D04B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Элементы</w:t>
            </w:r>
            <w:r w:rsidR="00D04B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обязательного минимума образования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AC7E9E" w:rsidRDefault="00E0527D" w:rsidP="00D04B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Требованияк уровню</w:t>
            </w:r>
            <w:r w:rsidR="00D04BF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одготовки</w:t>
            </w: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проведения</w:t>
            </w:r>
          </w:p>
        </w:tc>
      </w:tr>
      <w:tr w:rsidR="00E0527D" w:rsidRPr="00E0527D" w:rsidTr="00D04BFB">
        <w:trPr>
          <w:trHeight w:val="696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E0527D" w:rsidRPr="00E0527D" w:rsidRDefault="00E0527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E0527D" w:rsidRPr="00E0527D" w:rsidTr="001646FC">
        <w:trPr>
          <w:trHeight w:val="437"/>
        </w:trPr>
        <w:tc>
          <w:tcPr>
            <w:tcW w:w="1474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27D" w:rsidRDefault="00E0527D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Cs w:val="20"/>
                <w:lang w:eastAsia="ru-RU"/>
              </w:rPr>
              <w:t>Введение</w:t>
            </w:r>
            <w:r w:rsidR="001646FC">
              <w:rPr>
                <w:rFonts w:eastAsia="Times New Roman" w:cs="Times New Roman"/>
                <w:color w:val="000000"/>
                <w:szCs w:val="20"/>
                <w:lang w:eastAsia="ru-RU"/>
              </w:rPr>
              <w:t>(2 часа)</w:t>
            </w:r>
          </w:p>
        </w:tc>
      </w:tr>
      <w:tr w:rsidR="008A485D" w:rsidRPr="00E0527D" w:rsidTr="00D04BFB">
        <w:trPr>
          <w:trHeight w:val="174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География как наука. Путешествия  и географические открытия. Инструктаж по техники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8A485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География как наука.Предмет географии. Источники получения географических знаний. Развитие географических знаний человека о Земле.</w:t>
            </w:r>
          </w:p>
          <w:p w:rsidR="008A485D" w:rsidRPr="00E0527D" w:rsidRDefault="008A485D" w:rsidP="008A485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Антропогенные географические объекты</w:t>
            </w:r>
          </w:p>
          <w:p w:rsidR="008A485D" w:rsidRDefault="008A485D" w:rsidP="008A485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Представление о мире в древности. Эпоха Великих географических открытий. Современные научные исследования космического пространства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Эратосфен, </w:t>
            </w:r>
            <w:proofErr w:type="spellStart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Пифей</w:t>
            </w:r>
            <w:proofErr w:type="spellEnd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Генрих Мореплаватель, </w:t>
            </w:r>
            <w:proofErr w:type="spellStart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Васко</w:t>
            </w:r>
            <w:proofErr w:type="spellEnd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да Гамма, Ф. Магеллан, Эль </w:t>
            </w:r>
            <w:proofErr w:type="spellStart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Кано</w:t>
            </w:r>
            <w:proofErr w:type="spellEnd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,  И.Ф. Крузенштерн, Ф.Ф. Беллинсгаузен, М.П. Лазарев.</w:t>
            </w:r>
          </w:p>
          <w:p w:rsidR="008A485D" w:rsidRPr="00E0527D" w:rsidRDefault="008A485D" w:rsidP="008A485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Солнечная система. Планеты Солнечной системы. 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Тропики и полярные круги</w:t>
            </w:r>
            <w:proofErr w:type="gramStart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Распределение света и тепла на поверхности Земли. Тепловые пояса.</w:t>
            </w:r>
          </w:p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8A485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Знать/понимать: основные географические понятия и термины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8A485D" w:rsidRPr="00E0527D" w:rsidRDefault="008A485D" w:rsidP="008A485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Уметь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сопоставлять географические следствия движения Земли, географические явления и процессы в геосферах, </w:t>
            </w:r>
            <w:r w:rsidRPr="008A485D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>выявлять</w:t>
            </w:r>
            <w:r w:rsidRPr="00E0527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взаимосвязи между ними, их изменение в результате деятельности человека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052213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A485D" w:rsidRPr="00E0527D" w:rsidTr="00F97DD9">
        <w:trPr>
          <w:cantSplit/>
          <w:trHeight w:val="113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Земля -часть Солнечной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D04BF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052213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85D" w:rsidRPr="00E0527D" w:rsidRDefault="008A485D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0527D" w:rsidRPr="00E0527D" w:rsidTr="001646FC">
        <w:trPr>
          <w:cantSplit/>
          <w:trHeight w:val="395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4BFB" w:rsidRDefault="00D04BFB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Глава </w:t>
            </w:r>
            <w:r>
              <w:rPr>
                <w:rFonts w:eastAsia="Times New Roman" w:cs="Times New Roman"/>
                <w:color w:val="000000"/>
                <w:szCs w:val="20"/>
                <w:lang w:val="en-US" w:eastAsia="ru-RU"/>
              </w:rPr>
              <w:t>I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: Виды изображений поверхности Земли. (8 часов).</w:t>
            </w:r>
          </w:p>
          <w:p w:rsidR="00E0527D" w:rsidRPr="00E0527D" w:rsidRDefault="00C11CB7" w:rsidP="00D04B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D04BFB">
              <w:rPr>
                <w:rFonts w:eastAsia="Times New Roman" w:cs="Times New Roman"/>
                <w:color w:val="000000"/>
                <w:szCs w:val="20"/>
                <w:lang w:val="en-US" w:eastAsia="ru-RU"/>
              </w:rPr>
              <w:t>I</w:t>
            </w:r>
            <w:r w:rsidR="00D04BFB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: </w:t>
            </w:r>
            <w:r w:rsidR="00E0527D" w:rsidRPr="00252589">
              <w:rPr>
                <w:rFonts w:eastAsia="Times New Roman" w:cs="Times New Roman"/>
                <w:color w:val="000000"/>
                <w:szCs w:val="20"/>
                <w:lang w:eastAsia="ru-RU"/>
              </w:rPr>
              <w:t>План местности</w:t>
            </w:r>
            <w:r w:rsidR="00D04BFB">
              <w:rPr>
                <w:rFonts w:eastAsia="Times New Roman" w:cs="Times New Roman"/>
                <w:color w:val="000000"/>
                <w:szCs w:val="20"/>
                <w:lang w:eastAsia="ru-RU"/>
              </w:rPr>
              <w:t>. (3 часа).</w:t>
            </w:r>
          </w:p>
        </w:tc>
      </w:tr>
      <w:tr w:rsidR="008E685A" w:rsidRPr="00E0527D" w:rsidTr="00D04BFB">
        <w:trPr>
          <w:trHeight w:val="171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 местности. Масштаб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Условные знаки. Чтение топографического плана местности. 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Понятие о плане местности</w:t>
            </w:r>
          </w:p>
          <w:p w:rsidR="008E685A" w:rsidRPr="008A485D" w:rsidRDefault="008E685A" w:rsidP="0025258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Масштаб. Способы определения расстояний на местности, их изображение.</w:t>
            </w:r>
            <w:r w:rsidRPr="00E0527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A485D">
              <w:rPr>
                <w:rFonts w:eastAsia="Times New Roman" w:cs="Times New Roman"/>
                <w:sz w:val="20"/>
                <w:szCs w:val="20"/>
                <w:lang w:eastAsia="ru-RU"/>
              </w:rPr>
              <w:t>Определение направлений и расстояний по карте.</w:t>
            </w:r>
          </w:p>
          <w:p w:rsidR="008E685A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Ориентирование на местности, определение направлений. Азимут.</w:t>
            </w:r>
            <w:r w:rsidRPr="008A485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Изолинии</w:t>
            </w:r>
            <w:r w:rsidRPr="008A485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Горизонтали.</w:t>
            </w:r>
          </w:p>
          <w:p w:rsidR="008E685A" w:rsidRPr="008A485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85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Определение сторон горизонта с помощью компаса и передвижение по азимуту</w:t>
            </w:r>
            <w:r w:rsidRPr="008A485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Способы изображения местности Составление простейших планов местности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451A6C" w:rsidRDefault="00451A6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A6C">
              <w:rPr>
                <w:rFonts w:eastAsia="Times New Roman" w:cs="Times New Roman"/>
                <w:sz w:val="20"/>
                <w:szCs w:val="20"/>
                <w:lang w:eastAsia="ru-RU"/>
              </w:rPr>
              <w:t>Знать: содержание понятий: план местности, масштаб, особенности различных видов изображения местности.</w:t>
            </w:r>
          </w:p>
          <w:p w:rsidR="00451A6C" w:rsidRPr="008E685A" w:rsidRDefault="00451A6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451A6C">
              <w:rPr>
                <w:rFonts w:eastAsia="Times New Roman" w:cs="Times New Roman"/>
                <w:sz w:val="20"/>
                <w:szCs w:val="20"/>
                <w:lang w:eastAsia="ru-RU"/>
              </w:rPr>
              <w:t>Уметь: определять по плану объекты местности, стороны горизонта по компасу, плану, Солнцу; направления, расстояния; читать план местности.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8A485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C701DD">
        <w:trPr>
          <w:trHeight w:val="100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Стороны горизонта. Неровности земной поверхности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8A485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C701DD">
        <w:trPr>
          <w:trHeight w:val="55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Составление простейших планов местности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052213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04BFB" w:rsidRPr="00E0527D" w:rsidTr="00E87FFC">
        <w:trPr>
          <w:trHeight w:val="530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BFB" w:rsidRPr="00D04BFB" w:rsidRDefault="00C11CB7" w:rsidP="00D04B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Раздел</w:t>
            </w:r>
            <w:r w:rsidR="008E685A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D04BFB" w:rsidRPr="00D04BFB">
              <w:rPr>
                <w:rFonts w:eastAsia="Times New Roman" w:cs="Times New Roman"/>
                <w:szCs w:val="20"/>
                <w:lang w:val="en-US" w:eastAsia="ru-RU"/>
              </w:rPr>
              <w:t>II</w:t>
            </w:r>
            <w:r w:rsidR="00D04BFB" w:rsidRPr="00D04BFB">
              <w:rPr>
                <w:rFonts w:eastAsia="Times New Roman" w:cs="Times New Roman"/>
                <w:szCs w:val="20"/>
                <w:lang w:eastAsia="ru-RU"/>
              </w:rPr>
              <w:t xml:space="preserve">: </w:t>
            </w:r>
            <w:r w:rsidR="00D04BFB">
              <w:rPr>
                <w:rFonts w:eastAsia="Times New Roman" w:cs="Times New Roman"/>
                <w:szCs w:val="20"/>
                <w:lang w:eastAsia="ru-RU"/>
              </w:rPr>
              <w:t>Географическая карта (5</w:t>
            </w:r>
            <w:r w:rsidR="00D04BFB" w:rsidRPr="00D04BFB">
              <w:rPr>
                <w:rFonts w:eastAsia="Times New Roman" w:cs="Times New Roman"/>
                <w:szCs w:val="20"/>
                <w:lang w:eastAsia="ru-RU"/>
              </w:rPr>
              <w:t xml:space="preserve"> часов)</w:t>
            </w:r>
          </w:p>
        </w:tc>
      </w:tr>
      <w:tr w:rsidR="008E685A" w:rsidRPr="00E0527D" w:rsidTr="00A177C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Форма и размеры Земли. Географическая карта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актуализации знании и умений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46FE2" w:rsidRDefault="00046FE2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Классификация карт. Чтение и использование карт.</w:t>
            </w:r>
          </w:p>
          <w:p w:rsidR="008E685A" w:rsidRPr="00046FE2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Географические координаты.</w:t>
            </w:r>
            <w:r w:rsidRPr="00046FE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46FE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Определение географических координат.</w:t>
            </w:r>
          </w:p>
          <w:p w:rsidR="008E685A" w:rsidRPr="00046FE2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Шкала высот и глубин.</w:t>
            </w:r>
          </w:p>
          <w:p w:rsidR="008E685A" w:rsidRPr="00046FE2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планов и ка</w:t>
            </w:r>
            <w:proofErr w:type="gramStart"/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рт в пр</w:t>
            </w:r>
            <w:proofErr w:type="gramEnd"/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актической деятельности человека.</w:t>
            </w:r>
          </w:p>
          <w:p w:rsidR="00046FE2" w:rsidRPr="00E0527D" w:rsidRDefault="00046FE2" w:rsidP="00046FE2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Default="00046FE2" w:rsidP="00046FE2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Знать: ф</w:t>
            </w: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орму и размеры Земли. Определение карты, градусной сети на глобусе и карте, классификацию карт.</w:t>
            </w:r>
          </w:p>
          <w:p w:rsidR="00046FE2" w:rsidRPr="00046FE2" w:rsidRDefault="00046FE2" w:rsidP="00046FE2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Уметь: о</w:t>
            </w: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пределять по глобусу и карте расстояния и направления, показывать полюса, э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кватор. Определять на карте полюса, направления</w:t>
            </w: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; определять геог</w:t>
            </w:r>
            <w:r w:rsidR="00451A6C">
              <w:rPr>
                <w:rFonts w:eastAsia="Times New Roman" w:cs="Times New Roman"/>
                <w:sz w:val="20"/>
                <w:szCs w:val="20"/>
                <w:lang w:eastAsia="ru-RU"/>
              </w:rPr>
              <w:t>рафические ко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ординаты, абсолют</w:t>
            </w:r>
            <w:r w:rsidRPr="00046FE2">
              <w:rPr>
                <w:rFonts w:eastAsia="Times New Roman" w:cs="Times New Roman"/>
                <w:sz w:val="20"/>
                <w:szCs w:val="20"/>
                <w:lang w:eastAsia="ru-RU"/>
              </w:rPr>
              <w:t>ные высоты и глубины.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8E685A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A177C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Градусная сеть на глобусе и картах. Географическая широта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8E685A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A177C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Географическая долгота. Географические координаты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052213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A177C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Изображение на картах высот и глубин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052213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E685A" w:rsidRPr="00E0527D" w:rsidTr="00A177C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Значение планов местности и географических карт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052213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85A" w:rsidRPr="00E0527D" w:rsidRDefault="008E685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0527D" w:rsidRPr="00E0527D" w:rsidTr="001646FC">
        <w:trPr>
          <w:trHeight w:val="272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BFB" w:rsidRPr="00D04BFB" w:rsidRDefault="00D04BFB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Глава </w:t>
            </w:r>
            <w:r>
              <w:rPr>
                <w:rFonts w:eastAsia="Times New Roman" w:cs="Times New Roman"/>
                <w:szCs w:val="20"/>
                <w:lang w:val="en-US" w:eastAsia="ru-RU"/>
              </w:rPr>
              <w:t>II</w:t>
            </w:r>
            <w:r>
              <w:rPr>
                <w:rFonts w:eastAsia="Times New Roman" w:cs="Times New Roman"/>
                <w:szCs w:val="20"/>
                <w:lang w:eastAsia="ru-RU"/>
              </w:rPr>
              <w:t>: Строение Земли. Земные оболочки. (</w:t>
            </w:r>
            <w:r w:rsidR="00C11CB7">
              <w:rPr>
                <w:rFonts w:eastAsia="Times New Roman" w:cs="Times New Roman"/>
                <w:szCs w:val="20"/>
                <w:lang w:eastAsia="ru-RU"/>
              </w:rPr>
              <w:t>24 часов</w:t>
            </w:r>
            <w:r>
              <w:rPr>
                <w:rFonts w:eastAsia="Times New Roman" w:cs="Times New Roman"/>
                <w:szCs w:val="20"/>
                <w:lang w:eastAsia="ru-RU"/>
              </w:rPr>
              <w:t>)</w:t>
            </w:r>
          </w:p>
          <w:p w:rsidR="00E0527D" w:rsidRPr="00E0527D" w:rsidRDefault="00C11CB7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D04BFB">
              <w:rPr>
                <w:rFonts w:eastAsia="Times New Roman" w:cs="Times New Roman"/>
                <w:szCs w:val="20"/>
                <w:lang w:val="en-US" w:eastAsia="ru-RU"/>
              </w:rPr>
              <w:t>III</w:t>
            </w:r>
            <w:r w:rsidR="00D04BFB">
              <w:rPr>
                <w:rFonts w:eastAsia="Times New Roman" w:cs="Times New Roman"/>
                <w:szCs w:val="20"/>
                <w:lang w:eastAsia="ru-RU"/>
              </w:rPr>
              <w:t xml:space="preserve">: </w:t>
            </w:r>
            <w:r w:rsidR="00E0527D" w:rsidRPr="001646FC">
              <w:rPr>
                <w:rFonts w:eastAsia="Times New Roman" w:cs="Times New Roman"/>
                <w:szCs w:val="20"/>
                <w:lang w:eastAsia="ru-RU"/>
              </w:rPr>
              <w:t>Литосфера</w:t>
            </w:r>
            <w:r w:rsidR="00D04BFB">
              <w:rPr>
                <w:rFonts w:eastAsia="Times New Roman" w:cs="Times New Roman"/>
                <w:szCs w:val="20"/>
                <w:lang w:eastAsia="ru-RU"/>
              </w:rPr>
              <w:t>. (3 часа</w:t>
            </w:r>
            <w:r w:rsidR="001646FC">
              <w:rPr>
                <w:rFonts w:eastAsia="Times New Roman" w:cs="Times New Roman"/>
                <w:szCs w:val="20"/>
                <w:lang w:eastAsia="ru-RU"/>
              </w:rPr>
              <w:t>)</w:t>
            </w:r>
            <w:r w:rsidR="00D04BFB"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</w:tr>
      <w:tr w:rsidR="00616D37" w:rsidRPr="00E0527D" w:rsidTr="00C10059">
        <w:trPr>
          <w:trHeight w:val="208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Земля и ее строение. Горные породы и минералы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 Полезные ископаемые, основные принципы их размещения. Внутренние процессы, изменяющие поверхность Земли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Виды движения земной коры. </w:t>
            </w:r>
          </w:p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Землетрясения и вулканизм.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Знать/понимать:</w:t>
            </w:r>
          </w:p>
          <w:p w:rsidR="00616D37" w:rsidRPr="00E0527D" w:rsidRDefault="00616D37" w:rsidP="00616D3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основные географические понятия и термины, географические явления и процессы в литосфере, взаимосвязи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между ними, их изменение в результате деятельности человека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16D37" w:rsidRPr="00E0527D" w:rsidTr="001C3DEA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Движения земной коры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16D37" w:rsidRPr="00E0527D" w:rsidTr="001C3DEA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Вулканы, горячие источники, гейзеры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актуализации знании и умений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059BE" w:rsidRPr="00E0527D" w:rsidTr="00AC220B">
        <w:trPr>
          <w:trHeight w:val="530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9BE" w:rsidRPr="002059BE" w:rsidRDefault="00C11CB7" w:rsidP="00205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616D37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2059BE">
              <w:rPr>
                <w:rFonts w:eastAsia="Times New Roman" w:cs="Times New Roman"/>
                <w:szCs w:val="20"/>
                <w:lang w:val="en-US" w:eastAsia="ru-RU"/>
              </w:rPr>
              <w:t>IV</w:t>
            </w:r>
            <w:r w:rsidR="002059BE">
              <w:rPr>
                <w:rFonts w:eastAsia="Times New Roman" w:cs="Times New Roman"/>
                <w:szCs w:val="20"/>
                <w:lang w:eastAsia="ru-RU"/>
              </w:rPr>
              <w:t>: Формы рельефа земной коры. (3 часа)</w:t>
            </w:r>
          </w:p>
        </w:tc>
      </w:tr>
      <w:tr w:rsidR="00616D37" w:rsidRPr="00E0527D" w:rsidTr="00FF4B56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Рельеф суши. Горы.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F04F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04F13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 ветра, льда, деятельность человека.</w:t>
            </w:r>
          </w:p>
          <w:p w:rsidR="00616D37" w:rsidRPr="00F04F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04F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Особенности жизни, быта и хозяйственной деятельности </w:t>
            </w:r>
          </w:p>
          <w:p w:rsidR="00616D37" w:rsidRPr="00F04F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04F1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людей в горах и на равнинах.</w:t>
            </w:r>
          </w:p>
          <w:p w:rsidR="00F04F13" w:rsidRPr="00616D37" w:rsidRDefault="00F04F13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F04F13">
              <w:rPr>
                <w:sz w:val="20"/>
              </w:rPr>
              <w:t>Рельеф дна океанов. Человек и земная кора.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Default="00F04F13" w:rsidP="00616D3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04F13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Знать:</w:t>
            </w:r>
            <w:r w:rsidRPr="00F04F13"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F04F13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сновны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е формы рельефа, крупнейшие гор</w:t>
            </w:r>
            <w:r w:rsidRPr="00F04F13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ные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системы и равнины земного шара.</w:t>
            </w:r>
          </w:p>
          <w:p w:rsidR="00F04F13" w:rsidRPr="00F04F13" w:rsidRDefault="00F04F13" w:rsidP="00F04F13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Уметь: объяснять образование гор, равнин,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влияние рельефа на жизнь челове</w:t>
            </w:r>
            <w:r w:rsidR="00FA0385">
              <w:rPr>
                <w:rFonts w:eastAsia="Times New Roman" w:cs="Times New Roman"/>
                <w:sz w:val="20"/>
                <w:szCs w:val="20"/>
                <w:lang w:eastAsia="ru-RU"/>
              </w:rPr>
              <w:t>ка;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писывать го</w:t>
            </w:r>
            <w:r w:rsidRPr="00F04F13">
              <w:rPr>
                <w:rFonts w:eastAsia="Times New Roman" w:cs="Times New Roman"/>
                <w:sz w:val="20"/>
                <w:szCs w:val="20"/>
                <w:lang w:eastAsia="ru-RU"/>
              </w:rPr>
              <w:t>ры, равнины земного шара по типовому плану.</w:t>
            </w:r>
          </w:p>
          <w:p w:rsidR="00616D37" w:rsidRPr="00FA0385" w:rsidRDefault="00F04F13" w:rsidP="00616D37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04F13">
              <w:rPr>
                <w:rFonts w:eastAsia="Times New Roman" w:cs="Times New Roman"/>
                <w:sz w:val="20"/>
                <w:szCs w:val="20"/>
                <w:lang w:eastAsia="ru-RU"/>
              </w:rPr>
              <w:t>Работать с контурной картой.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16D37" w:rsidRPr="00E0527D" w:rsidTr="009C4EF6">
        <w:trPr>
          <w:trHeight w:val="41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Равнины суши.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616D37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16D37" w:rsidRPr="00E0527D" w:rsidTr="009C4EF6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Рельеф дна Мирового океана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D37" w:rsidRPr="00616D37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052213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D37" w:rsidRPr="00E0527D" w:rsidRDefault="00616D37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0527D" w:rsidRPr="00E0527D" w:rsidTr="001646FC">
        <w:trPr>
          <w:trHeight w:val="389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27D" w:rsidRPr="00E0527D" w:rsidRDefault="00C11CB7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Раздел</w:t>
            </w:r>
            <w:r w:rsidR="00FA038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2059BE">
              <w:rPr>
                <w:rFonts w:eastAsia="Times New Roman" w:cs="Times New Roman"/>
                <w:szCs w:val="20"/>
                <w:lang w:val="en-US" w:eastAsia="ru-RU"/>
              </w:rPr>
              <w:t>V</w:t>
            </w:r>
            <w:r w:rsidR="003714AC">
              <w:rPr>
                <w:rFonts w:eastAsia="Times New Roman" w:cs="Times New Roman"/>
                <w:szCs w:val="20"/>
                <w:lang w:eastAsia="ru-RU"/>
              </w:rPr>
              <w:t xml:space="preserve"> и </w:t>
            </w:r>
            <w:r w:rsidR="003714AC">
              <w:rPr>
                <w:rFonts w:eastAsia="Times New Roman" w:cs="Times New Roman"/>
                <w:szCs w:val="20"/>
                <w:lang w:val="en-US" w:eastAsia="ru-RU"/>
              </w:rPr>
              <w:t>VI</w:t>
            </w:r>
            <w:r w:rsidR="002059BE">
              <w:rPr>
                <w:rFonts w:eastAsia="Times New Roman" w:cs="Times New Roman"/>
                <w:szCs w:val="20"/>
                <w:lang w:eastAsia="ru-RU"/>
              </w:rPr>
              <w:t xml:space="preserve">: </w:t>
            </w:r>
            <w:r w:rsidR="00E0527D" w:rsidRPr="001646FC">
              <w:rPr>
                <w:rFonts w:eastAsia="Times New Roman" w:cs="Times New Roman"/>
                <w:szCs w:val="20"/>
                <w:lang w:eastAsia="ru-RU"/>
              </w:rPr>
              <w:t>Гидросфера</w:t>
            </w:r>
            <w:r w:rsidR="003714AC">
              <w:rPr>
                <w:rFonts w:eastAsia="Times New Roman" w:cs="Times New Roman"/>
                <w:szCs w:val="20"/>
                <w:lang w:eastAsia="ru-RU"/>
              </w:rPr>
              <w:t xml:space="preserve"> и Мировой океан. (3</w:t>
            </w:r>
            <w:r w:rsidR="002059BE">
              <w:rPr>
                <w:rFonts w:eastAsia="Times New Roman" w:cs="Times New Roman"/>
                <w:szCs w:val="20"/>
                <w:lang w:eastAsia="ru-RU"/>
              </w:rPr>
              <w:t xml:space="preserve"> час</w:t>
            </w:r>
            <w:r w:rsidR="003714AC">
              <w:rPr>
                <w:rFonts w:eastAsia="Times New Roman" w:cs="Times New Roman"/>
                <w:szCs w:val="20"/>
                <w:lang w:eastAsia="ru-RU"/>
              </w:rPr>
              <w:t>а</w:t>
            </w:r>
            <w:r w:rsidR="001646FC">
              <w:rPr>
                <w:rFonts w:eastAsia="Times New Roman" w:cs="Times New Roman"/>
                <w:szCs w:val="20"/>
                <w:lang w:eastAsia="ru-RU"/>
              </w:rPr>
              <w:t>)</w:t>
            </w:r>
            <w:r w:rsidR="002059BE"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</w:tr>
      <w:tr w:rsidR="003714AC" w:rsidRPr="00E0527D" w:rsidTr="007E4D28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Default="003714AC" w:rsidP="00205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Вода на Земле. </w:t>
            </w:r>
          </w:p>
          <w:p w:rsidR="003714AC" w:rsidRDefault="003714AC" w:rsidP="003714AC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Части Мирового океана</w:t>
            </w:r>
          </w:p>
          <w:p w:rsidR="003714AC" w:rsidRPr="00E0527D" w:rsidRDefault="003714AC" w:rsidP="00205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2059BE" w:rsidRDefault="003714AC" w:rsidP="00FA0385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Гидросфера и ее состав. Мировой круговорот воды. Значение гидросферы. </w:t>
            </w:r>
          </w:p>
          <w:p w:rsidR="003714AC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Мировой океан и его части. Моря, заливы, проливы. Виды морей: окраинные, внутренние и межостровные.</w:t>
            </w:r>
          </w:p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Соленость, температура воды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714AC" w:rsidRPr="002059BE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Движения воды в океане. Течения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Default="003714AC" w:rsidP="003714A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3714AC">
              <w:rPr>
                <w:sz w:val="20"/>
              </w:rPr>
              <w:t>Знать: состав гидросферы, составные части Мирового океана, среднюю соленость Мирового океана, особенности рельефа дна М</w:t>
            </w:r>
            <w:r>
              <w:rPr>
                <w:sz w:val="20"/>
              </w:rPr>
              <w:t>ирового океана.</w:t>
            </w:r>
          </w:p>
          <w:p w:rsidR="003714AC" w:rsidRPr="00FA550A" w:rsidRDefault="003714AC" w:rsidP="00FA550A">
            <w:pPr>
              <w:pStyle w:val="a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550A">
              <w:rPr>
                <w:sz w:val="20"/>
                <w:szCs w:val="20"/>
              </w:rPr>
              <w:t xml:space="preserve">Уметь: </w:t>
            </w:r>
            <w:r w:rsidR="00FA550A" w:rsidRPr="00FA550A">
              <w:rPr>
                <w:rFonts w:eastAsia="Times New Roman" w:cs="Times New Roman"/>
                <w:sz w:val="20"/>
                <w:szCs w:val="20"/>
                <w:lang w:bidi="en-US"/>
              </w:rPr>
              <w:t>о</w:t>
            </w:r>
            <w:r w:rsidRPr="00FA550A">
              <w:rPr>
                <w:rFonts w:eastAsia="Times New Roman" w:cs="Times New Roman"/>
                <w:sz w:val="20"/>
                <w:szCs w:val="20"/>
                <w:lang w:bidi="en-US"/>
              </w:rPr>
              <w:t>пределять географическое положение объектов гидросферы, определять по</w:t>
            </w:r>
            <w:r w:rsidR="00FA550A" w:rsidRPr="00FA550A">
              <w:rPr>
                <w:rFonts w:eastAsia="Times New Roman" w:cs="Times New Roman"/>
                <w:sz w:val="20"/>
                <w:szCs w:val="20"/>
                <w:lang w:bidi="en-US"/>
              </w:rPr>
              <w:t xml:space="preserve"> карте глубины океанов и морей.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714AC" w:rsidRPr="00E0527D" w:rsidTr="007E4D28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войства океанической воды.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Волны в океане.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714AC" w:rsidRPr="00E0527D" w:rsidTr="00733F9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3714AC" w:rsidRDefault="003714AC" w:rsidP="00205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Океанические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течения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714AC" w:rsidRPr="003714AC" w:rsidRDefault="003714AC" w:rsidP="002059BE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Изучение Мирового океана.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AC" w:rsidRPr="00E0527D" w:rsidRDefault="003714AC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059BE" w:rsidRPr="00E0527D" w:rsidTr="00717239">
        <w:trPr>
          <w:trHeight w:val="530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9BE" w:rsidRPr="002059BE" w:rsidRDefault="00C11CB7" w:rsidP="00205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884366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2059BE" w:rsidRPr="002059BE">
              <w:rPr>
                <w:rFonts w:eastAsia="Times New Roman" w:cs="Times New Roman"/>
                <w:szCs w:val="20"/>
                <w:lang w:val="en-US" w:eastAsia="ru-RU"/>
              </w:rPr>
              <w:t>VII</w:t>
            </w:r>
            <w:r w:rsidR="002059BE" w:rsidRPr="002059BE">
              <w:rPr>
                <w:rFonts w:eastAsia="Times New Roman" w:cs="Times New Roman"/>
                <w:szCs w:val="20"/>
                <w:lang w:eastAsia="ru-RU"/>
              </w:rPr>
              <w:t>: Воды суши. (</w:t>
            </w:r>
            <w:r w:rsidR="00C10059">
              <w:rPr>
                <w:rFonts w:eastAsia="Times New Roman" w:cs="Times New Roman"/>
                <w:szCs w:val="20"/>
                <w:lang w:eastAsia="ru-RU"/>
              </w:rPr>
              <w:t>5 часов</w:t>
            </w:r>
            <w:r w:rsidR="002059BE" w:rsidRPr="002059BE">
              <w:rPr>
                <w:rFonts w:eastAsia="Times New Roman" w:cs="Times New Roman"/>
                <w:szCs w:val="20"/>
                <w:lang w:eastAsia="ru-RU"/>
              </w:rPr>
              <w:t>)</w:t>
            </w:r>
            <w:r w:rsidR="00C10059"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</w:tr>
      <w:tr w:rsidR="00884366" w:rsidRPr="00E0527D" w:rsidTr="00C3555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Подземные воды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Подземные воды (грунтовые, межпластовые, артезианские), их происхождение</w:t>
            </w:r>
            <w:proofErr w:type="gramStart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условия залегания и использования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Реки: горные и равнинные. Речная система, бассейн, исток, устье, русло, водораздел. Пороги и водопады.</w:t>
            </w:r>
          </w:p>
          <w:p w:rsidR="00884366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Озера проточные и бессточные. Болота. Природн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ые льды: многолетняя мерзлота, 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ледники (горные и покровные). Айсберги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884366" w:rsidRDefault="00792352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Рациональное использование пресной воды, охрана гидросферы от загрязнения.</w:t>
            </w:r>
          </w:p>
          <w:p w:rsidR="00792352" w:rsidRPr="00E0527D" w:rsidRDefault="00792352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Повторение пройденного материала по теме «Гидросфера».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FA550A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550A">
              <w:rPr>
                <w:sz w:val="20"/>
                <w:szCs w:val="20"/>
              </w:rPr>
              <w:t xml:space="preserve">Знать: </w:t>
            </w:r>
            <w:r w:rsidR="003714AC" w:rsidRPr="00FA550A">
              <w:rPr>
                <w:sz w:val="20"/>
                <w:szCs w:val="20"/>
              </w:rPr>
              <w:t>состав вод суши, особенности рек, озер, подземных вод, меры по их бережному использованию и охране.</w:t>
            </w:r>
          </w:p>
          <w:p w:rsidR="00FA550A" w:rsidRPr="00FA550A" w:rsidRDefault="00FA550A" w:rsidP="00FA550A">
            <w:pPr>
              <w:pStyle w:val="a4"/>
              <w:rPr>
                <w:rFonts w:eastAsia="Times New Roman" w:cs="Times New Roman"/>
                <w:sz w:val="20"/>
                <w:szCs w:val="20"/>
                <w:lang w:bidi="en-US"/>
              </w:rPr>
            </w:pPr>
            <w:r w:rsidRPr="00FA550A">
              <w:rPr>
                <w:rFonts w:eastAsia="Times New Roman" w:cs="Times New Roman"/>
                <w:sz w:val="20"/>
                <w:szCs w:val="20"/>
                <w:lang w:bidi="en-US"/>
              </w:rPr>
              <w:t>Уметь: устанавливать зависимость направления и характера течения рек от рельефа, определять по форме  озерной котловины  ее происхождение.</w:t>
            </w:r>
          </w:p>
          <w:p w:rsidR="00FA550A" w:rsidRPr="003714AC" w:rsidRDefault="00FA550A" w:rsidP="00FA550A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550A">
              <w:rPr>
                <w:sz w:val="20"/>
                <w:szCs w:val="20"/>
              </w:rPr>
              <w:t>Называть и показывать: океаны, моря, заливы, проливы, острова, полуострова, течения, реки, озера.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84366" w:rsidRPr="00E0527D" w:rsidTr="00C3555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84366" w:rsidRPr="00E0527D" w:rsidTr="00C3555B">
        <w:trPr>
          <w:trHeight w:val="66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Озера, Ледники. Искусственные водоемы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84366" w:rsidRPr="00E0527D" w:rsidTr="00C3555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Загрязнение гидросферы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Семинар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84366" w:rsidRPr="00E0527D" w:rsidTr="00C3555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Обобщающий урок по теме: «Г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идросфера»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366" w:rsidRPr="00E0527D" w:rsidRDefault="00884366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0527D" w:rsidRPr="00E0527D" w:rsidTr="001646FC">
        <w:trPr>
          <w:trHeight w:val="298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27D" w:rsidRPr="00E0527D" w:rsidRDefault="00C11CB7" w:rsidP="00164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1457A4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C10059">
              <w:rPr>
                <w:rFonts w:eastAsia="Times New Roman" w:cs="Times New Roman"/>
                <w:szCs w:val="20"/>
                <w:lang w:val="en-US" w:eastAsia="ru-RU"/>
              </w:rPr>
              <w:t>VIII</w:t>
            </w:r>
            <w:r w:rsidR="00C10059">
              <w:rPr>
                <w:rFonts w:eastAsia="Times New Roman" w:cs="Times New Roman"/>
                <w:szCs w:val="20"/>
                <w:lang w:eastAsia="ru-RU"/>
              </w:rPr>
              <w:t xml:space="preserve">: </w:t>
            </w:r>
            <w:r w:rsidR="00E0527D" w:rsidRPr="001646FC">
              <w:rPr>
                <w:rFonts w:eastAsia="Times New Roman" w:cs="Times New Roman"/>
                <w:szCs w:val="20"/>
                <w:lang w:eastAsia="ru-RU"/>
              </w:rPr>
              <w:t>Атмосфера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 (6 </w:t>
            </w:r>
            <w:r w:rsidR="001646FC">
              <w:rPr>
                <w:rFonts w:eastAsia="Times New Roman" w:cs="Times New Roman"/>
                <w:szCs w:val="20"/>
                <w:lang w:eastAsia="ru-RU"/>
              </w:rPr>
              <w:t xml:space="preserve">часов) </w:t>
            </w:r>
          </w:p>
        </w:tc>
      </w:tr>
      <w:tr w:rsidR="00137321" w:rsidRPr="00E0527D" w:rsidTr="00137321">
        <w:trPr>
          <w:trHeight w:val="60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Атмосфера; строение, значение, изучение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Атмосфера: ее состав, строение и значение.</w:t>
            </w: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</w:t>
            </w: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Атмосферное давление. Ветер и причины его возникновения. Бриз.</w:t>
            </w:r>
            <w:r w:rsidR="001457A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Муссон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Влажность воздуха. Туман. Облака. Атмосферные осадки</w:t>
            </w:r>
          </w:p>
          <w:p w:rsidR="00137321" w:rsidRPr="00E0527D" w:rsidRDefault="00137321" w:rsidP="00E0527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Погода, причины ее изменения, предсказание погоды. </w:t>
            </w:r>
          </w:p>
          <w:p w:rsidR="00137321" w:rsidRPr="001457A4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Климат и климатообразующие факторы. Зависимость климата от географической широты и высоты местности над уровнем моря</w:t>
            </w:r>
            <w:r w:rsidR="001457A4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="001457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527D">
              <w:rPr>
                <w:rFonts w:eastAsia="Times New Roman" w:cs="Times New Roman"/>
                <w:sz w:val="20"/>
                <w:szCs w:val="20"/>
                <w:lang w:eastAsia="ru-RU"/>
              </w:rPr>
              <w:t>Адаптация человека к  климатическим условиям.</w:t>
            </w:r>
          </w:p>
          <w:p w:rsidR="001457A4" w:rsidRPr="00E0527D" w:rsidRDefault="00EC6C0F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Распределение тепла и света, полярные круги, пояса освещенности. Причины, влияющие на климат.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Знать/понимать:</w:t>
            </w: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географические понятия и термины, географические явления и процессы в атмосфере, взаимосвязи между ними, их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изменение в результате деятельности человека; географическую зональность и поясность</w:t>
            </w:r>
            <w:r w:rsidR="001457A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7321" w:rsidRPr="00E0527D" w:rsidTr="00137321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Температура воздуха. Годовой ход температуры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7321" w:rsidRPr="00E0527D" w:rsidTr="00137321">
        <w:trPr>
          <w:trHeight w:val="84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Атмосферное давление. Ветер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7321" w:rsidRPr="00E0527D" w:rsidTr="00137321">
        <w:trPr>
          <w:trHeight w:val="530"/>
        </w:trPr>
        <w:tc>
          <w:tcPr>
            <w:tcW w:w="5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C1005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Водяной пар в атмосфере.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Атмосферные осадки.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7321" w:rsidRPr="00E0527D" w:rsidTr="00137321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Погода. </w:t>
            </w: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Климат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7321" w:rsidRPr="00E0527D" w:rsidTr="00137321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C10059" w:rsidRDefault="00137321" w:rsidP="00C10059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Распределение Солнечного света на Земле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Причины, влияющие на климат.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321" w:rsidRPr="00E0527D" w:rsidRDefault="00137321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0059" w:rsidRPr="00E0527D" w:rsidTr="00F734E2">
        <w:trPr>
          <w:trHeight w:val="530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0059" w:rsidRPr="00C10059" w:rsidRDefault="00C11CB7" w:rsidP="00C100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Раздел</w:t>
            </w:r>
            <w:r w:rsidR="00EC6C0F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C10059" w:rsidRPr="00C11CB7">
              <w:rPr>
                <w:rFonts w:eastAsia="Times New Roman" w:cs="Times New Roman"/>
                <w:szCs w:val="20"/>
                <w:lang w:val="en-US" w:eastAsia="ru-RU"/>
              </w:rPr>
              <w:t>VIII</w:t>
            </w:r>
            <w:r w:rsidR="00C10059" w:rsidRPr="00C11CB7">
              <w:rPr>
                <w:rFonts w:eastAsia="Times New Roman" w:cs="Times New Roman"/>
                <w:szCs w:val="20"/>
                <w:lang w:eastAsia="ru-RU"/>
              </w:rPr>
              <w:t xml:space="preserve"> и </w:t>
            </w:r>
            <w:r w:rsidR="00C10059" w:rsidRPr="00C11CB7">
              <w:rPr>
                <w:rFonts w:eastAsia="Times New Roman" w:cs="Times New Roman"/>
                <w:szCs w:val="20"/>
                <w:lang w:val="en-US" w:eastAsia="ru-RU"/>
              </w:rPr>
              <w:t>IX</w:t>
            </w:r>
            <w:r w:rsidR="00C10059" w:rsidRPr="00C11CB7">
              <w:rPr>
                <w:rFonts w:eastAsia="Times New Roman" w:cs="Times New Roman"/>
                <w:szCs w:val="20"/>
                <w:lang w:eastAsia="ru-RU"/>
              </w:rPr>
              <w:t>: Биосфера и взаимосвязи компонентов природы. (</w:t>
            </w:r>
            <w:r w:rsidRPr="00C11CB7">
              <w:rPr>
                <w:rFonts w:eastAsia="Times New Roman" w:cs="Times New Roman"/>
                <w:szCs w:val="20"/>
                <w:lang w:eastAsia="ru-RU"/>
              </w:rPr>
              <w:t>2 часа</w:t>
            </w:r>
            <w:r w:rsidR="00C10059" w:rsidRPr="00C11CB7">
              <w:rPr>
                <w:rFonts w:eastAsia="Times New Roman" w:cs="Times New Roman"/>
                <w:szCs w:val="20"/>
                <w:lang w:eastAsia="ru-RU"/>
              </w:rPr>
              <w:t>)</w:t>
            </w:r>
            <w:r w:rsidRPr="00C11CB7">
              <w:rPr>
                <w:rFonts w:eastAsia="Times New Roman" w:cs="Times New Roman"/>
                <w:szCs w:val="20"/>
                <w:lang w:eastAsia="ru-RU"/>
              </w:rPr>
              <w:t>.</w:t>
            </w:r>
          </w:p>
        </w:tc>
      </w:tr>
      <w:tr w:rsidR="00FA550A" w:rsidRPr="00E0527D" w:rsidTr="00170F9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Разнообразие и распространение организмов на Земле. Природные зоны.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50A">
              <w:rPr>
                <w:sz w:val="20"/>
              </w:rPr>
              <w:t>Биосфера: распространение растений и животных на Земле, взаимосвязь биосферы с другими сферами географической оболочки и способы адаптации растений и животных к среде обитания.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Знать: р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азнообразие и неравномерность р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аспространения растений и животных на Земле; понятие «природный ком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плекс».</w:t>
            </w:r>
          </w:p>
          <w:p w:rsidR="00FA550A" w:rsidRPr="00FA550A" w:rsidRDefault="00FA550A" w:rsidP="00FA550A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Уметь: объяснять причины неравно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мерного распределения организмов по Земле, приводить примеры.</w:t>
            </w:r>
          </w:p>
          <w:p w:rsidR="00FA550A" w:rsidRPr="00E0527D" w:rsidRDefault="00FA550A" w:rsidP="00FA550A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Объяснять взаимосвязи оболочек Земли и компо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нентов природы в природных комплексах.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A550A" w:rsidRPr="00E0527D" w:rsidTr="00170F97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Организмы в Мировом океане. Воздействие организмов на земные оболочки. Природный комплекс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1CB7" w:rsidRPr="00E0527D" w:rsidTr="000D7D4C">
        <w:trPr>
          <w:trHeight w:val="530"/>
        </w:trPr>
        <w:tc>
          <w:tcPr>
            <w:tcW w:w="147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CB7" w:rsidRPr="00C11CB7" w:rsidRDefault="00C11CB7" w:rsidP="00C11CB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CB7">
              <w:rPr>
                <w:rFonts w:eastAsia="Times New Roman" w:cs="Times New Roman"/>
                <w:szCs w:val="20"/>
                <w:lang w:eastAsia="ru-RU"/>
              </w:rPr>
              <w:t xml:space="preserve">Глава </w:t>
            </w:r>
            <w:r w:rsidRPr="00C11CB7">
              <w:rPr>
                <w:rFonts w:eastAsia="Times New Roman" w:cs="Times New Roman"/>
                <w:szCs w:val="20"/>
                <w:lang w:val="en-US" w:eastAsia="ru-RU"/>
              </w:rPr>
              <w:t>II</w:t>
            </w:r>
            <w:r w:rsidRPr="00C11CB7">
              <w:rPr>
                <w:rFonts w:eastAsia="Times New Roman" w:cs="Times New Roman"/>
                <w:szCs w:val="20"/>
                <w:lang w:eastAsia="ru-RU"/>
              </w:rPr>
              <w:t xml:space="preserve"> и </w:t>
            </w:r>
            <w:r w:rsidRPr="00C11CB7">
              <w:rPr>
                <w:rFonts w:eastAsia="Times New Roman" w:cs="Times New Roman"/>
                <w:szCs w:val="20"/>
                <w:lang w:val="en-US" w:eastAsia="ru-RU"/>
              </w:rPr>
              <w:t>III</w:t>
            </w:r>
            <w:r w:rsidRPr="00C11CB7">
              <w:rPr>
                <w:rFonts w:eastAsia="Times New Roman" w:cs="Times New Roman"/>
                <w:szCs w:val="20"/>
                <w:lang w:eastAsia="ru-RU"/>
              </w:rPr>
              <w:t xml:space="preserve">: Население Земли и влияние природы на </w:t>
            </w:r>
            <w:proofErr w:type="gramStart"/>
            <w:r w:rsidRPr="00C11CB7">
              <w:rPr>
                <w:rFonts w:eastAsia="Times New Roman" w:cs="Times New Roman"/>
                <w:szCs w:val="20"/>
                <w:lang w:eastAsia="ru-RU"/>
              </w:rPr>
              <w:t>жизнь</w:t>
            </w:r>
            <w:proofErr w:type="gramEnd"/>
            <w:r w:rsidRPr="00C11CB7">
              <w:rPr>
                <w:rFonts w:eastAsia="Times New Roman" w:cs="Times New Roman"/>
                <w:szCs w:val="20"/>
                <w:lang w:eastAsia="ru-RU"/>
              </w:rPr>
              <w:t xml:space="preserve"> и здоровье человека. (2 часа)</w:t>
            </w:r>
          </w:p>
        </w:tc>
      </w:tr>
      <w:tr w:rsidR="00FA550A" w:rsidRPr="00E0527D" w:rsidTr="00D55B0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Человечество – единый биологический вид. Численность населения и типы населенных пунктов.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FA550A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550A">
              <w:rPr>
                <w:sz w:val="20"/>
              </w:rPr>
              <w:t xml:space="preserve">Человечество – единый биологический вид. Основные человеческие расы. Численность населения Земли. Основные типы населенных пунктов. Человек – часть </w:t>
            </w:r>
            <w:r w:rsidRPr="00FA550A">
              <w:rPr>
                <w:sz w:val="20"/>
                <w:szCs w:val="20"/>
              </w:rPr>
              <w:t>биосферы.</w:t>
            </w:r>
          </w:p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50A">
              <w:rPr>
                <w:sz w:val="20"/>
                <w:szCs w:val="20"/>
              </w:rPr>
              <w:t>Влияние природы на жизнь людей и влияние человеческой деятельности на о</w:t>
            </w:r>
            <w:r>
              <w:rPr>
                <w:sz w:val="20"/>
                <w:szCs w:val="20"/>
              </w:rPr>
              <w:t>болочки Земли и природные явления</w:t>
            </w:r>
            <w:r w:rsidRPr="00FA550A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Знать: ч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исленность населения Земли, основные расы.</w:t>
            </w:r>
          </w:p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Уметь: приводить примеры крупней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ших городов мира, крупне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йших народов мира, наиболее рас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пространенные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языков, религий, крупнейших по числен</w:t>
            </w:r>
            <w:r w:rsidRPr="00FA550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ности населения стран мира.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A550A" w:rsidRPr="00E0527D" w:rsidTr="00D55B0B">
        <w:trPr>
          <w:trHeight w:val="5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Человек-часть биосферы. Стихийные природные явления.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052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50A" w:rsidRPr="00E0527D" w:rsidRDefault="00FA550A" w:rsidP="00E0527D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527D" w:rsidRPr="00E0527D" w:rsidRDefault="00E0527D" w:rsidP="00E0527D">
      <w:pPr>
        <w:tabs>
          <w:tab w:val="left" w:pos="284"/>
        </w:tabs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1646FC" w:rsidRDefault="001646FC" w:rsidP="00E0527D">
      <w:pPr>
        <w:tabs>
          <w:tab w:val="left" w:pos="284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br w:type="page"/>
      </w:r>
    </w:p>
    <w:p w:rsidR="00E0527D" w:rsidRPr="00E0527D" w:rsidRDefault="00E0527D" w:rsidP="00E0527D">
      <w:pPr>
        <w:tabs>
          <w:tab w:val="left" w:pos="284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94AFB">
        <w:rPr>
          <w:rFonts w:eastAsia="Times New Roman" w:cs="Times New Roman"/>
          <w:b/>
          <w:bCs/>
          <w:szCs w:val="24"/>
          <w:lang w:eastAsia="ru-RU"/>
        </w:rPr>
        <w:lastRenderedPageBreak/>
        <w:t>Требования к уровню подготовки:</w:t>
      </w:r>
    </w:p>
    <w:p w:rsidR="00E0527D" w:rsidRPr="00097674" w:rsidRDefault="00E0527D" w:rsidP="00097674">
      <w:pPr>
        <w:ind w:firstLine="567"/>
        <w:jc w:val="both"/>
        <w:rPr>
          <w:rFonts w:eastAsia="Times New Roman" w:cs="Times New Roman"/>
          <w:i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ab/>
      </w:r>
      <w:r w:rsidRPr="00097674">
        <w:rPr>
          <w:rFonts w:eastAsia="Times New Roman" w:cs="Times New Roman"/>
          <w:i/>
          <w:sz w:val="20"/>
          <w:szCs w:val="20"/>
          <w:lang w:eastAsia="ru-RU"/>
        </w:rPr>
        <w:t>В результате изучения географии ученик должен знать/понимать</w:t>
      </w:r>
      <w:r w:rsidR="00694AFB" w:rsidRPr="00097674">
        <w:rPr>
          <w:rFonts w:eastAsia="Times New Roman" w:cs="Times New Roman"/>
          <w:i/>
          <w:sz w:val="20"/>
          <w:szCs w:val="20"/>
          <w:lang w:eastAsia="ru-RU"/>
        </w:rPr>
        <w:t>:</w:t>
      </w:r>
    </w:p>
    <w:p w:rsidR="00E0527D" w:rsidRPr="00097674" w:rsidRDefault="00EC6C0F" w:rsidP="00097674">
      <w:pPr>
        <w:widowControl w:val="0"/>
        <w:numPr>
          <w:ilvl w:val="0"/>
          <w:numId w:val="4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E0527D" w:rsidRPr="00097674" w:rsidRDefault="00EC6C0F" w:rsidP="00097674">
      <w:pPr>
        <w:widowControl w:val="0"/>
        <w:numPr>
          <w:ilvl w:val="0"/>
          <w:numId w:val="5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</w:t>
      </w:r>
    </w:p>
    <w:p w:rsidR="00E0527D" w:rsidRPr="00097674" w:rsidRDefault="00694AFB" w:rsidP="00097674">
      <w:pPr>
        <w:ind w:left="567"/>
        <w:jc w:val="both"/>
        <w:rPr>
          <w:rFonts w:eastAsia="Times New Roman" w:cs="Times New Roman"/>
          <w:i/>
          <w:sz w:val="20"/>
          <w:szCs w:val="20"/>
          <w:lang w:eastAsia="ru-RU"/>
        </w:rPr>
      </w:pPr>
      <w:r w:rsidRPr="00097674">
        <w:rPr>
          <w:rFonts w:eastAsia="Times New Roman" w:cs="Times New Roman"/>
          <w:i/>
          <w:sz w:val="20"/>
          <w:szCs w:val="20"/>
          <w:lang w:eastAsia="ru-RU"/>
        </w:rPr>
        <w:t>У</w:t>
      </w:r>
      <w:r w:rsidR="00E0527D" w:rsidRPr="00097674">
        <w:rPr>
          <w:rFonts w:eastAsia="Times New Roman" w:cs="Times New Roman"/>
          <w:i/>
          <w:sz w:val="20"/>
          <w:szCs w:val="20"/>
          <w:lang w:eastAsia="ru-RU"/>
        </w:rPr>
        <w:t>меть</w:t>
      </w:r>
      <w:r w:rsidRPr="00097674">
        <w:rPr>
          <w:rFonts w:eastAsia="Times New Roman" w:cs="Times New Roman"/>
          <w:i/>
          <w:sz w:val="20"/>
          <w:szCs w:val="20"/>
          <w:lang w:eastAsia="ru-RU"/>
        </w:rPr>
        <w:t>:</w:t>
      </w:r>
    </w:p>
    <w:p w:rsidR="00E0527D" w:rsidRPr="00097674" w:rsidRDefault="00EC6C0F" w:rsidP="00097674">
      <w:pPr>
        <w:widowControl w:val="0"/>
        <w:numPr>
          <w:ilvl w:val="0"/>
          <w:numId w:val="6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выделять, описывать и объяснять существенные признаки географических объектов и явлений;</w:t>
      </w:r>
    </w:p>
    <w:p w:rsidR="00E0527D" w:rsidRPr="00097674" w:rsidRDefault="00EC6C0F" w:rsidP="00097674">
      <w:pPr>
        <w:widowControl w:val="0"/>
        <w:numPr>
          <w:ilvl w:val="0"/>
          <w:numId w:val="7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:rsidR="00E0527D" w:rsidRPr="00097674" w:rsidRDefault="00EC6C0F" w:rsidP="00097674">
      <w:pPr>
        <w:widowControl w:val="0"/>
        <w:numPr>
          <w:ilvl w:val="0"/>
          <w:numId w:val="8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приводить примеры: использования и охраны природных ресурсов, адаптации человека к условиям окружающей среды, </w:t>
      </w:r>
    </w:p>
    <w:p w:rsidR="00E0527D" w:rsidRPr="00097674" w:rsidRDefault="00EC6C0F" w:rsidP="00097674">
      <w:pPr>
        <w:widowControl w:val="0"/>
        <w:numPr>
          <w:ilvl w:val="0"/>
          <w:numId w:val="8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E0527D" w:rsidRPr="00097674" w:rsidRDefault="00EC6C0F" w:rsidP="00097674">
      <w:pPr>
        <w:widowControl w:val="0"/>
        <w:numPr>
          <w:ilvl w:val="0"/>
          <w:numId w:val="9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E0527D" w:rsidRPr="00097674" w:rsidRDefault="00EC6C0F" w:rsidP="00097674">
      <w:pPr>
        <w:pStyle w:val="a3"/>
        <w:widowControl w:val="0"/>
        <w:numPr>
          <w:ilvl w:val="0"/>
          <w:numId w:val="9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E0527D" w:rsidRPr="00097674" w:rsidRDefault="00694AFB" w:rsidP="00097674">
      <w:pPr>
        <w:ind w:left="567"/>
        <w:jc w:val="both"/>
        <w:rPr>
          <w:rFonts w:eastAsia="Times New Roman" w:cs="Times New Roman"/>
          <w:i/>
          <w:sz w:val="20"/>
          <w:szCs w:val="20"/>
          <w:lang w:eastAsia="ru-RU"/>
        </w:rPr>
      </w:pPr>
      <w:r w:rsidRPr="00097674">
        <w:rPr>
          <w:rFonts w:eastAsia="Times New Roman" w:cs="Times New Roman"/>
          <w:i/>
          <w:sz w:val="20"/>
          <w:szCs w:val="20"/>
          <w:lang w:eastAsia="ru-RU"/>
        </w:rPr>
        <w:t>И</w:t>
      </w:r>
      <w:r w:rsidR="00E0527D" w:rsidRPr="00097674">
        <w:rPr>
          <w:rFonts w:eastAsia="Times New Roman" w:cs="Times New Roman"/>
          <w:i/>
          <w:sz w:val="20"/>
          <w:szCs w:val="20"/>
          <w:lang w:eastAsia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E0527D" w:rsidRPr="00097674">
        <w:rPr>
          <w:rFonts w:eastAsia="Times New Roman" w:cs="Times New Roman"/>
          <w:i/>
          <w:sz w:val="20"/>
          <w:szCs w:val="20"/>
          <w:lang w:eastAsia="ru-RU"/>
        </w:rPr>
        <w:t>для</w:t>
      </w:r>
      <w:proofErr w:type="gramEnd"/>
      <w:r w:rsidR="00E0527D" w:rsidRPr="00097674">
        <w:rPr>
          <w:rFonts w:eastAsia="Times New Roman" w:cs="Times New Roman"/>
          <w:i/>
          <w:sz w:val="20"/>
          <w:szCs w:val="20"/>
          <w:lang w:eastAsia="ru-RU"/>
        </w:rPr>
        <w:t>:</w:t>
      </w:r>
    </w:p>
    <w:p w:rsidR="00E0527D" w:rsidRPr="00097674" w:rsidRDefault="00EC6C0F" w:rsidP="00097674">
      <w:pPr>
        <w:widowControl w:val="0"/>
        <w:numPr>
          <w:ilvl w:val="0"/>
          <w:numId w:val="10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ориентирования на местности и проведения съемок ее участков; чтения карт различного содержания;</w:t>
      </w:r>
    </w:p>
    <w:p w:rsidR="00E0527D" w:rsidRPr="00097674" w:rsidRDefault="00EC6C0F" w:rsidP="00097674">
      <w:pPr>
        <w:widowControl w:val="0"/>
        <w:numPr>
          <w:ilvl w:val="0"/>
          <w:numId w:val="11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E0527D" w:rsidRPr="00097674" w:rsidRDefault="00EC6C0F" w:rsidP="00097674">
      <w:pPr>
        <w:widowControl w:val="0"/>
        <w:numPr>
          <w:ilvl w:val="0"/>
          <w:numId w:val="12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 xml:space="preserve">наблюдения за погодой, состоянием воздуха, воды и почвы в своей местности; </w:t>
      </w:r>
    </w:p>
    <w:p w:rsidR="00E0527D" w:rsidRPr="00097674" w:rsidRDefault="00EC6C0F" w:rsidP="00097674">
      <w:pPr>
        <w:widowControl w:val="0"/>
        <w:numPr>
          <w:ilvl w:val="0"/>
          <w:numId w:val="3"/>
        </w:numPr>
        <w:tabs>
          <w:tab w:val="left" w:pos="567"/>
        </w:tabs>
        <w:suppressAutoHyphens/>
        <w:jc w:val="both"/>
        <w:rPr>
          <w:rFonts w:eastAsia="Times New Roman" w:cs="Times New Roman"/>
          <w:sz w:val="20"/>
          <w:szCs w:val="20"/>
          <w:lang w:eastAsia="ru-RU"/>
        </w:rPr>
      </w:pPr>
      <w:r w:rsidRPr="00097674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0527D" w:rsidRPr="00097674">
        <w:rPr>
          <w:rFonts w:eastAsia="Times New Roman" w:cs="Times New Roman"/>
          <w:sz w:val="20"/>
          <w:szCs w:val="20"/>
          <w:lang w:eastAsia="ru-RU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E57A3A" w:rsidRPr="00097674" w:rsidRDefault="00E57A3A" w:rsidP="00097674">
      <w:pPr>
        <w:tabs>
          <w:tab w:val="left" w:pos="567"/>
        </w:tabs>
        <w:ind w:left="567"/>
        <w:jc w:val="both"/>
        <w:rPr>
          <w:rFonts w:eastAsia="Times New Roman" w:cs="Times New Roman"/>
          <w:i/>
          <w:sz w:val="20"/>
          <w:szCs w:val="20"/>
          <w:lang w:eastAsia="ru-RU"/>
        </w:rPr>
      </w:pPr>
    </w:p>
    <w:p w:rsidR="00E57A3A" w:rsidRPr="00097674" w:rsidRDefault="00E57A3A" w:rsidP="00097674">
      <w:pPr>
        <w:tabs>
          <w:tab w:val="left" w:pos="567"/>
        </w:tabs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097674">
        <w:rPr>
          <w:rFonts w:eastAsia="Times New Roman" w:cs="Times New Roman"/>
          <w:b/>
          <w:sz w:val="20"/>
          <w:szCs w:val="20"/>
          <w:lang w:eastAsia="ru-RU"/>
        </w:rPr>
        <w:t>Формы (приемы) контроля:</w:t>
      </w:r>
    </w:p>
    <w:p w:rsidR="00E0527D" w:rsidRPr="00097674" w:rsidRDefault="00E57A3A" w:rsidP="00097674">
      <w:pPr>
        <w:tabs>
          <w:tab w:val="left" w:pos="567"/>
        </w:tabs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097674">
        <w:rPr>
          <w:rFonts w:eastAsia="Times New Roman" w:cs="Times New Roman"/>
          <w:sz w:val="20"/>
          <w:szCs w:val="20"/>
          <w:lang w:eastAsia="ru-RU"/>
        </w:rPr>
        <w:t>- индивидуальные, групповые, фронтальные, коллективные, наблюдение, самостоятельная работа, тест, работа по карточке, анализ и оценка учебных, учебно-творческих работ.</w:t>
      </w:r>
      <w:proofErr w:type="gramEnd"/>
    </w:p>
    <w:p w:rsidR="00694AFB" w:rsidRDefault="00694AFB" w:rsidP="00E0527D">
      <w:pPr>
        <w:tabs>
          <w:tab w:val="left" w:pos="567"/>
        </w:tabs>
        <w:spacing w:before="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br w:type="page"/>
      </w:r>
    </w:p>
    <w:p w:rsidR="00E0527D" w:rsidRPr="00E0527D" w:rsidRDefault="00E0527D" w:rsidP="00E0527D">
      <w:pPr>
        <w:tabs>
          <w:tab w:val="left" w:pos="567"/>
        </w:tabs>
        <w:spacing w:before="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E0527D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Литература и средства обучения:</w:t>
      </w:r>
    </w:p>
    <w:p w:rsidR="00E0527D" w:rsidRPr="00E0527D" w:rsidRDefault="00E0527D" w:rsidP="00E0527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0527D">
        <w:rPr>
          <w:rFonts w:eastAsia="Times New Roman" w:cs="Times New Roman"/>
          <w:b/>
          <w:sz w:val="24"/>
          <w:szCs w:val="24"/>
          <w:lang w:eastAsia="ru-RU"/>
        </w:rPr>
        <w:t>Используемый УМК:</w:t>
      </w:r>
    </w:p>
    <w:p w:rsidR="00E0527D" w:rsidRPr="00E0527D" w:rsidRDefault="00E0527D" w:rsidP="00E0527D">
      <w:pPr>
        <w:widowControl w:val="0"/>
        <w:numPr>
          <w:ilvl w:val="0"/>
          <w:numId w:val="1"/>
        </w:numPr>
        <w:suppressAutoHyphens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spellStart"/>
      <w:r w:rsidRPr="00E0527D">
        <w:rPr>
          <w:rFonts w:eastAsia="Times New Roman" w:cs="Times New Roman"/>
          <w:bCs/>
          <w:sz w:val="24"/>
          <w:szCs w:val="24"/>
          <w:lang w:eastAsia="ru-RU"/>
        </w:rPr>
        <w:t>Т.П.Герасимова</w:t>
      </w:r>
      <w:proofErr w:type="spellEnd"/>
      <w:r w:rsidRPr="00E0527D">
        <w:rPr>
          <w:rFonts w:eastAsia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0527D">
        <w:rPr>
          <w:rFonts w:eastAsia="Times New Roman" w:cs="Times New Roman"/>
          <w:bCs/>
          <w:sz w:val="24"/>
          <w:szCs w:val="24"/>
          <w:lang w:eastAsia="ru-RU"/>
        </w:rPr>
        <w:t>Н.П.Неклюкова</w:t>
      </w:r>
      <w:proofErr w:type="spellEnd"/>
      <w:r w:rsidRPr="00E0527D">
        <w:rPr>
          <w:rFonts w:eastAsia="Times New Roman" w:cs="Times New Roman"/>
          <w:bCs/>
          <w:sz w:val="24"/>
          <w:szCs w:val="24"/>
          <w:lang w:eastAsia="ru-RU"/>
        </w:rPr>
        <w:t>. Начальный курс географии. 6 класс – М.: Дрофа, 2007.</w:t>
      </w:r>
    </w:p>
    <w:p w:rsidR="00E0527D" w:rsidRPr="00E0527D" w:rsidRDefault="00E0527D" w:rsidP="00E0527D">
      <w:pPr>
        <w:widowControl w:val="0"/>
        <w:numPr>
          <w:ilvl w:val="0"/>
          <w:numId w:val="1"/>
        </w:numPr>
        <w:suppressAutoHyphens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E0527D">
        <w:rPr>
          <w:rFonts w:eastAsia="Times New Roman" w:cs="Times New Roman"/>
          <w:bCs/>
          <w:sz w:val="24"/>
          <w:szCs w:val="24"/>
          <w:lang w:eastAsia="ru-RU"/>
        </w:rPr>
        <w:t>Никитина Н.А.Поурочные разработки по географии 6 класс– «</w:t>
      </w:r>
      <w:proofErr w:type="spellStart"/>
      <w:r w:rsidRPr="00E0527D">
        <w:rPr>
          <w:rFonts w:eastAsia="Times New Roman" w:cs="Times New Roman"/>
          <w:bCs/>
          <w:sz w:val="24"/>
          <w:szCs w:val="24"/>
          <w:lang w:eastAsia="ru-RU"/>
        </w:rPr>
        <w:t>Вако</w:t>
      </w:r>
      <w:proofErr w:type="spellEnd"/>
      <w:r w:rsidRPr="00E0527D">
        <w:rPr>
          <w:rFonts w:eastAsia="Times New Roman" w:cs="Times New Roman"/>
          <w:bCs/>
          <w:sz w:val="24"/>
          <w:szCs w:val="24"/>
          <w:lang w:eastAsia="ru-RU"/>
        </w:rPr>
        <w:t xml:space="preserve">» М. 2004г. </w:t>
      </w:r>
    </w:p>
    <w:p w:rsidR="00E0527D" w:rsidRPr="00E0527D" w:rsidRDefault="00E0527D" w:rsidP="00E0527D">
      <w:pPr>
        <w:widowControl w:val="0"/>
        <w:numPr>
          <w:ilvl w:val="0"/>
          <w:numId w:val="1"/>
        </w:numPr>
        <w:suppressAutoHyphens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E0527D">
        <w:rPr>
          <w:rFonts w:eastAsia="Times New Roman" w:cs="Times New Roman"/>
          <w:bCs/>
          <w:sz w:val="24"/>
          <w:szCs w:val="24"/>
          <w:lang w:eastAsia="ru-RU"/>
        </w:rPr>
        <w:t xml:space="preserve">Атлас. Физическая география, начальный курс. 6 класс. </w:t>
      </w:r>
    </w:p>
    <w:p w:rsidR="00E0527D" w:rsidRPr="00E0527D" w:rsidRDefault="00E0527D" w:rsidP="00E0527D">
      <w:pPr>
        <w:tabs>
          <w:tab w:val="left" w:pos="284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A0DC2" w:rsidRDefault="005A0DC2"/>
    <w:sectPr w:rsidR="005A0DC2" w:rsidSect="00052213">
      <w:pgSz w:w="16838" w:h="11906" w:orient="landscape"/>
      <w:pgMar w:top="850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D21"/>
    <w:rsid w:val="00046FE2"/>
    <w:rsid w:val="00052213"/>
    <w:rsid w:val="00097674"/>
    <w:rsid w:val="000F4F58"/>
    <w:rsid w:val="00137321"/>
    <w:rsid w:val="001457A4"/>
    <w:rsid w:val="001646FC"/>
    <w:rsid w:val="002059BE"/>
    <w:rsid w:val="00252589"/>
    <w:rsid w:val="003714AC"/>
    <w:rsid w:val="00451A6C"/>
    <w:rsid w:val="004F3E98"/>
    <w:rsid w:val="005A0DC2"/>
    <w:rsid w:val="00616D37"/>
    <w:rsid w:val="00694AFB"/>
    <w:rsid w:val="00792352"/>
    <w:rsid w:val="007B723F"/>
    <w:rsid w:val="0080355D"/>
    <w:rsid w:val="00884366"/>
    <w:rsid w:val="008A485D"/>
    <w:rsid w:val="008E685A"/>
    <w:rsid w:val="00947BC7"/>
    <w:rsid w:val="0097355C"/>
    <w:rsid w:val="009D661B"/>
    <w:rsid w:val="00A5090C"/>
    <w:rsid w:val="00AC7E9E"/>
    <w:rsid w:val="00B7147E"/>
    <w:rsid w:val="00B91CA5"/>
    <w:rsid w:val="00C10059"/>
    <w:rsid w:val="00C11CB7"/>
    <w:rsid w:val="00CE2A3E"/>
    <w:rsid w:val="00D04BFB"/>
    <w:rsid w:val="00D46D21"/>
    <w:rsid w:val="00E0527D"/>
    <w:rsid w:val="00E57A3A"/>
    <w:rsid w:val="00E81318"/>
    <w:rsid w:val="00EC6C0F"/>
    <w:rsid w:val="00F04F13"/>
    <w:rsid w:val="00FA0385"/>
    <w:rsid w:val="00FA5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5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589"/>
    <w:pPr>
      <w:ind w:left="720"/>
      <w:contextualSpacing/>
    </w:pPr>
  </w:style>
  <w:style w:type="paragraph" w:styleId="a4">
    <w:name w:val="No Spacing"/>
    <w:uiPriority w:val="1"/>
    <w:qFormat/>
    <w:rsid w:val="003714AC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5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2FE5F-194B-487A-B1CA-1759820BB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22</cp:revision>
  <dcterms:created xsi:type="dcterms:W3CDTF">2013-09-21T16:19:00Z</dcterms:created>
  <dcterms:modified xsi:type="dcterms:W3CDTF">2014-06-24T03:33:00Z</dcterms:modified>
</cp:coreProperties>
</file>